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extensions/taskpanes.xml" ContentType="application/vnd.ms-office.webextensiontaskpanes+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11/relationships/webextensiontaskpanes" Target="word/webextensions/taskpanes.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E7E362" w14:textId="77777777" w:rsidR="00CA3262" w:rsidRPr="009F6487" w:rsidRDefault="00CA3262" w:rsidP="00CA3262">
      <w:pPr>
        <w:widowControl w:val="0"/>
        <w:autoSpaceDE w:val="0"/>
        <w:autoSpaceDN w:val="0"/>
        <w:adjustRightInd w:val="0"/>
        <w:jc w:val="both"/>
        <w:rPr>
          <w:rFonts w:ascii="Times New Roman" w:hAnsi="Times New Roman" w:cs="Times New Roman"/>
        </w:rPr>
      </w:pPr>
      <w:bookmarkStart w:id="0" w:name="_Toc167450066"/>
      <w:r w:rsidRPr="009F6487">
        <w:rPr>
          <w:rFonts w:ascii="Times New Roman" w:hAnsi="Times New Roman" w:cs="Times New Roman"/>
        </w:rPr>
        <w:t>Lampiran 1. Tinggi Tanaman</w:t>
      </w:r>
    </w:p>
    <w:p w14:paraId="240B096F" w14:textId="77777777" w:rsidR="00CA3262" w:rsidRPr="009F6487" w:rsidRDefault="00CA3262" w:rsidP="00CA3262">
      <w:pPr>
        <w:widowControl w:val="0"/>
        <w:autoSpaceDE w:val="0"/>
        <w:autoSpaceDN w:val="0"/>
        <w:adjustRightInd w:val="0"/>
        <w:spacing w:after="0"/>
        <w:jc w:val="both"/>
        <w:rPr>
          <w:rFonts w:ascii="Times New Roman" w:hAnsi="Times New Roman" w:cs="Times New Roman"/>
        </w:rPr>
      </w:pPr>
      <w:r w:rsidRPr="009F6487">
        <w:rPr>
          <w:rFonts w:ascii="Times New Roman" w:hAnsi="Times New Roman" w:cs="Times New Roman"/>
        </w:rPr>
        <w:t>14 HST</w:t>
      </w:r>
    </w:p>
    <w:tbl>
      <w:tblPr>
        <w:tblW w:w="4944" w:type="pct"/>
        <w:tblInd w:w="108" w:type="dxa"/>
        <w:tblLook w:val="04A0" w:firstRow="1" w:lastRow="0" w:firstColumn="1" w:lastColumn="0" w:noHBand="0" w:noVBand="1"/>
      </w:tblPr>
      <w:tblGrid>
        <w:gridCol w:w="1970"/>
        <w:gridCol w:w="842"/>
        <w:gridCol w:w="1397"/>
        <w:gridCol w:w="1041"/>
        <w:gridCol w:w="1151"/>
        <w:gridCol w:w="832"/>
        <w:gridCol w:w="931"/>
        <w:gridCol w:w="975"/>
      </w:tblGrid>
      <w:tr w:rsidR="00CA3262" w:rsidRPr="00473416" w14:paraId="27FC1D4F" w14:textId="77777777" w:rsidTr="007C7262">
        <w:trPr>
          <w:trHeight w:val="289"/>
        </w:trPr>
        <w:tc>
          <w:tcPr>
            <w:tcW w:w="99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5B134"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Sumber Keragaman</w:t>
            </w:r>
          </w:p>
        </w:tc>
        <w:tc>
          <w:tcPr>
            <w:tcW w:w="490" w:type="pct"/>
            <w:tcBorders>
              <w:top w:val="single" w:sz="4" w:space="0" w:color="auto"/>
              <w:left w:val="nil"/>
              <w:bottom w:val="single" w:sz="4" w:space="0" w:color="auto"/>
              <w:right w:val="single" w:sz="4" w:space="0" w:color="auto"/>
            </w:tcBorders>
            <w:shd w:val="clear" w:color="auto" w:fill="auto"/>
            <w:noWrap/>
            <w:vAlign w:val="center"/>
            <w:hideMark/>
          </w:tcPr>
          <w:p w14:paraId="7C1BF579"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DB</w:t>
            </w:r>
          </w:p>
        </w:tc>
        <w:tc>
          <w:tcPr>
            <w:tcW w:w="794" w:type="pct"/>
            <w:tcBorders>
              <w:top w:val="single" w:sz="4" w:space="0" w:color="auto"/>
              <w:left w:val="nil"/>
              <w:bottom w:val="single" w:sz="4" w:space="0" w:color="auto"/>
              <w:right w:val="single" w:sz="4" w:space="0" w:color="auto"/>
            </w:tcBorders>
            <w:shd w:val="clear" w:color="auto" w:fill="auto"/>
            <w:noWrap/>
            <w:vAlign w:val="center"/>
            <w:hideMark/>
          </w:tcPr>
          <w:p w14:paraId="57A51E23"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JK</w:t>
            </w:r>
          </w:p>
        </w:tc>
        <w:tc>
          <w:tcPr>
            <w:tcW w:w="557" w:type="pct"/>
            <w:tcBorders>
              <w:top w:val="single" w:sz="4" w:space="0" w:color="auto"/>
              <w:left w:val="nil"/>
              <w:bottom w:val="single" w:sz="4" w:space="0" w:color="auto"/>
              <w:right w:val="single" w:sz="4" w:space="0" w:color="auto"/>
            </w:tcBorders>
            <w:shd w:val="clear" w:color="auto" w:fill="auto"/>
            <w:noWrap/>
            <w:vAlign w:val="center"/>
            <w:hideMark/>
          </w:tcPr>
          <w:p w14:paraId="7482163A"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KT</w:t>
            </w:r>
          </w:p>
        </w:tc>
        <w:tc>
          <w:tcPr>
            <w:tcW w:w="616" w:type="pct"/>
            <w:tcBorders>
              <w:top w:val="single" w:sz="4" w:space="0" w:color="auto"/>
              <w:left w:val="nil"/>
              <w:bottom w:val="single" w:sz="4" w:space="0" w:color="auto"/>
              <w:right w:val="single" w:sz="4" w:space="0" w:color="auto"/>
            </w:tcBorders>
            <w:shd w:val="clear" w:color="auto" w:fill="auto"/>
            <w:noWrap/>
            <w:vAlign w:val="center"/>
            <w:hideMark/>
          </w:tcPr>
          <w:p w14:paraId="3D9BB664"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F Hitung</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19B0F5F8"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Notasi</w:t>
            </w:r>
          </w:p>
        </w:tc>
        <w:tc>
          <w:tcPr>
            <w:tcW w:w="497" w:type="pct"/>
            <w:tcBorders>
              <w:top w:val="single" w:sz="4" w:space="0" w:color="auto"/>
              <w:left w:val="nil"/>
              <w:bottom w:val="single" w:sz="4" w:space="0" w:color="auto"/>
              <w:right w:val="single" w:sz="4" w:space="0" w:color="auto"/>
            </w:tcBorders>
            <w:shd w:val="clear" w:color="auto" w:fill="auto"/>
            <w:noWrap/>
            <w:vAlign w:val="center"/>
            <w:hideMark/>
          </w:tcPr>
          <w:p w14:paraId="34D8E431"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F 0,05</w:t>
            </w:r>
          </w:p>
        </w:tc>
        <w:tc>
          <w:tcPr>
            <w:tcW w:w="563" w:type="pct"/>
            <w:tcBorders>
              <w:top w:val="single" w:sz="4" w:space="0" w:color="auto"/>
              <w:left w:val="nil"/>
              <w:bottom w:val="single" w:sz="4" w:space="0" w:color="auto"/>
              <w:right w:val="single" w:sz="4" w:space="0" w:color="auto"/>
            </w:tcBorders>
            <w:shd w:val="clear" w:color="auto" w:fill="auto"/>
            <w:noWrap/>
            <w:vAlign w:val="center"/>
            <w:hideMark/>
          </w:tcPr>
          <w:p w14:paraId="7FB6EF02"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F 0,01</w:t>
            </w:r>
          </w:p>
        </w:tc>
      </w:tr>
      <w:tr w:rsidR="00CA3262" w:rsidRPr="00473416" w14:paraId="4FDC473F" w14:textId="77777777" w:rsidTr="007C7262">
        <w:trPr>
          <w:trHeight w:val="289"/>
        </w:trPr>
        <w:tc>
          <w:tcPr>
            <w:tcW w:w="998" w:type="pct"/>
            <w:tcBorders>
              <w:top w:val="nil"/>
              <w:left w:val="single" w:sz="4" w:space="0" w:color="auto"/>
              <w:bottom w:val="single" w:sz="4" w:space="0" w:color="auto"/>
              <w:right w:val="single" w:sz="4" w:space="0" w:color="auto"/>
            </w:tcBorders>
            <w:shd w:val="clear" w:color="auto" w:fill="auto"/>
            <w:noWrap/>
            <w:vAlign w:val="center"/>
            <w:hideMark/>
          </w:tcPr>
          <w:p w14:paraId="0DFD23AA"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Kelompok</w:t>
            </w:r>
          </w:p>
        </w:tc>
        <w:tc>
          <w:tcPr>
            <w:tcW w:w="490" w:type="pct"/>
            <w:tcBorders>
              <w:top w:val="nil"/>
              <w:left w:val="nil"/>
              <w:bottom w:val="single" w:sz="4" w:space="0" w:color="auto"/>
              <w:right w:val="single" w:sz="4" w:space="0" w:color="auto"/>
            </w:tcBorders>
            <w:shd w:val="clear" w:color="auto" w:fill="auto"/>
            <w:noWrap/>
            <w:vAlign w:val="center"/>
            <w:hideMark/>
          </w:tcPr>
          <w:p w14:paraId="434DDA91"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3</w:t>
            </w:r>
          </w:p>
        </w:tc>
        <w:tc>
          <w:tcPr>
            <w:tcW w:w="794" w:type="pct"/>
            <w:tcBorders>
              <w:top w:val="nil"/>
              <w:left w:val="nil"/>
              <w:bottom w:val="single" w:sz="4" w:space="0" w:color="auto"/>
              <w:right w:val="single" w:sz="4" w:space="0" w:color="auto"/>
            </w:tcBorders>
            <w:shd w:val="clear" w:color="auto" w:fill="auto"/>
            <w:noWrap/>
            <w:vAlign w:val="center"/>
            <w:hideMark/>
          </w:tcPr>
          <w:p w14:paraId="1CC6D427"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9,71422</w:t>
            </w:r>
          </w:p>
        </w:tc>
        <w:tc>
          <w:tcPr>
            <w:tcW w:w="557" w:type="pct"/>
            <w:tcBorders>
              <w:top w:val="nil"/>
              <w:left w:val="nil"/>
              <w:bottom w:val="single" w:sz="4" w:space="0" w:color="auto"/>
              <w:right w:val="single" w:sz="4" w:space="0" w:color="auto"/>
            </w:tcBorders>
            <w:shd w:val="clear" w:color="auto" w:fill="auto"/>
            <w:noWrap/>
            <w:vAlign w:val="center"/>
            <w:hideMark/>
          </w:tcPr>
          <w:p w14:paraId="12C5B017"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3,23807</w:t>
            </w:r>
          </w:p>
        </w:tc>
        <w:tc>
          <w:tcPr>
            <w:tcW w:w="616" w:type="pct"/>
            <w:tcBorders>
              <w:top w:val="nil"/>
              <w:left w:val="nil"/>
              <w:bottom w:val="single" w:sz="4" w:space="0" w:color="auto"/>
              <w:right w:val="single" w:sz="4" w:space="0" w:color="auto"/>
            </w:tcBorders>
            <w:shd w:val="clear" w:color="auto" w:fill="auto"/>
            <w:noWrap/>
            <w:vAlign w:val="center"/>
            <w:hideMark/>
          </w:tcPr>
          <w:p w14:paraId="4501269D"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7,50392</w:t>
            </w:r>
          </w:p>
        </w:tc>
        <w:tc>
          <w:tcPr>
            <w:tcW w:w="485" w:type="pct"/>
            <w:tcBorders>
              <w:top w:val="nil"/>
              <w:left w:val="nil"/>
              <w:bottom w:val="single" w:sz="4" w:space="0" w:color="auto"/>
              <w:right w:val="single" w:sz="4" w:space="0" w:color="auto"/>
            </w:tcBorders>
            <w:shd w:val="clear" w:color="auto" w:fill="auto"/>
            <w:noWrap/>
            <w:vAlign w:val="center"/>
            <w:hideMark/>
          </w:tcPr>
          <w:p w14:paraId="58334115"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w:t>
            </w:r>
          </w:p>
        </w:tc>
        <w:tc>
          <w:tcPr>
            <w:tcW w:w="497" w:type="pct"/>
            <w:tcBorders>
              <w:top w:val="nil"/>
              <w:left w:val="nil"/>
              <w:bottom w:val="single" w:sz="4" w:space="0" w:color="auto"/>
              <w:right w:val="single" w:sz="4" w:space="0" w:color="auto"/>
            </w:tcBorders>
            <w:shd w:val="clear" w:color="auto" w:fill="auto"/>
            <w:noWrap/>
            <w:vAlign w:val="center"/>
            <w:hideMark/>
          </w:tcPr>
          <w:p w14:paraId="4154999F"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2,81154</w:t>
            </w:r>
          </w:p>
        </w:tc>
        <w:tc>
          <w:tcPr>
            <w:tcW w:w="563" w:type="pct"/>
            <w:tcBorders>
              <w:top w:val="nil"/>
              <w:left w:val="nil"/>
              <w:bottom w:val="single" w:sz="4" w:space="0" w:color="auto"/>
              <w:right w:val="single" w:sz="4" w:space="0" w:color="auto"/>
            </w:tcBorders>
            <w:shd w:val="clear" w:color="auto" w:fill="auto"/>
            <w:noWrap/>
            <w:vAlign w:val="center"/>
            <w:hideMark/>
          </w:tcPr>
          <w:p w14:paraId="65963E2E"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4,24921</w:t>
            </w:r>
          </w:p>
        </w:tc>
      </w:tr>
      <w:tr w:rsidR="00CA3262" w:rsidRPr="00473416" w14:paraId="47AFE70B" w14:textId="77777777" w:rsidTr="007C7262">
        <w:trPr>
          <w:trHeight w:val="289"/>
        </w:trPr>
        <w:tc>
          <w:tcPr>
            <w:tcW w:w="998" w:type="pct"/>
            <w:tcBorders>
              <w:top w:val="nil"/>
              <w:left w:val="single" w:sz="4" w:space="0" w:color="auto"/>
              <w:bottom w:val="single" w:sz="4" w:space="0" w:color="auto"/>
              <w:right w:val="single" w:sz="4" w:space="0" w:color="auto"/>
            </w:tcBorders>
            <w:shd w:val="clear" w:color="auto" w:fill="auto"/>
            <w:noWrap/>
            <w:vAlign w:val="center"/>
            <w:hideMark/>
          </w:tcPr>
          <w:p w14:paraId="50A6223D"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Perlakuan</w:t>
            </w:r>
          </w:p>
        </w:tc>
        <w:tc>
          <w:tcPr>
            <w:tcW w:w="490" w:type="pct"/>
            <w:tcBorders>
              <w:top w:val="nil"/>
              <w:left w:val="nil"/>
              <w:bottom w:val="single" w:sz="4" w:space="0" w:color="auto"/>
              <w:right w:val="single" w:sz="4" w:space="0" w:color="auto"/>
            </w:tcBorders>
            <w:shd w:val="clear" w:color="auto" w:fill="auto"/>
            <w:noWrap/>
            <w:vAlign w:val="center"/>
            <w:hideMark/>
          </w:tcPr>
          <w:p w14:paraId="107C5CA6"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15</w:t>
            </w:r>
          </w:p>
        </w:tc>
        <w:tc>
          <w:tcPr>
            <w:tcW w:w="794" w:type="pct"/>
            <w:tcBorders>
              <w:top w:val="nil"/>
              <w:left w:val="nil"/>
              <w:bottom w:val="single" w:sz="4" w:space="0" w:color="auto"/>
              <w:right w:val="single" w:sz="4" w:space="0" w:color="auto"/>
            </w:tcBorders>
            <w:shd w:val="clear" w:color="auto" w:fill="auto"/>
            <w:noWrap/>
            <w:vAlign w:val="center"/>
            <w:hideMark/>
          </w:tcPr>
          <w:p w14:paraId="0DFB01A8"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75,37234</w:t>
            </w:r>
          </w:p>
        </w:tc>
        <w:tc>
          <w:tcPr>
            <w:tcW w:w="557" w:type="pct"/>
            <w:tcBorders>
              <w:top w:val="nil"/>
              <w:left w:val="nil"/>
              <w:bottom w:val="single" w:sz="4" w:space="0" w:color="auto"/>
              <w:right w:val="single" w:sz="4" w:space="0" w:color="auto"/>
            </w:tcBorders>
            <w:shd w:val="clear" w:color="auto" w:fill="auto"/>
            <w:noWrap/>
            <w:vAlign w:val="center"/>
            <w:hideMark/>
          </w:tcPr>
          <w:p w14:paraId="717B4A18"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5,02482</w:t>
            </w:r>
          </w:p>
        </w:tc>
        <w:tc>
          <w:tcPr>
            <w:tcW w:w="616" w:type="pct"/>
            <w:tcBorders>
              <w:top w:val="nil"/>
              <w:left w:val="nil"/>
              <w:bottom w:val="single" w:sz="4" w:space="0" w:color="auto"/>
              <w:right w:val="single" w:sz="4" w:space="0" w:color="auto"/>
            </w:tcBorders>
            <w:shd w:val="clear" w:color="auto" w:fill="auto"/>
            <w:noWrap/>
            <w:vAlign w:val="center"/>
            <w:hideMark/>
          </w:tcPr>
          <w:p w14:paraId="21D6602D"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11,644544</w:t>
            </w:r>
          </w:p>
        </w:tc>
        <w:tc>
          <w:tcPr>
            <w:tcW w:w="485" w:type="pct"/>
            <w:tcBorders>
              <w:top w:val="nil"/>
              <w:left w:val="nil"/>
              <w:bottom w:val="single" w:sz="4" w:space="0" w:color="auto"/>
              <w:right w:val="single" w:sz="4" w:space="0" w:color="auto"/>
            </w:tcBorders>
            <w:shd w:val="clear" w:color="auto" w:fill="auto"/>
            <w:noWrap/>
            <w:vAlign w:val="center"/>
            <w:hideMark/>
          </w:tcPr>
          <w:p w14:paraId="38344FBA"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w:t>
            </w:r>
          </w:p>
        </w:tc>
        <w:tc>
          <w:tcPr>
            <w:tcW w:w="497" w:type="pct"/>
            <w:tcBorders>
              <w:top w:val="nil"/>
              <w:left w:val="nil"/>
              <w:bottom w:val="single" w:sz="4" w:space="0" w:color="auto"/>
              <w:right w:val="single" w:sz="4" w:space="0" w:color="auto"/>
            </w:tcBorders>
            <w:shd w:val="clear" w:color="auto" w:fill="auto"/>
            <w:noWrap/>
            <w:vAlign w:val="center"/>
            <w:hideMark/>
          </w:tcPr>
          <w:p w14:paraId="49E360F2"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1,89487</w:t>
            </w:r>
          </w:p>
        </w:tc>
        <w:tc>
          <w:tcPr>
            <w:tcW w:w="563" w:type="pct"/>
            <w:tcBorders>
              <w:top w:val="nil"/>
              <w:left w:val="nil"/>
              <w:bottom w:val="single" w:sz="4" w:space="0" w:color="auto"/>
              <w:right w:val="single" w:sz="4" w:space="0" w:color="auto"/>
            </w:tcBorders>
            <w:shd w:val="clear" w:color="auto" w:fill="auto"/>
            <w:noWrap/>
            <w:vAlign w:val="center"/>
            <w:hideMark/>
          </w:tcPr>
          <w:p w14:paraId="330AFD9B"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2,46418</w:t>
            </w:r>
          </w:p>
        </w:tc>
      </w:tr>
      <w:tr w:rsidR="00CA3262" w:rsidRPr="00473416" w14:paraId="0E34DFFD" w14:textId="77777777" w:rsidTr="007C7262">
        <w:trPr>
          <w:trHeight w:val="289"/>
        </w:trPr>
        <w:tc>
          <w:tcPr>
            <w:tcW w:w="998" w:type="pct"/>
            <w:tcBorders>
              <w:top w:val="nil"/>
              <w:left w:val="single" w:sz="4" w:space="0" w:color="auto"/>
              <w:bottom w:val="single" w:sz="4" w:space="0" w:color="auto"/>
              <w:right w:val="single" w:sz="4" w:space="0" w:color="auto"/>
            </w:tcBorders>
            <w:shd w:val="clear" w:color="auto" w:fill="auto"/>
            <w:noWrap/>
            <w:vAlign w:val="center"/>
            <w:hideMark/>
          </w:tcPr>
          <w:p w14:paraId="423F72A1"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A</w:t>
            </w:r>
          </w:p>
        </w:tc>
        <w:tc>
          <w:tcPr>
            <w:tcW w:w="490" w:type="pct"/>
            <w:tcBorders>
              <w:top w:val="nil"/>
              <w:left w:val="nil"/>
              <w:bottom w:val="single" w:sz="4" w:space="0" w:color="auto"/>
              <w:right w:val="single" w:sz="4" w:space="0" w:color="auto"/>
            </w:tcBorders>
            <w:shd w:val="clear" w:color="auto" w:fill="auto"/>
            <w:noWrap/>
            <w:vAlign w:val="center"/>
            <w:hideMark/>
          </w:tcPr>
          <w:p w14:paraId="171D57F8"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3</w:t>
            </w:r>
          </w:p>
        </w:tc>
        <w:tc>
          <w:tcPr>
            <w:tcW w:w="794" w:type="pct"/>
            <w:tcBorders>
              <w:top w:val="nil"/>
              <w:left w:val="nil"/>
              <w:bottom w:val="single" w:sz="4" w:space="0" w:color="auto"/>
              <w:right w:val="single" w:sz="4" w:space="0" w:color="auto"/>
            </w:tcBorders>
            <w:shd w:val="clear" w:color="auto" w:fill="auto"/>
            <w:noWrap/>
            <w:vAlign w:val="center"/>
            <w:hideMark/>
          </w:tcPr>
          <w:p w14:paraId="5BC47186"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5,85172</w:t>
            </w:r>
          </w:p>
        </w:tc>
        <w:tc>
          <w:tcPr>
            <w:tcW w:w="557" w:type="pct"/>
            <w:tcBorders>
              <w:top w:val="nil"/>
              <w:left w:val="nil"/>
              <w:bottom w:val="single" w:sz="4" w:space="0" w:color="auto"/>
              <w:right w:val="single" w:sz="4" w:space="0" w:color="auto"/>
            </w:tcBorders>
            <w:shd w:val="clear" w:color="auto" w:fill="auto"/>
            <w:noWrap/>
            <w:vAlign w:val="center"/>
            <w:hideMark/>
          </w:tcPr>
          <w:p w14:paraId="1A4416DF"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1,95057</w:t>
            </w:r>
          </w:p>
        </w:tc>
        <w:tc>
          <w:tcPr>
            <w:tcW w:w="616" w:type="pct"/>
            <w:tcBorders>
              <w:top w:val="nil"/>
              <w:left w:val="nil"/>
              <w:bottom w:val="single" w:sz="4" w:space="0" w:color="auto"/>
              <w:right w:val="single" w:sz="4" w:space="0" w:color="auto"/>
            </w:tcBorders>
            <w:shd w:val="clear" w:color="auto" w:fill="auto"/>
            <w:noWrap/>
            <w:vAlign w:val="center"/>
            <w:hideMark/>
          </w:tcPr>
          <w:p w14:paraId="412E1FC9"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4,52027</w:t>
            </w:r>
          </w:p>
        </w:tc>
        <w:tc>
          <w:tcPr>
            <w:tcW w:w="485" w:type="pct"/>
            <w:tcBorders>
              <w:top w:val="nil"/>
              <w:left w:val="nil"/>
              <w:bottom w:val="single" w:sz="4" w:space="0" w:color="auto"/>
              <w:right w:val="single" w:sz="4" w:space="0" w:color="auto"/>
            </w:tcBorders>
            <w:shd w:val="clear" w:color="auto" w:fill="auto"/>
            <w:noWrap/>
            <w:vAlign w:val="center"/>
            <w:hideMark/>
          </w:tcPr>
          <w:p w14:paraId="21863365"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w:t>
            </w:r>
          </w:p>
        </w:tc>
        <w:tc>
          <w:tcPr>
            <w:tcW w:w="497" w:type="pct"/>
            <w:tcBorders>
              <w:top w:val="nil"/>
              <w:left w:val="nil"/>
              <w:bottom w:val="single" w:sz="4" w:space="0" w:color="auto"/>
              <w:right w:val="single" w:sz="4" w:space="0" w:color="auto"/>
            </w:tcBorders>
            <w:shd w:val="clear" w:color="auto" w:fill="auto"/>
            <w:noWrap/>
            <w:vAlign w:val="center"/>
            <w:hideMark/>
          </w:tcPr>
          <w:p w14:paraId="346E6735"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2,81154</w:t>
            </w:r>
          </w:p>
        </w:tc>
        <w:tc>
          <w:tcPr>
            <w:tcW w:w="563" w:type="pct"/>
            <w:tcBorders>
              <w:top w:val="nil"/>
              <w:left w:val="nil"/>
              <w:bottom w:val="single" w:sz="4" w:space="0" w:color="auto"/>
              <w:right w:val="single" w:sz="4" w:space="0" w:color="auto"/>
            </w:tcBorders>
            <w:shd w:val="clear" w:color="auto" w:fill="auto"/>
            <w:noWrap/>
            <w:vAlign w:val="center"/>
            <w:hideMark/>
          </w:tcPr>
          <w:p w14:paraId="0A7A3AF8"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4,24921</w:t>
            </w:r>
          </w:p>
        </w:tc>
      </w:tr>
      <w:tr w:rsidR="00CA3262" w:rsidRPr="00473416" w14:paraId="52AC45F8" w14:textId="77777777" w:rsidTr="007C7262">
        <w:trPr>
          <w:trHeight w:val="289"/>
        </w:trPr>
        <w:tc>
          <w:tcPr>
            <w:tcW w:w="998" w:type="pct"/>
            <w:tcBorders>
              <w:top w:val="nil"/>
              <w:left w:val="single" w:sz="4" w:space="0" w:color="auto"/>
              <w:bottom w:val="single" w:sz="4" w:space="0" w:color="auto"/>
              <w:right w:val="single" w:sz="4" w:space="0" w:color="auto"/>
            </w:tcBorders>
            <w:shd w:val="clear" w:color="auto" w:fill="auto"/>
            <w:noWrap/>
            <w:vAlign w:val="center"/>
            <w:hideMark/>
          </w:tcPr>
          <w:p w14:paraId="1D81A09D"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U</w:t>
            </w:r>
          </w:p>
        </w:tc>
        <w:tc>
          <w:tcPr>
            <w:tcW w:w="490" w:type="pct"/>
            <w:tcBorders>
              <w:top w:val="nil"/>
              <w:left w:val="nil"/>
              <w:bottom w:val="single" w:sz="4" w:space="0" w:color="auto"/>
              <w:right w:val="single" w:sz="4" w:space="0" w:color="auto"/>
            </w:tcBorders>
            <w:shd w:val="clear" w:color="auto" w:fill="auto"/>
            <w:noWrap/>
            <w:vAlign w:val="center"/>
            <w:hideMark/>
          </w:tcPr>
          <w:p w14:paraId="10FB6740"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3</w:t>
            </w:r>
          </w:p>
        </w:tc>
        <w:tc>
          <w:tcPr>
            <w:tcW w:w="794" w:type="pct"/>
            <w:tcBorders>
              <w:top w:val="nil"/>
              <w:left w:val="nil"/>
              <w:bottom w:val="single" w:sz="4" w:space="0" w:color="auto"/>
              <w:right w:val="single" w:sz="4" w:space="0" w:color="auto"/>
            </w:tcBorders>
            <w:shd w:val="clear" w:color="auto" w:fill="auto"/>
            <w:noWrap/>
            <w:vAlign w:val="center"/>
            <w:hideMark/>
          </w:tcPr>
          <w:p w14:paraId="17B4CF47"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58,94297</w:t>
            </w:r>
          </w:p>
        </w:tc>
        <w:tc>
          <w:tcPr>
            <w:tcW w:w="557" w:type="pct"/>
            <w:tcBorders>
              <w:top w:val="nil"/>
              <w:left w:val="nil"/>
              <w:bottom w:val="single" w:sz="4" w:space="0" w:color="auto"/>
              <w:right w:val="single" w:sz="4" w:space="0" w:color="auto"/>
            </w:tcBorders>
            <w:shd w:val="clear" w:color="auto" w:fill="auto"/>
            <w:noWrap/>
            <w:vAlign w:val="center"/>
            <w:hideMark/>
          </w:tcPr>
          <w:p w14:paraId="0E80A625"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19,64766</w:t>
            </w:r>
          </w:p>
        </w:tc>
        <w:tc>
          <w:tcPr>
            <w:tcW w:w="616" w:type="pct"/>
            <w:tcBorders>
              <w:top w:val="nil"/>
              <w:left w:val="nil"/>
              <w:bottom w:val="single" w:sz="4" w:space="0" w:color="auto"/>
              <w:right w:val="single" w:sz="4" w:space="0" w:color="auto"/>
            </w:tcBorders>
            <w:shd w:val="clear" w:color="auto" w:fill="auto"/>
            <w:noWrap/>
            <w:vAlign w:val="center"/>
            <w:hideMark/>
          </w:tcPr>
          <w:p w14:paraId="78729AA0"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45,53155</w:t>
            </w:r>
          </w:p>
        </w:tc>
        <w:tc>
          <w:tcPr>
            <w:tcW w:w="485" w:type="pct"/>
            <w:tcBorders>
              <w:top w:val="nil"/>
              <w:left w:val="nil"/>
              <w:bottom w:val="single" w:sz="4" w:space="0" w:color="auto"/>
              <w:right w:val="single" w:sz="4" w:space="0" w:color="auto"/>
            </w:tcBorders>
            <w:shd w:val="clear" w:color="auto" w:fill="auto"/>
            <w:noWrap/>
            <w:vAlign w:val="center"/>
            <w:hideMark/>
          </w:tcPr>
          <w:p w14:paraId="5FA2ED60"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w:t>
            </w:r>
          </w:p>
        </w:tc>
        <w:tc>
          <w:tcPr>
            <w:tcW w:w="497" w:type="pct"/>
            <w:tcBorders>
              <w:top w:val="nil"/>
              <w:left w:val="nil"/>
              <w:bottom w:val="single" w:sz="4" w:space="0" w:color="auto"/>
              <w:right w:val="single" w:sz="4" w:space="0" w:color="auto"/>
            </w:tcBorders>
            <w:shd w:val="clear" w:color="auto" w:fill="auto"/>
            <w:noWrap/>
            <w:vAlign w:val="center"/>
            <w:hideMark/>
          </w:tcPr>
          <w:p w14:paraId="08796275"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2,81154</w:t>
            </w:r>
          </w:p>
        </w:tc>
        <w:tc>
          <w:tcPr>
            <w:tcW w:w="563" w:type="pct"/>
            <w:tcBorders>
              <w:top w:val="nil"/>
              <w:left w:val="nil"/>
              <w:bottom w:val="single" w:sz="4" w:space="0" w:color="auto"/>
              <w:right w:val="single" w:sz="4" w:space="0" w:color="auto"/>
            </w:tcBorders>
            <w:shd w:val="clear" w:color="auto" w:fill="auto"/>
            <w:noWrap/>
            <w:vAlign w:val="center"/>
            <w:hideMark/>
          </w:tcPr>
          <w:p w14:paraId="33C2C92B"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4,24921</w:t>
            </w:r>
          </w:p>
        </w:tc>
      </w:tr>
      <w:tr w:rsidR="00CA3262" w:rsidRPr="00473416" w14:paraId="558DC2E7" w14:textId="77777777" w:rsidTr="007C7262">
        <w:trPr>
          <w:trHeight w:val="300"/>
        </w:trPr>
        <w:tc>
          <w:tcPr>
            <w:tcW w:w="998" w:type="pct"/>
            <w:tcBorders>
              <w:top w:val="nil"/>
              <w:left w:val="single" w:sz="4" w:space="0" w:color="auto"/>
              <w:bottom w:val="single" w:sz="4" w:space="0" w:color="auto"/>
              <w:right w:val="single" w:sz="4" w:space="0" w:color="auto"/>
            </w:tcBorders>
            <w:shd w:val="clear" w:color="auto" w:fill="auto"/>
            <w:noWrap/>
            <w:vAlign w:val="center"/>
            <w:hideMark/>
          </w:tcPr>
          <w:p w14:paraId="360522A5"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Interaksi</w:t>
            </w:r>
          </w:p>
        </w:tc>
        <w:tc>
          <w:tcPr>
            <w:tcW w:w="490" w:type="pct"/>
            <w:tcBorders>
              <w:top w:val="nil"/>
              <w:left w:val="nil"/>
              <w:bottom w:val="single" w:sz="4" w:space="0" w:color="auto"/>
              <w:right w:val="single" w:sz="4" w:space="0" w:color="auto"/>
            </w:tcBorders>
            <w:shd w:val="clear" w:color="auto" w:fill="auto"/>
            <w:noWrap/>
            <w:vAlign w:val="center"/>
            <w:hideMark/>
          </w:tcPr>
          <w:p w14:paraId="7E0EEED3"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9</w:t>
            </w:r>
          </w:p>
        </w:tc>
        <w:tc>
          <w:tcPr>
            <w:tcW w:w="794" w:type="pct"/>
            <w:tcBorders>
              <w:top w:val="nil"/>
              <w:left w:val="nil"/>
              <w:bottom w:val="single" w:sz="4" w:space="0" w:color="auto"/>
              <w:right w:val="single" w:sz="4" w:space="0" w:color="auto"/>
            </w:tcBorders>
            <w:shd w:val="clear" w:color="auto" w:fill="auto"/>
            <w:noWrap/>
            <w:vAlign w:val="center"/>
            <w:hideMark/>
          </w:tcPr>
          <w:p w14:paraId="1DED2185"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10,57766</w:t>
            </w:r>
          </w:p>
        </w:tc>
        <w:tc>
          <w:tcPr>
            <w:tcW w:w="557" w:type="pct"/>
            <w:tcBorders>
              <w:top w:val="nil"/>
              <w:left w:val="nil"/>
              <w:bottom w:val="single" w:sz="4" w:space="0" w:color="auto"/>
              <w:right w:val="single" w:sz="4" w:space="0" w:color="auto"/>
            </w:tcBorders>
            <w:shd w:val="clear" w:color="auto" w:fill="auto"/>
            <w:noWrap/>
            <w:vAlign w:val="center"/>
            <w:hideMark/>
          </w:tcPr>
          <w:p w14:paraId="2D2BB160"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1,17530</w:t>
            </w:r>
          </w:p>
        </w:tc>
        <w:tc>
          <w:tcPr>
            <w:tcW w:w="616" w:type="pct"/>
            <w:tcBorders>
              <w:top w:val="nil"/>
              <w:left w:val="nil"/>
              <w:bottom w:val="single" w:sz="4" w:space="0" w:color="auto"/>
              <w:right w:val="single" w:sz="4" w:space="0" w:color="auto"/>
            </w:tcBorders>
            <w:shd w:val="clear" w:color="auto" w:fill="auto"/>
            <w:noWrap/>
            <w:vAlign w:val="center"/>
            <w:hideMark/>
          </w:tcPr>
          <w:p w14:paraId="00408359"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2,72363</w:t>
            </w:r>
          </w:p>
        </w:tc>
        <w:tc>
          <w:tcPr>
            <w:tcW w:w="485" w:type="pct"/>
            <w:tcBorders>
              <w:top w:val="nil"/>
              <w:left w:val="nil"/>
              <w:bottom w:val="single" w:sz="4" w:space="0" w:color="auto"/>
              <w:right w:val="single" w:sz="4" w:space="0" w:color="auto"/>
            </w:tcBorders>
            <w:shd w:val="clear" w:color="auto" w:fill="auto"/>
            <w:noWrap/>
            <w:vAlign w:val="center"/>
            <w:hideMark/>
          </w:tcPr>
          <w:p w14:paraId="45FBAE25"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w:t>
            </w:r>
          </w:p>
        </w:tc>
        <w:tc>
          <w:tcPr>
            <w:tcW w:w="497" w:type="pct"/>
            <w:tcBorders>
              <w:top w:val="nil"/>
              <w:left w:val="nil"/>
              <w:bottom w:val="single" w:sz="4" w:space="0" w:color="auto"/>
              <w:right w:val="single" w:sz="4" w:space="0" w:color="auto"/>
            </w:tcBorders>
            <w:shd w:val="clear" w:color="auto" w:fill="auto"/>
            <w:noWrap/>
            <w:vAlign w:val="center"/>
            <w:hideMark/>
          </w:tcPr>
          <w:p w14:paraId="63549FDA"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2,09576</w:t>
            </w:r>
          </w:p>
        </w:tc>
        <w:tc>
          <w:tcPr>
            <w:tcW w:w="563" w:type="pct"/>
            <w:tcBorders>
              <w:top w:val="nil"/>
              <w:left w:val="nil"/>
              <w:bottom w:val="single" w:sz="4" w:space="0" w:color="auto"/>
              <w:right w:val="single" w:sz="4" w:space="0" w:color="auto"/>
            </w:tcBorders>
            <w:shd w:val="clear" w:color="auto" w:fill="auto"/>
            <w:noWrap/>
            <w:vAlign w:val="center"/>
            <w:hideMark/>
          </w:tcPr>
          <w:p w14:paraId="40855153"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2,83013</w:t>
            </w:r>
          </w:p>
        </w:tc>
      </w:tr>
      <w:tr w:rsidR="00CA3262" w:rsidRPr="00473416" w14:paraId="6EC7D733" w14:textId="77777777" w:rsidTr="007C7262">
        <w:trPr>
          <w:trHeight w:val="300"/>
        </w:trPr>
        <w:tc>
          <w:tcPr>
            <w:tcW w:w="998" w:type="pct"/>
            <w:tcBorders>
              <w:top w:val="nil"/>
              <w:left w:val="single" w:sz="4" w:space="0" w:color="auto"/>
              <w:bottom w:val="single" w:sz="4" w:space="0" w:color="auto"/>
              <w:right w:val="single" w:sz="4" w:space="0" w:color="auto"/>
            </w:tcBorders>
            <w:shd w:val="clear" w:color="auto" w:fill="auto"/>
            <w:noWrap/>
            <w:vAlign w:val="center"/>
            <w:hideMark/>
          </w:tcPr>
          <w:p w14:paraId="3A7B0B62"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Galat</w:t>
            </w:r>
          </w:p>
        </w:tc>
        <w:tc>
          <w:tcPr>
            <w:tcW w:w="490" w:type="pct"/>
            <w:tcBorders>
              <w:top w:val="nil"/>
              <w:left w:val="nil"/>
              <w:bottom w:val="single" w:sz="4" w:space="0" w:color="auto"/>
              <w:right w:val="single" w:sz="4" w:space="0" w:color="auto"/>
            </w:tcBorders>
            <w:shd w:val="clear" w:color="auto" w:fill="auto"/>
            <w:noWrap/>
            <w:vAlign w:val="center"/>
            <w:hideMark/>
          </w:tcPr>
          <w:p w14:paraId="1D7084EC"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45</w:t>
            </w:r>
          </w:p>
        </w:tc>
        <w:tc>
          <w:tcPr>
            <w:tcW w:w="794" w:type="pct"/>
            <w:tcBorders>
              <w:top w:val="nil"/>
              <w:left w:val="nil"/>
              <w:bottom w:val="single" w:sz="4" w:space="0" w:color="auto"/>
              <w:right w:val="single" w:sz="4" w:space="0" w:color="auto"/>
            </w:tcBorders>
            <w:shd w:val="clear" w:color="auto" w:fill="auto"/>
            <w:noWrap/>
            <w:vAlign w:val="center"/>
            <w:hideMark/>
          </w:tcPr>
          <w:p w14:paraId="00A80ECE"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19,41828</w:t>
            </w:r>
          </w:p>
        </w:tc>
        <w:tc>
          <w:tcPr>
            <w:tcW w:w="557" w:type="pct"/>
            <w:tcBorders>
              <w:top w:val="nil"/>
              <w:left w:val="nil"/>
              <w:bottom w:val="single" w:sz="4" w:space="0" w:color="auto"/>
              <w:right w:val="single" w:sz="4" w:space="0" w:color="auto"/>
            </w:tcBorders>
            <w:shd w:val="clear" w:color="auto" w:fill="auto"/>
            <w:noWrap/>
            <w:vAlign w:val="center"/>
            <w:hideMark/>
          </w:tcPr>
          <w:p w14:paraId="4A4CA9BC"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0,43152</w:t>
            </w:r>
          </w:p>
        </w:tc>
        <w:tc>
          <w:tcPr>
            <w:tcW w:w="616" w:type="pct"/>
            <w:tcBorders>
              <w:top w:val="nil"/>
              <w:left w:val="nil"/>
              <w:bottom w:val="single" w:sz="4" w:space="0" w:color="auto"/>
              <w:right w:val="single" w:sz="4" w:space="0" w:color="auto"/>
            </w:tcBorders>
            <w:shd w:val="clear" w:color="auto" w:fill="auto"/>
            <w:noWrap/>
            <w:vAlign w:val="center"/>
            <w:hideMark/>
          </w:tcPr>
          <w:p w14:paraId="7A187446"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c>
          <w:tcPr>
            <w:tcW w:w="485" w:type="pct"/>
            <w:tcBorders>
              <w:top w:val="nil"/>
              <w:left w:val="nil"/>
              <w:bottom w:val="single" w:sz="4" w:space="0" w:color="auto"/>
              <w:right w:val="single" w:sz="4" w:space="0" w:color="auto"/>
            </w:tcBorders>
            <w:shd w:val="clear" w:color="auto" w:fill="auto"/>
            <w:noWrap/>
            <w:vAlign w:val="center"/>
            <w:hideMark/>
          </w:tcPr>
          <w:p w14:paraId="1731AB13"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c>
          <w:tcPr>
            <w:tcW w:w="497" w:type="pct"/>
            <w:tcBorders>
              <w:top w:val="nil"/>
              <w:left w:val="nil"/>
              <w:bottom w:val="single" w:sz="4" w:space="0" w:color="auto"/>
              <w:right w:val="single" w:sz="4" w:space="0" w:color="auto"/>
            </w:tcBorders>
            <w:shd w:val="clear" w:color="auto" w:fill="auto"/>
            <w:noWrap/>
            <w:vAlign w:val="center"/>
            <w:hideMark/>
          </w:tcPr>
          <w:p w14:paraId="677CC54D"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c>
          <w:tcPr>
            <w:tcW w:w="563" w:type="pct"/>
            <w:tcBorders>
              <w:top w:val="nil"/>
              <w:left w:val="nil"/>
              <w:bottom w:val="single" w:sz="4" w:space="0" w:color="auto"/>
              <w:right w:val="single" w:sz="4" w:space="0" w:color="auto"/>
            </w:tcBorders>
            <w:shd w:val="clear" w:color="auto" w:fill="auto"/>
            <w:noWrap/>
            <w:vAlign w:val="center"/>
            <w:hideMark/>
          </w:tcPr>
          <w:p w14:paraId="38AA0D2A"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r>
      <w:tr w:rsidR="00CA3262" w:rsidRPr="00473416" w14:paraId="645602CD" w14:textId="77777777" w:rsidTr="007C7262">
        <w:trPr>
          <w:trHeight w:val="300"/>
        </w:trPr>
        <w:tc>
          <w:tcPr>
            <w:tcW w:w="998" w:type="pct"/>
            <w:tcBorders>
              <w:top w:val="nil"/>
              <w:left w:val="single" w:sz="4" w:space="0" w:color="auto"/>
              <w:bottom w:val="single" w:sz="4" w:space="0" w:color="auto"/>
              <w:right w:val="single" w:sz="4" w:space="0" w:color="auto"/>
            </w:tcBorders>
            <w:shd w:val="clear" w:color="auto" w:fill="auto"/>
            <w:noWrap/>
            <w:vAlign w:val="center"/>
            <w:hideMark/>
          </w:tcPr>
          <w:p w14:paraId="0397C2A8"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Total</w:t>
            </w:r>
          </w:p>
        </w:tc>
        <w:tc>
          <w:tcPr>
            <w:tcW w:w="490" w:type="pct"/>
            <w:tcBorders>
              <w:top w:val="nil"/>
              <w:left w:val="nil"/>
              <w:bottom w:val="single" w:sz="4" w:space="0" w:color="auto"/>
              <w:right w:val="single" w:sz="4" w:space="0" w:color="auto"/>
            </w:tcBorders>
            <w:shd w:val="clear" w:color="auto" w:fill="auto"/>
            <w:noWrap/>
            <w:vAlign w:val="center"/>
            <w:hideMark/>
          </w:tcPr>
          <w:p w14:paraId="701355B5"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63</w:t>
            </w:r>
          </w:p>
        </w:tc>
        <w:tc>
          <w:tcPr>
            <w:tcW w:w="794" w:type="pct"/>
            <w:tcBorders>
              <w:top w:val="nil"/>
              <w:left w:val="nil"/>
              <w:bottom w:val="single" w:sz="4" w:space="0" w:color="auto"/>
              <w:right w:val="single" w:sz="4" w:space="0" w:color="auto"/>
            </w:tcBorders>
            <w:shd w:val="clear" w:color="auto" w:fill="auto"/>
            <w:noWrap/>
            <w:vAlign w:val="center"/>
            <w:hideMark/>
          </w:tcPr>
          <w:p w14:paraId="30CC072D"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104,50484</w:t>
            </w:r>
          </w:p>
        </w:tc>
        <w:tc>
          <w:tcPr>
            <w:tcW w:w="557" w:type="pct"/>
            <w:tcBorders>
              <w:top w:val="nil"/>
              <w:left w:val="nil"/>
              <w:bottom w:val="single" w:sz="4" w:space="0" w:color="auto"/>
              <w:right w:val="single" w:sz="4" w:space="0" w:color="auto"/>
            </w:tcBorders>
            <w:shd w:val="clear" w:color="auto" w:fill="auto"/>
            <w:noWrap/>
            <w:vAlign w:val="center"/>
            <w:hideMark/>
          </w:tcPr>
          <w:p w14:paraId="1E3C1E18"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c>
          <w:tcPr>
            <w:tcW w:w="616" w:type="pct"/>
            <w:tcBorders>
              <w:top w:val="nil"/>
              <w:left w:val="nil"/>
              <w:bottom w:val="single" w:sz="4" w:space="0" w:color="auto"/>
              <w:right w:val="single" w:sz="4" w:space="0" w:color="auto"/>
            </w:tcBorders>
            <w:shd w:val="clear" w:color="auto" w:fill="auto"/>
            <w:noWrap/>
            <w:vAlign w:val="center"/>
            <w:hideMark/>
          </w:tcPr>
          <w:p w14:paraId="035B42E8"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c>
          <w:tcPr>
            <w:tcW w:w="485" w:type="pct"/>
            <w:tcBorders>
              <w:top w:val="nil"/>
              <w:left w:val="nil"/>
              <w:bottom w:val="single" w:sz="4" w:space="0" w:color="auto"/>
              <w:right w:val="single" w:sz="4" w:space="0" w:color="auto"/>
            </w:tcBorders>
            <w:shd w:val="clear" w:color="auto" w:fill="auto"/>
            <w:noWrap/>
            <w:vAlign w:val="center"/>
            <w:hideMark/>
          </w:tcPr>
          <w:p w14:paraId="5F227CFF"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c>
          <w:tcPr>
            <w:tcW w:w="497" w:type="pct"/>
            <w:tcBorders>
              <w:top w:val="nil"/>
              <w:left w:val="nil"/>
              <w:bottom w:val="single" w:sz="4" w:space="0" w:color="auto"/>
              <w:right w:val="single" w:sz="4" w:space="0" w:color="auto"/>
            </w:tcBorders>
            <w:shd w:val="clear" w:color="auto" w:fill="auto"/>
            <w:noWrap/>
            <w:vAlign w:val="center"/>
            <w:hideMark/>
          </w:tcPr>
          <w:p w14:paraId="49221DC0"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c>
          <w:tcPr>
            <w:tcW w:w="563" w:type="pct"/>
            <w:tcBorders>
              <w:top w:val="nil"/>
              <w:left w:val="nil"/>
              <w:bottom w:val="single" w:sz="4" w:space="0" w:color="auto"/>
              <w:right w:val="single" w:sz="4" w:space="0" w:color="auto"/>
            </w:tcBorders>
            <w:shd w:val="clear" w:color="auto" w:fill="auto"/>
            <w:noWrap/>
            <w:vAlign w:val="center"/>
            <w:hideMark/>
          </w:tcPr>
          <w:p w14:paraId="3CDC23CB"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r>
    </w:tbl>
    <w:p w14:paraId="52B66D6E" w14:textId="77777777" w:rsidR="00CA3262" w:rsidRPr="009F6487" w:rsidRDefault="00CA3262" w:rsidP="00CA3262">
      <w:pPr>
        <w:widowControl w:val="0"/>
        <w:autoSpaceDE w:val="0"/>
        <w:autoSpaceDN w:val="0"/>
        <w:adjustRightInd w:val="0"/>
        <w:spacing w:after="0"/>
        <w:jc w:val="both"/>
        <w:rPr>
          <w:rFonts w:ascii="Times New Roman" w:hAnsi="Times New Roman" w:cs="Times New Roman"/>
        </w:rPr>
      </w:pPr>
      <w:r w:rsidRPr="009F6487">
        <w:rPr>
          <w:rFonts w:ascii="Times New Roman" w:hAnsi="Times New Roman" w:cs="Times New Roman"/>
        </w:rPr>
        <w:t>21 HST</w:t>
      </w:r>
    </w:p>
    <w:tbl>
      <w:tblPr>
        <w:tblW w:w="4944" w:type="pct"/>
        <w:tblInd w:w="108" w:type="dxa"/>
        <w:tblLook w:val="04A0" w:firstRow="1" w:lastRow="0" w:firstColumn="1" w:lastColumn="0" w:noHBand="0" w:noVBand="1"/>
      </w:tblPr>
      <w:tblGrid>
        <w:gridCol w:w="1970"/>
        <w:gridCol w:w="874"/>
        <w:gridCol w:w="1365"/>
        <w:gridCol w:w="1151"/>
        <w:gridCol w:w="1041"/>
        <w:gridCol w:w="876"/>
        <w:gridCol w:w="931"/>
        <w:gridCol w:w="931"/>
      </w:tblGrid>
      <w:tr w:rsidR="00CA3262" w:rsidRPr="00473416" w14:paraId="79A68BE8" w14:textId="77777777" w:rsidTr="007C7262">
        <w:trPr>
          <w:trHeight w:val="289"/>
        </w:trPr>
        <w:tc>
          <w:tcPr>
            <w:tcW w:w="9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0F193"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Sumber Keragaman</w:t>
            </w:r>
          </w:p>
        </w:tc>
        <w:tc>
          <w:tcPr>
            <w:tcW w:w="513" w:type="pct"/>
            <w:tcBorders>
              <w:top w:val="single" w:sz="4" w:space="0" w:color="auto"/>
              <w:left w:val="nil"/>
              <w:bottom w:val="single" w:sz="4" w:space="0" w:color="auto"/>
              <w:right w:val="single" w:sz="4" w:space="0" w:color="auto"/>
            </w:tcBorders>
            <w:shd w:val="clear" w:color="auto" w:fill="auto"/>
            <w:noWrap/>
            <w:vAlign w:val="center"/>
            <w:hideMark/>
          </w:tcPr>
          <w:p w14:paraId="42905B5C"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DB</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370DB2C9"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JK</w:t>
            </w:r>
          </w:p>
        </w:tc>
        <w:tc>
          <w:tcPr>
            <w:tcW w:w="624" w:type="pct"/>
            <w:tcBorders>
              <w:top w:val="single" w:sz="4" w:space="0" w:color="auto"/>
              <w:left w:val="nil"/>
              <w:bottom w:val="single" w:sz="4" w:space="0" w:color="auto"/>
              <w:right w:val="single" w:sz="4" w:space="0" w:color="auto"/>
            </w:tcBorders>
            <w:shd w:val="clear" w:color="auto" w:fill="auto"/>
            <w:noWrap/>
            <w:vAlign w:val="center"/>
            <w:hideMark/>
          </w:tcPr>
          <w:p w14:paraId="2390A51C"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KT</w:t>
            </w:r>
          </w:p>
        </w:tc>
        <w:tc>
          <w:tcPr>
            <w:tcW w:w="560" w:type="pct"/>
            <w:tcBorders>
              <w:top w:val="single" w:sz="4" w:space="0" w:color="auto"/>
              <w:left w:val="nil"/>
              <w:bottom w:val="single" w:sz="4" w:space="0" w:color="auto"/>
              <w:right w:val="single" w:sz="4" w:space="0" w:color="auto"/>
            </w:tcBorders>
            <w:shd w:val="clear" w:color="auto" w:fill="auto"/>
            <w:noWrap/>
            <w:vAlign w:val="center"/>
            <w:hideMark/>
          </w:tcPr>
          <w:p w14:paraId="7F1ADFB6"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F Hitung</w:t>
            </w:r>
          </w:p>
        </w:tc>
        <w:tc>
          <w:tcPr>
            <w:tcW w:w="513" w:type="pct"/>
            <w:tcBorders>
              <w:top w:val="single" w:sz="4" w:space="0" w:color="auto"/>
              <w:left w:val="nil"/>
              <w:bottom w:val="single" w:sz="4" w:space="0" w:color="auto"/>
              <w:right w:val="single" w:sz="4" w:space="0" w:color="auto"/>
            </w:tcBorders>
            <w:shd w:val="clear" w:color="auto" w:fill="auto"/>
            <w:noWrap/>
            <w:vAlign w:val="center"/>
            <w:hideMark/>
          </w:tcPr>
          <w:p w14:paraId="45054054"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Notasi</w:t>
            </w:r>
          </w:p>
        </w:tc>
        <w:tc>
          <w:tcPr>
            <w:tcW w:w="513" w:type="pct"/>
            <w:tcBorders>
              <w:top w:val="single" w:sz="4" w:space="0" w:color="auto"/>
              <w:left w:val="nil"/>
              <w:bottom w:val="single" w:sz="4" w:space="0" w:color="auto"/>
              <w:right w:val="single" w:sz="4" w:space="0" w:color="auto"/>
            </w:tcBorders>
            <w:shd w:val="clear" w:color="auto" w:fill="auto"/>
            <w:noWrap/>
            <w:vAlign w:val="center"/>
            <w:hideMark/>
          </w:tcPr>
          <w:p w14:paraId="7581B00D"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F 0,05</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14:paraId="0B4BE540"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F 0,01</w:t>
            </w:r>
          </w:p>
        </w:tc>
      </w:tr>
      <w:tr w:rsidR="00CA3262" w:rsidRPr="00473416" w14:paraId="4BF10F08" w14:textId="77777777" w:rsidTr="007C7262">
        <w:trPr>
          <w:trHeight w:val="289"/>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05524450"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Kelompok</w:t>
            </w:r>
          </w:p>
        </w:tc>
        <w:tc>
          <w:tcPr>
            <w:tcW w:w="513" w:type="pct"/>
            <w:tcBorders>
              <w:top w:val="nil"/>
              <w:left w:val="nil"/>
              <w:bottom w:val="single" w:sz="4" w:space="0" w:color="auto"/>
              <w:right w:val="single" w:sz="4" w:space="0" w:color="auto"/>
            </w:tcBorders>
            <w:shd w:val="clear" w:color="auto" w:fill="auto"/>
            <w:noWrap/>
            <w:vAlign w:val="center"/>
            <w:hideMark/>
          </w:tcPr>
          <w:p w14:paraId="40135C72"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3</w:t>
            </w:r>
          </w:p>
        </w:tc>
        <w:tc>
          <w:tcPr>
            <w:tcW w:w="781" w:type="pct"/>
            <w:tcBorders>
              <w:top w:val="nil"/>
              <w:left w:val="nil"/>
              <w:bottom w:val="single" w:sz="4" w:space="0" w:color="auto"/>
              <w:right w:val="single" w:sz="4" w:space="0" w:color="auto"/>
            </w:tcBorders>
            <w:shd w:val="clear" w:color="auto" w:fill="auto"/>
            <w:noWrap/>
            <w:vAlign w:val="center"/>
            <w:hideMark/>
          </w:tcPr>
          <w:p w14:paraId="41CE61C6"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1,21812</w:t>
            </w:r>
          </w:p>
        </w:tc>
        <w:tc>
          <w:tcPr>
            <w:tcW w:w="624" w:type="pct"/>
            <w:tcBorders>
              <w:top w:val="nil"/>
              <w:left w:val="nil"/>
              <w:bottom w:val="single" w:sz="4" w:space="0" w:color="auto"/>
              <w:right w:val="single" w:sz="4" w:space="0" w:color="auto"/>
            </w:tcBorders>
            <w:shd w:val="clear" w:color="auto" w:fill="auto"/>
            <w:noWrap/>
            <w:vAlign w:val="center"/>
            <w:hideMark/>
          </w:tcPr>
          <w:p w14:paraId="2589B309"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0,40604</w:t>
            </w:r>
          </w:p>
        </w:tc>
        <w:tc>
          <w:tcPr>
            <w:tcW w:w="560" w:type="pct"/>
            <w:tcBorders>
              <w:top w:val="nil"/>
              <w:left w:val="nil"/>
              <w:bottom w:val="single" w:sz="4" w:space="0" w:color="auto"/>
              <w:right w:val="single" w:sz="4" w:space="0" w:color="auto"/>
            </w:tcBorders>
            <w:shd w:val="clear" w:color="auto" w:fill="auto"/>
            <w:noWrap/>
            <w:vAlign w:val="center"/>
            <w:hideMark/>
          </w:tcPr>
          <w:p w14:paraId="2EA62C66"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0,21688</w:t>
            </w:r>
          </w:p>
        </w:tc>
        <w:tc>
          <w:tcPr>
            <w:tcW w:w="513" w:type="pct"/>
            <w:tcBorders>
              <w:top w:val="nil"/>
              <w:left w:val="nil"/>
              <w:bottom w:val="single" w:sz="4" w:space="0" w:color="auto"/>
              <w:right w:val="single" w:sz="4" w:space="0" w:color="auto"/>
            </w:tcBorders>
            <w:shd w:val="clear" w:color="auto" w:fill="auto"/>
            <w:noWrap/>
            <w:vAlign w:val="center"/>
            <w:hideMark/>
          </w:tcPr>
          <w:p w14:paraId="38020D83"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TN</w:t>
            </w:r>
          </w:p>
        </w:tc>
        <w:tc>
          <w:tcPr>
            <w:tcW w:w="513" w:type="pct"/>
            <w:tcBorders>
              <w:top w:val="nil"/>
              <w:left w:val="nil"/>
              <w:bottom w:val="single" w:sz="4" w:space="0" w:color="auto"/>
              <w:right w:val="single" w:sz="4" w:space="0" w:color="auto"/>
            </w:tcBorders>
            <w:shd w:val="clear" w:color="auto" w:fill="auto"/>
            <w:noWrap/>
            <w:vAlign w:val="center"/>
            <w:hideMark/>
          </w:tcPr>
          <w:p w14:paraId="41CD26DE"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2,81154</w:t>
            </w:r>
          </w:p>
        </w:tc>
        <w:tc>
          <w:tcPr>
            <w:tcW w:w="512" w:type="pct"/>
            <w:tcBorders>
              <w:top w:val="nil"/>
              <w:left w:val="nil"/>
              <w:bottom w:val="single" w:sz="4" w:space="0" w:color="auto"/>
              <w:right w:val="single" w:sz="4" w:space="0" w:color="auto"/>
            </w:tcBorders>
            <w:shd w:val="clear" w:color="auto" w:fill="auto"/>
            <w:noWrap/>
            <w:vAlign w:val="center"/>
            <w:hideMark/>
          </w:tcPr>
          <w:p w14:paraId="7658E90A"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4,24921</w:t>
            </w:r>
          </w:p>
        </w:tc>
      </w:tr>
      <w:tr w:rsidR="00CA3262" w:rsidRPr="00473416" w14:paraId="7FBE7321" w14:textId="77777777" w:rsidTr="007C7262">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79DA7D0B"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Perlakuan</w:t>
            </w:r>
          </w:p>
        </w:tc>
        <w:tc>
          <w:tcPr>
            <w:tcW w:w="513" w:type="pct"/>
            <w:tcBorders>
              <w:top w:val="nil"/>
              <w:left w:val="nil"/>
              <w:bottom w:val="single" w:sz="4" w:space="0" w:color="auto"/>
              <w:right w:val="single" w:sz="4" w:space="0" w:color="auto"/>
            </w:tcBorders>
            <w:shd w:val="clear" w:color="auto" w:fill="auto"/>
            <w:noWrap/>
            <w:vAlign w:val="center"/>
            <w:hideMark/>
          </w:tcPr>
          <w:p w14:paraId="4DFC18B7"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15</w:t>
            </w:r>
          </w:p>
        </w:tc>
        <w:tc>
          <w:tcPr>
            <w:tcW w:w="781" w:type="pct"/>
            <w:tcBorders>
              <w:top w:val="nil"/>
              <w:left w:val="nil"/>
              <w:bottom w:val="single" w:sz="4" w:space="0" w:color="auto"/>
              <w:right w:val="single" w:sz="4" w:space="0" w:color="auto"/>
            </w:tcBorders>
            <w:shd w:val="clear" w:color="auto" w:fill="auto"/>
            <w:noWrap/>
            <w:vAlign w:val="center"/>
            <w:hideMark/>
          </w:tcPr>
          <w:p w14:paraId="5B4CF8EC"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709,84937</w:t>
            </w:r>
          </w:p>
        </w:tc>
        <w:tc>
          <w:tcPr>
            <w:tcW w:w="624" w:type="pct"/>
            <w:tcBorders>
              <w:top w:val="nil"/>
              <w:left w:val="nil"/>
              <w:bottom w:val="single" w:sz="4" w:space="0" w:color="auto"/>
              <w:right w:val="single" w:sz="4" w:space="0" w:color="auto"/>
            </w:tcBorders>
            <w:shd w:val="clear" w:color="auto" w:fill="auto"/>
            <w:noWrap/>
            <w:vAlign w:val="center"/>
            <w:hideMark/>
          </w:tcPr>
          <w:p w14:paraId="32F66AC6"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47,32329</w:t>
            </w:r>
          </w:p>
        </w:tc>
        <w:tc>
          <w:tcPr>
            <w:tcW w:w="560" w:type="pct"/>
            <w:tcBorders>
              <w:top w:val="nil"/>
              <w:left w:val="nil"/>
              <w:bottom w:val="single" w:sz="4" w:space="0" w:color="auto"/>
              <w:right w:val="single" w:sz="4" w:space="0" w:color="auto"/>
            </w:tcBorders>
            <w:shd w:val="clear" w:color="auto" w:fill="auto"/>
            <w:noWrap/>
            <w:vAlign w:val="center"/>
            <w:hideMark/>
          </w:tcPr>
          <w:p w14:paraId="326AFD21"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25,27747</w:t>
            </w:r>
          </w:p>
        </w:tc>
        <w:tc>
          <w:tcPr>
            <w:tcW w:w="513" w:type="pct"/>
            <w:tcBorders>
              <w:top w:val="nil"/>
              <w:left w:val="nil"/>
              <w:bottom w:val="single" w:sz="4" w:space="0" w:color="auto"/>
              <w:right w:val="single" w:sz="4" w:space="0" w:color="auto"/>
            </w:tcBorders>
            <w:shd w:val="clear" w:color="auto" w:fill="auto"/>
            <w:noWrap/>
            <w:vAlign w:val="center"/>
            <w:hideMark/>
          </w:tcPr>
          <w:p w14:paraId="4D7DB49A"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w:t>
            </w:r>
          </w:p>
        </w:tc>
        <w:tc>
          <w:tcPr>
            <w:tcW w:w="513" w:type="pct"/>
            <w:tcBorders>
              <w:top w:val="nil"/>
              <w:left w:val="nil"/>
              <w:bottom w:val="single" w:sz="4" w:space="0" w:color="auto"/>
              <w:right w:val="single" w:sz="4" w:space="0" w:color="auto"/>
            </w:tcBorders>
            <w:shd w:val="clear" w:color="auto" w:fill="auto"/>
            <w:noWrap/>
            <w:vAlign w:val="center"/>
            <w:hideMark/>
          </w:tcPr>
          <w:p w14:paraId="6A865B13"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1,89487</w:t>
            </w:r>
          </w:p>
        </w:tc>
        <w:tc>
          <w:tcPr>
            <w:tcW w:w="512" w:type="pct"/>
            <w:tcBorders>
              <w:top w:val="nil"/>
              <w:left w:val="nil"/>
              <w:bottom w:val="single" w:sz="4" w:space="0" w:color="auto"/>
              <w:right w:val="single" w:sz="4" w:space="0" w:color="auto"/>
            </w:tcBorders>
            <w:shd w:val="clear" w:color="auto" w:fill="auto"/>
            <w:noWrap/>
            <w:vAlign w:val="center"/>
            <w:hideMark/>
          </w:tcPr>
          <w:p w14:paraId="3F60CDA8"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2,46418</w:t>
            </w:r>
          </w:p>
        </w:tc>
      </w:tr>
      <w:tr w:rsidR="00CA3262" w:rsidRPr="00473416" w14:paraId="5534CDC8" w14:textId="77777777" w:rsidTr="007C7262">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4853B5AB"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A</w:t>
            </w:r>
          </w:p>
        </w:tc>
        <w:tc>
          <w:tcPr>
            <w:tcW w:w="513" w:type="pct"/>
            <w:tcBorders>
              <w:top w:val="nil"/>
              <w:left w:val="nil"/>
              <w:bottom w:val="single" w:sz="4" w:space="0" w:color="auto"/>
              <w:right w:val="single" w:sz="4" w:space="0" w:color="auto"/>
            </w:tcBorders>
            <w:shd w:val="clear" w:color="auto" w:fill="auto"/>
            <w:noWrap/>
            <w:vAlign w:val="center"/>
            <w:hideMark/>
          </w:tcPr>
          <w:p w14:paraId="4E6D448D"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3</w:t>
            </w:r>
          </w:p>
        </w:tc>
        <w:tc>
          <w:tcPr>
            <w:tcW w:w="781" w:type="pct"/>
            <w:tcBorders>
              <w:top w:val="nil"/>
              <w:left w:val="nil"/>
              <w:bottom w:val="single" w:sz="4" w:space="0" w:color="auto"/>
              <w:right w:val="single" w:sz="4" w:space="0" w:color="auto"/>
            </w:tcBorders>
            <w:shd w:val="clear" w:color="auto" w:fill="auto"/>
            <w:noWrap/>
            <w:vAlign w:val="center"/>
            <w:hideMark/>
          </w:tcPr>
          <w:p w14:paraId="50EBB07C"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113,97062</w:t>
            </w:r>
          </w:p>
        </w:tc>
        <w:tc>
          <w:tcPr>
            <w:tcW w:w="624" w:type="pct"/>
            <w:tcBorders>
              <w:top w:val="nil"/>
              <w:left w:val="nil"/>
              <w:bottom w:val="single" w:sz="4" w:space="0" w:color="auto"/>
              <w:right w:val="single" w:sz="4" w:space="0" w:color="auto"/>
            </w:tcBorders>
            <w:shd w:val="clear" w:color="auto" w:fill="auto"/>
            <w:noWrap/>
            <w:vAlign w:val="center"/>
            <w:hideMark/>
          </w:tcPr>
          <w:p w14:paraId="7CDE6806"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37,99021</w:t>
            </w:r>
          </w:p>
        </w:tc>
        <w:tc>
          <w:tcPr>
            <w:tcW w:w="560" w:type="pct"/>
            <w:tcBorders>
              <w:top w:val="nil"/>
              <w:left w:val="nil"/>
              <w:bottom w:val="single" w:sz="4" w:space="0" w:color="auto"/>
              <w:right w:val="single" w:sz="4" w:space="0" w:color="auto"/>
            </w:tcBorders>
            <w:shd w:val="clear" w:color="auto" w:fill="auto"/>
            <w:noWrap/>
            <w:vAlign w:val="center"/>
            <w:hideMark/>
          </w:tcPr>
          <w:p w14:paraId="7B49AC5B"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20,29226</w:t>
            </w:r>
          </w:p>
        </w:tc>
        <w:tc>
          <w:tcPr>
            <w:tcW w:w="513" w:type="pct"/>
            <w:tcBorders>
              <w:top w:val="nil"/>
              <w:left w:val="nil"/>
              <w:bottom w:val="single" w:sz="4" w:space="0" w:color="auto"/>
              <w:right w:val="single" w:sz="4" w:space="0" w:color="auto"/>
            </w:tcBorders>
            <w:shd w:val="clear" w:color="auto" w:fill="auto"/>
            <w:noWrap/>
            <w:vAlign w:val="center"/>
            <w:hideMark/>
          </w:tcPr>
          <w:p w14:paraId="54661AC4"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w:t>
            </w:r>
          </w:p>
        </w:tc>
        <w:tc>
          <w:tcPr>
            <w:tcW w:w="513" w:type="pct"/>
            <w:tcBorders>
              <w:top w:val="nil"/>
              <w:left w:val="nil"/>
              <w:bottom w:val="single" w:sz="4" w:space="0" w:color="auto"/>
              <w:right w:val="single" w:sz="4" w:space="0" w:color="auto"/>
            </w:tcBorders>
            <w:shd w:val="clear" w:color="auto" w:fill="auto"/>
            <w:noWrap/>
            <w:vAlign w:val="center"/>
            <w:hideMark/>
          </w:tcPr>
          <w:p w14:paraId="6C1DA6D8"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2,81154</w:t>
            </w:r>
          </w:p>
        </w:tc>
        <w:tc>
          <w:tcPr>
            <w:tcW w:w="512" w:type="pct"/>
            <w:tcBorders>
              <w:top w:val="nil"/>
              <w:left w:val="nil"/>
              <w:bottom w:val="single" w:sz="4" w:space="0" w:color="auto"/>
              <w:right w:val="single" w:sz="4" w:space="0" w:color="auto"/>
            </w:tcBorders>
            <w:shd w:val="clear" w:color="auto" w:fill="auto"/>
            <w:noWrap/>
            <w:vAlign w:val="center"/>
            <w:hideMark/>
          </w:tcPr>
          <w:p w14:paraId="48969DE9"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4,24921</w:t>
            </w:r>
          </w:p>
        </w:tc>
      </w:tr>
      <w:tr w:rsidR="00CA3262" w:rsidRPr="00473416" w14:paraId="464C537E" w14:textId="77777777" w:rsidTr="007C7262">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65C75F33"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U</w:t>
            </w:r>
          </w:p>
        </w:tc>
        <w:tc>
          <w:tcPr>
            <w:tcW w:w="513" w:type="pct"/>
            <w:tcBorders>
              <w:top w:val="nil"/>
              <w:left w:val="nil"/>
              <w:bottom w:val="single" w:sz="4" w:space="0" w:color="auto"/>
              <w:right w:val="single" w:sz="4" w:space="0" w:color="auto"/>
            </w:tcBorders>
            <w:shd w:val="clear" w:color="auto" w:fill="auto"/>
            <w:noWrap/>
            <w:vAlign w:val="center"/>
            <w:hideMark/>
          </w:tcPr>
          <w:p w14:paraId="2C9C16CC"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3</w:t>
            </w:r>
          </w:p>
        </w:tc>
        <w:tc>
          <w:tcPr>
            <w:tcW w:w="781" w:type="pct"/>
            <w:tcBorders>
              <w:top w:val="nil"/>
              <w:left w:val="nil"/>
              <w:bottom w:val="single" w:sz="4" w:space="0" w:color="auto"/>
              <w:right w:val="single" w:sz="4" w:space="0" w:color="auto"/>
            </w:tcBorders>
            <w:shd w:val="clear" w:color="auto" w:fill="auto"/>
            <w:noWrap/>
            <w:vAlign w:val="center"/>
            <w:hideMark/>
          </w:tcPr>
          <w:p w14:paraId="7B235FD4"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444,32562</w:t>
            </w:r>
          </w:p>
        </w:tc>
        <w:tc>
          <w:tcPr>
            <w:tcW w:w="624" w:type="pct"/>
            <w:tcBorders>
              <w:top w:val="nil"/>
              <w:left w:val="nil"/>
              <w:bottom w:val="single" w:sz="4" w:space="0" w:color="auto"/>
              <w:right w:val="single" w:sz="4" w:space="0" w:color="auto"/>
            </w:tcBorders>
            <w:shd w:val="clear" w:color="auto" w:fill="auto"/>
            <w:noWrap/>
            <w:vAlign w:val="center"/>
            <w:hideMark/>
          </w:tcPr>
          <w:p w14:paraId="17205269"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148,10854</w:t>
            </w:r>
          </w:p>
        </w:tc>
        <w:tc>
          <w:tcPr>
            <w:tcW w:w="560" w:type="pct"/>
            <w:tcBorders>
              <w:top w:val="nil"/>
              <w:left w:val="nil"/>
              <w:bottom w:val="single" w:sz="4" w:space="0" w:color="auto"/>
              <w:right w:val="single" w:sz="4" w:space="0" w:color="auto"/>
            </w:tcBorders>
            <w:shd w:val="clear" w:color="auto" w:fill="auto"/>
            <w:noWrap/>
            <w:vAlign w:val="center"/>
            <w:hideMark/>
          </w:tcPr>
          <w:p w14:paraId="4E064C80"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79,11135</w:t>
            </w:r>
          </w:p>
        </w:tc>
        <w:tc>
          <w:tcPr>
            <w:tcW w:w="513" w:type="pct"/>
            <w:tcBorders>
              <w:top w:val="nil"/>
              <w:left w:val="nil"/>
              <w:bottom w:val="single" w:sz="4" w:space="0" w:color="auto"/>
              <w:right w:val="single" w:sz="4" w:space="0" w:color="auto"/>
            </w:tcBorders>
            <w:shd w:val="clear" w:color="auto" w:fill="auto"/>
            <w:noWrap/>
            <w:vAlign w:val="center"/>
            <w:hideMark/>
          </w:tcPr>
          <w:p w14:paraId="62B1B9D7"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w:t>
            </w:r>
          </w:p>
        </w:tc>
        <w:tc>
          <w:tcPr>
            <w:tcW w:w="513" w:type="pct"/>
            <w:tcBorders>
              <w:top w:val="nil"/>
              <w:left w:val="nil"/>
              <w:bottom w:val="single" w:sz="4" w:space="0" w:color="auto"/>
              <w:right w:val="single" w:sz="4" w:space="0" w:color="auto"/>
            </w:tcBorders>
            <w:shd w:val="clear" w:color="auto" w:fill="auto"/>
            <w:noWrap/>
            <w:vAlign w:val="center"/>
            <w:hideMark/>
          </w:tcPr>
          <w:p w14:paraId="57336A29"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2,81154</w:t>
            </w:r>
          </w:p>
        </w:tc>
        <w:tc>
          <w:tcPr>
            <w:tcW w:w="512" w:type="pct"/>
            <w:tcBorders>
              <w:top w:val="nil"/>
              <w:left w:val="nil"/>
              <w:bottom w:val="single" w:sz="4" w:space="0" w:color="auto"/>
              <w:right w:val="single" w:sz="4" w:space="0" w:color="auto"/>
            </w:tcBorders>
            <w:shd w:val="clear" w:color="auto" w:fill="auto"/>
            <w:noWrap/>
            <w:vAlign w:val="center"/>
            <w:hideMark/>
          </w:tcPr>
          <w:p w14:paraId="6A7C86CD"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4,24921</w:t>
            </w:r>
          </w:p>
        </w:tc>
      </w:tr>
      <w:tr w:rsidR="00CA3262" w:rsidRPr="00473416" w14:paraId="6DDA7598" w14:textId="77777777" w:rsidTr="007C7262">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792BEDA0"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Interaksi</w:t>
            </w:r>
          </w:p>
        </w:tc>
        <w:tc>
          <w:tcPr>
            <w:tcW w:w="513" w:type="pct"/>
            <w:tcBorders>
              <w:top w:val="nil"/>
              <w:left w:val="nil"/>
              <w:bottom w:val="single" w:sz="4" w:space="0" w:color="auto"/>
              <w:right w:val="single" w:sz="4" w:space="0" w:color="auto"/>
            </w:tcBorders>
            <w:shd w:val="clear" w:color="auto" w:fill="auto"/>
            <w:noWrap/>
            <w:vAlign w:val="center"/>
            <w:hideMark/>
          </w:tcPr>
          <w:p w14:paraId="2547FFB3"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9</w:t>
            </w:r>
          </w:p>
        </w:tc>
        <w:tc>
          <w:tcPr>
            <w:tcW w:w="781" w:type="pct"/>
            <w:tcBorders>
              <w:top w:val="nil"/>
              <w:left w:val="nil"/>
              <w:bottom w:val="single" w:sz="4" w:space="0" w:color="auto"/>
              <w:right w:val="single" w:sz="4" w:space="0" w:color="auto"/>
            </w:tcBorders>
            <w:shd w:val="clear" w:color="auto" w:fill="auto"/>
            <w:noWrap/>
            <w:vAlign w:val="center"/>
            <w:hideMark/>
          </w:tcPr>
          <w:p w14:paraId="56293125"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151,55313</w:t>
            </w:r>
          </w:p>
        </w:tc>
        <w:tc>
          <w:tcPr>
            <w:tcW w:w="624" w:type="pct"/>
            <w:tcBorders>
              <w:top w:val="nil"/>
              <w:left w:val="nil"/>
              <w:bottom w:val="single" w:sz="4" w:space="0" w:color="auto"/>
              <w:right w:val="single" w:sz="4" w:space="0" w:color="auto"/>
            </w:tcBorders>
            <w:shd w:val="clear" w:color="auto" w:fill="auto"/>
            <w:noWrap/>
            <w:vAlign w:val="center"/>
            <w:hideMark/>
          </w:tcPr>
          <w:p w14:paraId="054F3E59"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16,83924</w:t>
            </w:r>
          </w:p>
        </w:tc>
        <w:tc>
          <w:tcPr>
            <w:tcW w:w="560" w:type="pct"/>
            <w:tcBorders>
              <w:top w:val="nil"/>
              <w:left w:val="nil"/>
              <w:bottom w:val="single" w:sz="4" w:space="0" w:color="auto"/>
              <w:right w:val="single" w:sz="4" w:space="0" w:color="auto"/>
            </w:tcBorders>
            <w:shd w:val="clear" w:color="auto" w:fill="auto"/>
            <w:noWrap/>
            <w:vAlign w:val="center"/>
            <w:hideMark/>
          </w:tcPr>
          <w:p w14:paraId="4C179102"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8,99458</w:t>
            </w:r>
          </w:p>
        </w:tc>
        <w:tc>
          <w:tcPr>
            <w:tcW w:w="513" w:type="pct"/>
            <w:tcBorders>
              <w:top w:val="nil"/>
              <w:left w:val="nil"/>
              <w:bottom w:val="single" w:sz="4" w:space="0" w:color="auto"/>
              <w:right w:val="single" w:sz="4" w:space="0" w:color="auto"/>
            </w:tcBorders>
            <w:shd w:val="clear" w:color="auto" w:fill="auto"/>
            <w:noWrap/>
            <w:vAlign w:val="center"/>
            <w:hideMark/>
          </w:tcPr>
          <w:p w14:paraId="3F22C7CD"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w:t>
            </w:r>
          </w:p>
        </w:tc>
        <w:tc>
          <w:tcPr>
            <w:tcW w:w="513" w:type="pct"/>
            <w:tcBorders>
              <w:top w:val="nil"/>
              <w:left w:val="nil"/>
              <w:bottom w:val="single" w:sz="4" w:space="0" w:color="auto"/>
              <w:right w:val="single" w:sz="4" w:space="0" w:color="auto"/>
            </w:tcBorders>
            <w:shd w:val="clear" w:color="auto" w:fill="auto"/>
            <w:noWrap/>
            <w:vAlign w:val="center"/>
            <w:hideMark/>
          </w:tcPr>
          <w:p w14:paraId="3457E7A7"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2,09576</w:t>
            </w:r>
          </w:p>
        </w:tc>
        <w:tc>
          <w:tcPr>
            <w:tcW w:w="512" w:type="pct"/>
            <w:tcBorders>
              <w:top w:val="nil"/>
              <w:left w:val="nil"/>
              <w:bottom w:val="single" w:sz="4" w:space="0" w:color="auto"/>
              <w:right w:val="single" w:sz="4" w:space="0" w:color="auto"/>
            </w:tcBorders>
            <w:shd w:val="clear" w:color="auto" w:fill="auto"/>
            <w:noWrap/>
            <w:vAlign w:val="center"/>
            <w:hideMark/>
          </w:tcPr>
          <w:p w14:paraId="2B5EC5E4"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2,83013</w:t>
            </w:r>
          </w:p>
        </w:tc>
      </w:tr>
      <w:tr w:rsidR="00CA3262" w:rsidRPr="00473416" w14:paraId="7A0A2FB2" w14:textId="77777777" w:rsidTr="007C7262">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70DE4A24"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Galat</w:t>
            </w:r>
          </w:p>
        </w:tc>
        <w:tc>
          <w:tcPr>
            <w:tcW w:w="513" w:type="pct"/>
            <w:tcBorders>
              <w:top w:val="nil"/>
              <w:left w:val="nil"/>
              <w:bottom w:val="single" w:sz="4" w:space="0" w:color="auto"/>
              <w:right w:val="single" w:sz="4" w:space="0" w:color="auto"/>
            </w:tcBorders>
            <w:shd w:val="clear" w:color="auto" w:fill="auto"/>
            <w:noWrap/>
            <w:vAlign w:val="center"/>
            <w:hideMark/>
          </w:tcPr>
          <w:p w14:paraId="1ACF4616"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45</w:t>
            </w:r>
          </w:p>
        </w:tc>
        <w:tc>
          <w:tcPr>
            <w:tcW w:w="781" w:type="pct"/>
            <w:tcBorders>
              <w:top w:val="nil"/>
              <w:left w:val="nil"/>
              <w:bottom w:val="single" w:sz="4" w:space="0" w:color="auto"/>
              <w:right w:val="single" w:sz="4" w:space="0" w:color="auto"/>
            </w:tcBorders>
            <w:shd w:val="clear" w:color="auto" w:fill="auto"/>
            <w:noWrap/>
            <w:vAlign w:val="center"/>
            <w:hideMark/>
          </w:tcPr>
          <w:p w14:paraId="1CC068FA"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84,24688</w:t>
            </w:r>
          </w:p>
        </w:tc>
        <w:tc>
          <w:tcPr>
            <w:tcW w:w="624" w:type="pct"/>
            <w:tcBorders>
              <w:top w:val="nil"/>
              <w:left w:val="nil"/>
              <w:bottom w:val="single" w:sz="4" w:space="0" w:color="auto"/>
              <w:right w:val="single" w:sz="4" w:space="0" w:color="auto"/>
            </w:tcBorders>
            <w:shd w:val="clear" w:color="auto" w:fill="auto"/>
            <w:noWrap/>
            <w:vAlign w:val="center"/>
            <w:hideMark/>
          </w:tcPr>
          <w:p w14:paraId="1C87EE07"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1,87215</w:t>
            </w:r>
          </w:p>
        </w:tc>
        <w:tc>
          <w:tcPr>
            <w:tcW w:w="560" w:type="pct"/>
            <w:tcBorders>
              <w:top w:val="nil"/>
              <w:left w:val="nil"/>
              <w:bottom w:val="single" w:sz="4" w:space="0" w:color="auto"/>
              <w:right w:val="single" w:sz="4" w:space="0" w:color="auto"/>
            </w:tcBorders>
            <w:shd w:val="clear" w:color="auto" w:fill="auto"/>
            <w:noWrap/>
            <w:vAlign w:val="center"/>
            <w:hideMark/>
          </w:tcPr>
          <w:p w14:paraId="25C346A8"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c>
          <w:tcPr>
            <w:tcW w:w="513" w:type="pct"/>
            <w:tcBorders>
              <w:top w:val="nil"/>
              <w:left w:val="nil"/>
              <w:bottom w:val="single" w:sz="4" w:space="0" w:color="auto"/>
              <w:right w:val="single" w:sz="4" w:space="0" w:color="auto"/>
            </w:tcBorders>
            <w:shd w:val="clear" w:color="auto" w:fill="auto"/>
            <w:noWrap/>
            <w:vAlign w:val="center"/>
            <w:hideMark/>
          </w:tcPr>
          <w:p w14:paraId="4F7A52C7"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c>
          <w:tcPr>
            <w:tcW w:w="513" w:type="pct"/>
            <w:tcBorders>
              <w:top w:val="nil"/>
              <w:left w:val="nil"/>
              <w:bottom w:val="single" w:sz="4" w:space="0" w:color="auto"/>
              <w:right w:val="single" w:sz="4" w:space="0" w:color="auto"/>
            </w:tcBorders>
            <w:shd w:val="clear" w:color="auto" w:fill="auto"/>
            <w:noWrap/>
            <w:vAlign w:val="center"/>
            <w:hideMark/>
          </w:tcPr>
          <w:p w14:paraId="22C67B87"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c>
          <w:tcPr>
            <w:tcW w:w="512" w:type="pct"/>
            <w:tcBorders>
              <w:top w:val="nil"/>
              <w:left w:val="nil"/>
              <w:bottom w:val="single" w:sz="4" w:space="0" w:color="auto"/>
              <w:right w:val="single" w:sz="4" w:space="0" w:color="auto"/>
            </w:tcBorders>
            <w:shd w:val="clear" w:color="auto" w:fill="auto"/>
            <w:noWrap/>
            <w:vAlign w:val="center"/>
            <w:hideMark/>
          </w:tcPr>
          <w:p w14:paraId="337DBEB7"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r>
      <w:tr w:rsidR="00CA3262" w:rsidRPr="00473416" w14:paraId="24BDD26F" w14:textId="77777777" w:rsidTr="007C7262">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73D4A8DC"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Total</w:t>
            </w:r>
          </w:p>
        </w:tc>
        <w:tc>
          <w:tcPr>
            <w:tcW w:w="513" w:type="pct"/>
            <w:tcBorders>
              <w:top w:val="nil"/>
              <w:left w:val="nil"/>
              <w:bottom w:val="single" w:sz="4" w:space="0" w:color="auto"/>
              <w:right w:val="single" w:sz="4" w:space="0" w:color="auto"/>
            </w:tcBorders>
            <w:shd w:val="clear" w:color="auto" w:fill="auto"/>
            <w:noWrap/>
            <w:vAlign w:val="center"/>
            <w:hideMark/>
          </w:tcPr>
          <w:p w14:paraId="405F0106"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63</w:t>
            </w:r>
          </w:p>
        </w:tc>
        <w:tc>
          <w:tcPr>
            <w:tcW w:w="781" w:type="pct"/>
            <w:tcBorders>
              <w:top w:val="nil"/>
              <w:left w:val="nil"/>
              <w:bottom w:val="single" w:sz="4" w:space="0" w:color="auto"/>
              <w:right w:val="single" w:sz="4" w:space="0" w:color="auto"/>
            </w:tcBorders>
            <w:shd w:val="clear" w:color="auto" w:fill="auto"/>
            <w:noWrap/>
            <w:vAlign w:val="center"/>
            <w:hideMark/>
          </w:tcPr>
          <w:p w14:paraId="17B71BD3"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795,31437</w:t>
            </w:r>
          </w:p>
        </w:tc>
        <w:tc>
          <w:tcPr>
            <w:tcW w:w="624" w:type="pct"/>
            <w:tcBorders>
              <w:top w:val="nil"/>
              <w:left w:val="nil"/>
              <w:bottom w:val="single" w:sz="4" w:space="0" w:color="auto"/>
              <w:right w:val="single" w:sz="4" w:space="0" w:color="auto"/>
            </w:tcBorders>
            <w:shd w:val="clear" w:color="auto" w:fill="auto"/>
            <w:noWrap/>
            <w:vAlign w:val="center"/>
            <w:hideMark/>
          </w:tcPr>
          <w:p w14:paraId="66B31C8E"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c>
          <w:tcPr>
            <w:tcW w:w="560" w:type="pct"/>
            <w:tcBorders>
              <w:top w:val="nil"/>
              <w:left w:val="nil"/>
              <w:bottom w:val="single" w:sz="4" w:space="0" w:color="auto"/>
              <w:right w:val="single" w:sz="4" w:space="0" w:color="auto"/>
            </w:tcBorders>
            <w:shd w:val="clear" w:color="auto" w:fill="auto"/>
            <w:noWrap/>
            <w:vAlign w:val="center"/>
            <w:hideMark/>
          </w:tcPr>
          <w:p w14:paraId="005B688E"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c>
          <w:tcPr>
            <w:tcW w:w="513" w:type="pct"/>
            <w:tcBorders>
              <w:top w:val="nil"/>
              <w:left w:val="nil"/>
              <w:bottom w:val="single" w:sz="4" w:space="0" w:color="auto"/>
              <w:right w:val="single" w:sz="4" w:space="0" w:color="auto"/>
            </w:tcBorders>
            <w:shd w:val="clear" w:color="auto" w:fill="auto"/>
            <w:noWrap/>
            <w:vAlign w:val="center"/>
            <w:hideMark/>
          </w:tcPr>
          <w:p w14:paraId="4DC6B174"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c>
          <w:tcPr>
            <w:tcW w:w="513" w:type="pct"/>
            <w:tcBorders>
              <w:top w:val="nil"/>
              <w:left w:val="nil"/>
              <w:bottom w:val="single" w:sz="4" w:space="0" w:color="auto"/>
              <w:right w:val="single" w:sz="4" w:space="0" w:color="auto"/>
            </w:tcBorders>
            <w:shd w:val="clear" w:color="auto" w:fill="auto"/>
            <w:noWrap/>
            <w:vAlign w:val="center"/>
            <w:hideMark/>
          </w:tcPr>
          <w:p w14:paraId="5A928CE0"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c>
          <w:tcPr>
            <w:tcW w:w="512" w:type="pct"/>
            <w:tcBorders>
              <w:top w:val="nil"/>
              <w:left w:val="nil"/>
              <w:bottom w:val="single" w:sz="4" w:space="0" w:color="auto"/>
              <w:right w:val="single" w:sz="4" w:space="0" w:color="auto"/>
            </w:tcBorders>
            <w:shd w:val="clear" w:color="auto" w:fill="auto"/>
            <w:noWrap/>
            <w:vAlign w:val="center"/>
            <w:hideMark/>
          </w:tcPr>
          <w:p w14:paraId="43335E84"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r>
    </w:tbl>
    <w:p w14:paraId="213EB60E" w14:textId="77777777" w:rsidR="00CA3262" w:rsidRPr="009F6487" w:rsidRDefault="00CA3262" w:rsidP="00CA3262">
      <w:pPr>
        <w:widowControl w:val="0"/>
        <w:autoSpaceDE w:val="0"/>
        <w:autoSpaceDN w:val="0"/>
        <w:adjustRightInd w:val="0"/>
        <w:spacing w:after="0"/>
        <w:jc w:val="both"/>
        <w:rPr>
          <w:rFonts w:ascii="Times New Roman" w:hAnsi="Times New Roman" w:cs="Times New Roman"/>
        </w:rPr>
      </w:pPr>
      <w:r w:rsidRPr="009F6487">
        <w:rPr>
          <w:rFonts w:ascii="Times New Roman" w:hAnsi="Times New Roman" w:cs="Times New Roman"/>
        </w:rPr>
        <w:t>28 HST</w:t>
      </w:r>
    </w:p>
    <w:tbl>
      <w:tblPr>
        <w:tblW w:w="4944" w:type="pct"/>
        <w:tblInd w:w="108" w:type="dxa"/>
        <w:tblLook w:val="04A0" w:firstRow="1" w:lastRow="0" w:firstColumn="1" w:lastColumn="0" w:noHBand="0" w:noVBand="1"/>
      </w:tblPr>
      <w:tblGrid>
        <w:gridCol w:w="1970"/>
        <w:gridCol w:w="840"/>
        <w:gridCol w:w="1324"/>
        <w:gridCol w:w="1151"/>
        <w:gridCol w:w="1151"/>
        <w:gridCol w:w="841"/>
        <w:gridCol w:w="931"/>
        <w:gridCol w:w="931"/>
      </w:tblGrid>
      <w:tr w:rsidR="00CA3262" w:rsidRPr="00473416" w14:paraId="054FAD27" w14:textId="77777777" w:rsidTr="007C7262">
        <w:trPr>
          <w:trHeight w:val="289"/>
        </w:trPr>
        <w:tc>
          <w:tcPr>
            <w:tcW w:w="9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B06BB"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Sumber Keragaman</w:t>
            </w:r>
          </w:p>
        </w:tc>
        <w:tc>
          <w:tcPr>
            <w:tcW w:w="503" w:type="pct"/>
            <w:tcBorders>
              <w:top w:val="single" w:sz="4" w:space="0" w:color="auto"/>
              <w:left w:val="nil"/>
              <w:bottom w:val="single" w:sz="4" w:space="0" w:color="auto"/>
              <w:right w:val="single" w:sz="4" w:space="0" w:color="auto"/>
            </w:tcBorders>
            <w:shd w:val="clear" w:color="auto" w:fill="auto"/>
            <w:noWrap/>
            <w:vAlign w:val="center"/>
            <w:hideMark/>
          </w:tcPr>
          <w:p w14:paraId="569E375B"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DB</w:t>
            </w:r>
          </w:p>
        </w:tc>
        <w:tc>
          <w:tcPr>
            <w:tcW w:w="767" w:type="pct"/>
            <w:tcBorders>
              <w:top w:val="single" w:sz="4" w:space="0" w:color="auto"/>
              <w:left w:val="nil"/>
              <w:bottom w:val="single" w:sz="4" w:space="0" w:color="auto"/>
              <w:right w:val="single" w:sz="4" w:space="0" w:color="auto"/>
            </w:tcBorders>
            <w:shd w:val="clear" w:color="auto" w:fill="auto"/>
            <w:noWrap/>
            <w:vAlign w:val="center"/>
            <w:hideMark/>
          </w:tcPr>
          <w:p w14:paraId="0EBE8EFB"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JK</w:t>
            </w:r>
          </w:p>
        </w:tc>
        <w:tc>
          <w:tcPr>
            <w:tcW w:w="619" w:type="pct"/>
            <w:tcBorders>
              <w:top w:val="single" w:sz="4" w:space="0" w:color="auto"/>
              <w:left w:val="nil"/>
              <w:bottom w:val="single" w:sz="4" w:space="0" w:color="auto"/>
              <w:right w:val="single" w:sz="4" w:space="0" w:color="auto"/>
            </w:tcBorders>
            <w:shd w:val="clear" w:color="auto" w:fill="auto"/>
            <w:noWrap/>
            <w:vAlign w:val="center"/>
            <w:hideMark/>
          </w:tcPr>
          <w:p w14:paraId="3F7FDC65"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KT</w:t>
            </w:r>
          </w:p>
        </w:tc>
        <w:tc>
          <w:tcPr>
            <w:tcW w:w="619" w:type="pct"/>
            <w:tcBorders>
              <w:top w:val="single" w:sz="4" w:space="0" w:color="auto"/>
              <w:left w:val="nil"/>
              <w:bottom w:val="single" w:sz="4" w:space="0" w:color="auto"/>
              <w:right w:val="single" w:sz="4" w:space="0" w:color="auto"/>
            </w:tcBorders>
            <w:shd w:val="clear" w:color="auto" w:fill="auto"/>
            <w:noWrap/>
            <w:vAlign w:val="center"/>
            <w:hideMark/>
          </w:tcPr>
          <w:p w14:paraId="2736E4C9"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F Hitung</w:t>
            </w:r>
          </w:p>
        </w:tc>
        <w:tc>
          <w:tcPr>
            <w:tcW w:w="503" w:type="pct"/>
            <w:tcBorders>
              <w:top w:val="single" w:sz="4" w:space="0" w:color="auto"/>
              <w:left w:val="nil"/>
              <w:bottom w:val="single" w:sz="4" w:space="0" w:color="auto"/>
              <w:right w:val="single" w:sz="4" w:space="0" w:color="auto"/>
            </w:tcBorders>
            <w:shd w:val="clear" w:color="auto" w:fill="auto"/>
            <w:noWrap/>
            <w:vAlign w:val="center"/>
            <w:hideMark/>
          </w:tcPr>
          <w:p w14:paraId="7FF3C18A"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Notasi</w:t>
            </w:r>
          </w:p>
        </w:tc>
        <w:tc>
          <w:tcPr>
            <w:tcW w:w="503" w:type="pct"/>
            <w:tcBorders>
              <w:top w:val="single" w:sz="4" w:space="0" w:color="auto"/>
              <w:left w:val="nil"/>
              <w:bottom w:val="single" w:sz="4" w:space="0" w:color="auto"/>
              <w:right w:val="single" w:sz="4" w:space="0" w:color="auto"/>
            </w:tcBorders>
            <w:shd w:val="clear" w:color="auto" w:fill="auto"/>
            <w:noWrap/>
            <w:vAlign w:val="center"/>
            <w:hideMark/>
          </w:tcPr>
          <w:p w14:paraId="4554D91F"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F 0,05</w:t>
            </w:r>
          </w:p>
        </w:tc>
        <w:tc>
          <w:tcPr>
            <w:tcW w:w="501" w:type="pct"/>
            <w:tcBorders>
              <w:top w:val="single" w:sz="4" w:space="0" w:color="auto"/>
              <w:left w:val="nil"/>
              <w:bottom w:val="single" w:sz="4" w:space="0" w:color="auto"/>
              <w:right w:val="single" w:sz="4" w:space="0" w:color="auto"/>
            </w:tcBorders>
            <w:shd w:val="clear" w:color="auto" w:fill="auto"/>
            <w:noWrap/>
            <w:vAlign w:val="center"/>
            <w:hideMark/>
          </w:tcPr>
          <w:p w14:paraId="631A5C31"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F 0,01</w:t>
            </w:r>
          </w:p>
        </w:tc>
      </w:tr>
      <w:tr w:rsidR="00CA3262" w:rsidRPr="00473416" w14:paraId="1CA292DA" w14:textId="77777777" w:rsidTr="007C7262">
        <w:trPr>
          <w:trHeight w:val="289"/>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5CB2737A"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Kelompok</w:t>
            </w:r>
          </w:p>
        </w:tc>
        <w:tc>
          <w:tcPr>
            <w:tcW w:w="503" w:type="pct"/>
            <w:tcBorders>
              <w:top w:val="nil"/>
              <w:left w:val="nil"/>
              <w:bottom w:val="single" w:sz="4" w:space="0" w:color="auto"/>
              <w:right w:val="single" w:sz="4" w:space="0" w:color="auto"/>
            </w:tcBorders>
            <w:shd w:val="clear" w:color="auto" w:fill="auto"/>
            <w:noWrap/>
            <w:vAlign w:val="center"/>
            <w:hideMark/>
          </w:tcPr>
          <w:p w14:paraId="45050602"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3</w:t>
            </w:r>
          </w:p>
        </w:tc>
        <w:tc>
          <w:tcPr>
            <w:tcW w:w="767" w:type="pct"/>
            <w:tcBorders>
              <w:top w:val="nil"/>
              <w:left w:val="nil"/>
              <w:bottom w:val="single" w:sz="4" w:space="0" w:color="auto"/>
              <w:right w:val="single" w:sz="4" w:space="0" w:color="auto"/>
            </w:tcBorders>
            <w:shd w:val="clear" w:color="auto" w:fill="auto"/>
            <w:noWrap/>
            <w:vAlign w:val="center"/>
            <w:hideMark/>
          </w:tcPr>
          <w:p w14:paraId="6CC449C6"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156,53953</w:t>
            </w:r>
          </w:p>
        </w:tc>
        <w:tc>
          <w:tcPr>
            <w:tcW w:w="619" w:type="pct"/>
            <w:tcBorders>
              <w:top w:val="nil"/>
              <w:left w:val="nil"/>
              <w:bottom w:val="single" w:sz="4" w:space="0" w:color="auto"/>
              <w:right w:val="single" w:sz="4" w:space="0" w:color="auto"/>
            </w:tcBorders>
            <w:shd w:val="clear" w:color="auto" w:fill="auto"/>
            <w:noWrap/>
            <w:vAlign w:val="center"/>
            <w:hideMark/>
          </w:tcPr>
          <w:p w14:paraId="414F22F9"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52,179844</w:t>
            </w:r>
          </w:p>
        </w:tc>
        <w:tc>
          <w:tcPr>
            <w:tcW w:w="619" w:type="pct"/>
            <w:tcBorders>
              <w:top w:val="nil"/>
              <w:left w:val="nil"/>
              <w:bottom w:val="single" w:sz="4" w:space="0" w:color="auto"/>
              <w:right w:val="single" w:sz="4" w:space="0" w:color="auto"/>
            </w:tcBorders>
            <w:shd w:val="clear" w:color="auto" w:fill="auto"/>
            <w:noWrap/>
            <w:vAlign w:val="center"/>
            <w:hideMark/>
          </w:tcPr>
          <w:p w14:paraId="13FD6F9E"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16,065446</w:t>
            </w:r>
          </w:p>
        </w:tc>
        <w:tc>
          <w:tcPr>
            <w:tcW w:w="503" w:type="pct"/>
            <w:tcBorders>
              <w:top w:val="nil"/>
              <w:left w:val="nil"/>
              <w:bottom w:val="single" w:sz="4" w:space="0" w:color="auto"/>
              <w:right w:val="single" w:sz="4" w:space="0" w:color="auto"/>
            </w:tcBorders>
            <w:shd w:val="clear" w:color="auto" w:fill="auto"/>
            <w:noWrap/>
            <w:vAlign w:val="center"/>
            <w:hideMark/>
          </w:tcPr>
          <w:p w14:paraId="7CAFCCF9"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w:t>
            </w:r>
          </w:p>
        </w:tc>
        <w:tc>
          <w:tcPr>
            <w:tcW w:w="503" w:type="pct"/>
            <w:tcBorders>
              <w:top w:val="nil"/>
              <w:left w:val="nil"/>
              <w:bottom w:val="single" w:sz="4" w:space="0" w:color="auto"/>
              <w:right w:val="single" w:sz="4" w:space="0" w:color="auto"/>
            </w:tcBorders>
            <w:shd w:val="clear" w:color="auto" w:fill="auto"/>
            <w:noWrap/>
            <w:vAlign w:val="center"/>
            <w:hideMark/>
          </w:tcPr>
          <w:p w14:paraId="7F575EB8"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2,81154</w:t>
            </w:r>
          </w:p>
        </w:tc>
        <w:tc>
          <w:tcPr>
            <w:tcW w:w="501" w:type="pct"/>
            <w:tcBorders>
              <w:top w:val="nil"/>
              <w:left w:val="nil"/>
              <w:bottom w:val="single" w:sz="4" w:space="0" w:color="auto"/>
              <w:right w:val="single" w:sz="4" w:space="0" w:color="auto"/>
            </w:tcBorders>
            <w:shd w:val="clear" w:color="auto" w:fill="auto"/>
            <w:noWrap/>
            <w:vAlign w:val="center"/>
            <w:hideMark/>
          </w:tcPr>
          <w:p w14:paraId="55D9B932"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4,24921</w:t>
            </w:r>
          </w:p>
        </w:tc>
      </w:tr>
      <w:tr w:rsidR="00CA3262" w:rsidRPr="00473416" w14:paraId="22F91340" w14:textId="77777777" w:rsidTr="007C7262">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23E866F3"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Perlakuan</w:t>
            </w:r>
          </w:p>
        </w:tc>
        <w:tc>
          <w:tcPr>
            <w:tcW w:w="503" w:type="pct"/>
            <w:tcBorders>
              <w:top w:val="nil"/>
              <w:left w:val="nil"/>
              <w:bottom w:val="single" w:sz="4" w:space="0" w:color="auto"/>
              <w:right w:val="single" w:sz="4" w:space="0" w:color="auto"/>
            </w:tcBorders>
            <w:shd w:val="clear" w:color="auto" w:fill="auto"/>
            <w:noWrap/>
            <w:vAlign w:val="center"/>
            <w:hideMark/>
          </w:tcPr>
          <w:p w14:paraId="25C24322"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15</w:t>
            </w:r>
          </w:p>
        </w:tc>
        <w:tc>
          <w:tcPr>
            <w:tcW w:w="767" w:type="pct"/>
            <w:tcBorders>
              <w:top w:val="nil"/>
              <w:left w:val="nil"/>
              <w:bottom w:val="single" w:sz="4" w:space="0" w:color="auto"/>
              <w:right w:val="single" w:sz="4" w:space="0" w:color="auto"/>
            </w:tcBorders>
            <w:shd w:val="clear" w:color="auto" w:fill="auto"/>
            <w:noWrap/>
            <w:vAlign w:val="center"/>
            <w:hideMark/>
          </w:tcPr>
          <w:p w14:paraId="28963470"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1710,44609</w:t>
            </w:r>
          </w:p>
        </w:tc>
        <w:tc>
          <w:tcPr>
            <w:tcW w:w="619" w:type="pct"/>
            <w:tcBorders>
              <w:top w:val="nil"/>
              <w:left w:val="nil"/>
              <w:bottom w:val="single" w:sz="4" w:space="0" w:color="auto"/>
              <w:right w:val="single" w:sz="4" w:space="0" w:color="auto"/>
            </w:tcBorders>
            <w:shd w:val="clear" w:color="auto" w:fill="auto"/>
            <w:noWrap/>
            <w:vAlign w:val="center"/>
            <w:hideMark/>
          </w:tcPr>
          <w:p w14:paraId="2566724C"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114,02974</w:t>
            </w:r>
          </w:p>
        </w:tc>
        <w:tc>
          <w:tcPr>
            <w:tcW w:w="619" w:type="pct"/>
            <w:tcBorders>
              <w:top w:val="nil"/>
              <w:left w:val="nil"/>
              <w:bottom w:val="single" w:sz="4" w:space="0" w:color="auto"/>
              <w:right w:val="single" w:sz="4" w:space="0" w:color="auto"/>
            </w:tcBorders>
            <w:shd w:val="clear" w:color="auto" w:fill="auto"/>
            <w:noWrap/>
            <w:vAlign w:val="center"/>
            <w:hideMark/>
          </w:tcPr>
          <w:p w14:paraId="663B9DA1"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35,108166</w:t>
            </w:r>
          </w:p>
        </w:tc>
        <w:tc>
          <w:tcPr>
            <w:tcW w:w="503" w:type="pct"/>
            <w:tcBorders>
              <w:top w:val="nil"/>
              <w:left w:val="nil"/>
              <w:bottom w:val="single" w:sz="4" w:space="0" w:color="auto"/>
              <w:right w:val="single" w:sz="4" w:space="0" w:color="auto"/>
            </w:tcBorders>
            <w:shd w:val="clear" w:color="auto" w:fill="auto"/>
            <w:noWrap/>
            <w:vAlign w:val="center"/>
            <w:hideMark/>
          </w:tcPr>
          <w:p w14:paraId="181B2965"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w:t>
            </w:r>
          </w:p>
        </w:tc>
        <w:tc>
          <w:tcPr>
            <w:tcW w:w="503" w:type="pct"/>
            <w:tcBorders>
              <w:top w:val="nil"/>
              <w:left w:val="nil"/>
              <w:bottom w:val="single" w:sz="4" w:space="0" w:color="auto"/>
              <w:right w:val="single" w:sz="4" w:space="0" w:color="auto"/>
            </w:tcBorders>
            <w:shd w:val="clear" w:color="auto" w:fill="auto"/>
            <w:noWrap/>
            <w:vAlign w:val="center"/>
            <w:hideMark/>
          </w:tcPr>
          <w:p w14:paraId="650FBD7D"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1,89487</w:t>
            </w:r>
          </w:p>
        </w:tc>
        <w:tc>
          <w:tcPr>
            <w:tcW w:w="501" w:type="pct"/>
            <w:tcBorders>
              <w:top w:val="nil"/>
              <w:left w:val="nil"/>
              <w:bottom w:val="single" w:sz="4" w:space="0" w:color="auto"/>
              <w:right w:val="single" w:sz="4" w:space="0" w:color="auto"/>
            </w:tcBorders>
            <w:shd w:val="clear" w:color="auto" w:fill="auto"/>
            <w:noWrap/>
            <w:vAlign w:val="center"/>
            <w:hideMark/>
          </w:tcPr>
          <w:p w14:paraId="27E54E49"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2,46418</w:t>
            </w:r>
          </w:p>
        </w:tc>
      </w:tr>
      <w:tr w:rsidR="00CA3262" w:rsidRPr="00473416" w14:paraId="4EAFDA45" w14:textId="77777777" w:rsidTr="007C7262">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486431BA"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A</w:t>
            </w:r>
          </w:p>
        </w:tc>
        <w:tc>
          <w:tcPr>
            <w:tcW w:w="503" w:type="pct"/>
            <w:tcBorders>
              <w:top w:val="nil"/>
              <w:left w:val="nil"/>
              <w:bottom w:val="single" w:sz="4" w:space="0" w:color="auto"/>
              <w:right w:val="single" w:sz="4" w:space="0" w:color="auto"/>
            </w:tcBorders>
            <w:shd w:val="clear" w:color="auto" w:fill="auto"/>
            <w:noWrap/>
            <w:vAlign w:val="center"/>
            <w:hideMark/>
          </w:tcPr>
          <w:p w14:paraId="46D47E3E"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3</w:t>
            </w:r>
          </w:p>
        </w:tc>
        <w:tc>
          <w:tcPr>
            <w:tcW w:w="767" w:type="pct"/>
            <w:tcBorders>
              <w:top w:val="nil"/>
              <w:left w:val="nil"/>
              <w:bottom w:val="single" w:sz="4" w:space="0" w:color="auto"/>
              <w:right w:val="single" w:sz="4" w:space="0" w:color="auto"/>
            </w:tcBorders>
            <w:shd w:val="clear" w:color="auto" w:fill="auto"/>
            <w:noWrap/>
            <w:vAlign w:val="center"/>
            <w:hideMark/>
          </w:tcPr>
          <w:p w14:paraId="60FBE9E9"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170,94953</w:t>
            </w:r>
          </w:p>
        </w:tc>
        <w:tc>
          <w:tcPr>
            <w:tcW w:w="619" w:type="pct"/>
            <w:tcBorders>
              <w:top w:val="nil"/>
              <w:left w:val="nil"/>
              <w:bottom w:val="single" w:sz="4" w:space="0" w:color="auto"/>
              <w:right w:val="single" w:sz="4" w:space="0" w:color="auto"/>
            </w:tcBorders>
            <w:shd w:val="clear" w:color="auto" w:fill="auto"/>
            <w:noWrap/>
            <w:vAlign w:val="center"/>
            <w:hideMark/>
          </w:tcPr>
          <w:p w14:paraId="3B49843C"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56,983177</w:t>
            </w:r>
          </w:p>
        </w:tc>
        <w:tc>
          <w:tcPr>
            <w:tcW w:w="619" w:type="pct"/>
            <w:tcBorders>
              <w:top w:val="nil"/>
              <w:left w:val="nil"/>
              <w:bottom w:val="single" w:sz="4" w:space="0" w:color="auto"/>
              <w:right w:val="single" w:sz="4" w:space="0" w:color="auto"/>
            </w:tcBorders>
            <w:shd w:val="clear" w:color="auto" w:fill="auto"/>
            <w:noWrap/>
            <w:vAlign w:val="center"/>
            <w:hideMark/>
          </w:tcPr>
          <w:p w14:paraId="0E62BD8D"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17,544325</w:t>
            </w:r>
          </w:p>
        </w:tc>
        <w:tc>
          <w:tcPr>
            <w:tcW w:w="503" w:type="pct"/>
            <w:tcBorders>
              <w:top w:val="nil"/>
              <w:left w:val="nil"/>
              <w:bottom w:val="single" w:sz="4" w:space="0" w:color="auto"/>
              <w:right w:val="single" w:sz="4" w:space="0" w:color="auto"/>
            </w:tcBorders>
            <w:shd w:val="clear" w:color="auto" w:fill="auto"/>
            <w:noWrap/>
            <w:vAlign w:val="center"/>
            <w:hideMark/>
          </w:tcPr>
          <w:p w14:paraId="7D0E9632"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w:t>
            </w:r>
          </w:p>
        </w:tc>
        <w:tc>
          <w:tcPr>
            <w:tcW w:w="503" w:type="pct"/>
            <w:tcBorders>
              <w:top w:val="nil"/>
              <w:left w:val="nil"/>
              <w:bottom w:val="single" w:sz="4" w:space="0" w:color="auto"/>
              <w:right w:val="single" w:sz="4" w:space="0" w:color="auto"/>
            </w:tcBorders>
            <w:shd w:val="clear" w:color="auto" w:fill="auto"/>
            <w:noWrap/>
            <w:vAlign w:val="center"/>
            <w:hideMark/>
          </w:tcPr>
          <w:p w14:paraId="33A50369"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2,81154</w:t>
            </w:r>
          </w:p>
        </w:tc>
        <w:tc>
          <w:tcPr>
            <w:tcW w:w="501" w:type="pct"/>
            <w:tcBorders>
              <w:top w:val="nil"/>
              <w:left w:val="nil"/>
              <w:bottom w:val="single" w:sz="4" w:space="0" w:color="auto"/>
              <w:right w:val="single" w:sz="4" w:space="0" w:color="auto"/>
            </w:tcBorders>
            <w:shd w:val="clear" w:color="auto" w:fill="auto"/>
            <w:noWrap/>
            <w:vAlign w:val="center"/>
            <w:hideMark/>
          </w:tcPr>
          <w:p w14:paraId="5C80A7BD"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4,24921</w:t>
            </w:r>
          </w:p>
        </w:tc>
      </w:tr>
      <w:tr w:rsidR="00CA3262" w:rsidRPr="00473416" w14:paraId="1335FBA4" w14:textId="77777777" w:rsidTr="007C7262">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4B557663"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U</w:t>
            </w:r>
          </w:p>
        </w:tc>
        <w:tc>
          <w:tcPr>
            <w:tcW w:w="503" w:type="pct"/>
            <w:tcBorders>
              <w:top w:val="nil"/>
              <w:left w:val="nil"/>
              <w:bottom w:val="single" w:sz="4" w:space="0" w:color="auto"/>
              <w:right w:val="single" w:sz="4" w:space="0" w:color="auto"/>
            </w:tcBorders>
            <w:shd w:val="clear" w:color="auto" w:fill="auto"/>
            <w:noWrap/>
            <w:vAlign w:val="center"/>
            <w:hideMark/>
          </w:tcPr>
          <w:p w14:paraId="28AB8E55"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3</w:t>
            </w:r>
          </w:p>
        </w:tc>
        <w:tc>
          <w:tcPr>
            <w:tcW w:w="767" w:type="pct"/>
            <w:tcBorders>
              <w:top w:val="nil"/>
              <w:left w:val="nil"/>
              <w:bottom w:val="single" w:sz="4" w:space="0" w:color="auto"/>
              <w:right w:val="single" w:sz="4" w:space="0" w:color="auto"/>
            </w:tcBorders>
            <w:shd w:val="clear" w:color="auto" w:fill="auto"/>
            <w:noWrap/>
            <w:vAlign w:val="center"/>
            <w:hideMark/>
          </w:tcPr>
          <w:p w14:paraId="5880089A"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1385,84766</w:t>
            </w:r>
          </w:p>
        </w:tc>
        <w:tc>
          <w:tcPr>
            <w:tcW w:w="619" w:type="pct"/>
            <w:tcBorders>
              <w:top w:val="nil"/>
              <w:left w:val="nil"/>
              <w:bottom w:val="single" w:sz="4" w:space="0" w:color="auto"/>
              <w:right w:val="single" w:sz="4" w:space="0" w:color="auto"/>
            </w:tcBorders>
            <w:shd w:val="clear" w:color="auto" w:fill="auto"/>
            <w:noWrap/>
            <w:vAlign w:val="center"/>
            <w:hideMark/>
          </w:tcPr>
          <w:p w14:paraId="42D6DEDA"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461,94922</w:t>
            </w:r>
          </w:p>
        </w:tc>
        <w:tc>
          <w:tcPr>
            <w:tcW w:w="619" w:type="pct"/>
            <w:tcBorders>
              <w:top w:val="nil"/>
              <w:left w:val="nil"/>
              <w:bottom w:val="single" w:sz="4" w:space="0" w:color="auto"/>
              <w:right w:val="single" w:sz="4" w:space="0" w:color="auto"/>
            </w:tcBorders>
            <w:shd w:val="clear" w:color="auto" w:fill="auto"/>
            <w:noWrap/>
            <w:vAlign w:val="center"/>
            <w:hideMark/>
          </w:tcPr>
          <w:p w14:paraId="4830220B"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142,22772</w:t>
            </w:r>
          </w:p>
        </w:tc>
        <w:tc>
          <w:tcPr>
            <w:tcW w:w="503" w:type="pct"/>
            <w:tcBorders>
              <w:top w:val="nil"/>
              <w:left w:val="nil"/>
              <w:bottom w:val="single" w:sz="4" w:space="0" w:color="auto"/>
              <w:right w:val="single" w:sz="4" w:space="0" w:color="auto"/>
            </w:tcBorders>
            <w:shd w:val="clear" w:color="auto" w:fill="auto"/>
            <w:noWrap/>
            <w:vAlign w:val="center"/>
            <w:hideMark/>
          </w:tcPr>
          <w:p w14:paraId="7996D975"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w:t>
            </w:r>
          </w:p>
        </w:tc>
        <w:tc>
          <w:tcPr>
            <w:tcW w:w="503" w:type="pct"/>
            <w:tcBorders>
              <w:top w:val="nil"/>
              <w:left w:val="nil"/>
              <w:bottom w:val="single" w:sz="4" w:space="0" w:color="auto"/>
              <w:right w:val="single" w:sz="4" w:space="0" w:color="auto"/>
            </w:tcBorders>
            <w:shd w:val="clear" w:color="auto" w:fill="auto"/>
            <w:noWrap/>
            <w:vAlign w:val="center"/>
            <w:hideMark/>
          </w:tcPr>
          <w:p w14:paraId="2B215910"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2,81154</w:t>
            </w:r>
          </w:p>
        </w:tc>
        <w:tc>
          <w:tcPr>
            <w:tcW w:w="501" w:type="pct"/>
            <w:tcBorders>
              <w:top w:val="nil"/>
              <w:left w:val="nil"/>
              <w:bottom w:val="single" w:sz="4" w:space="0" w:color="auto"/>
              <w:right w:val="single" w:sz="4" w:space="0" w:color="auto"/>
            </w:tcBorders>
            <w:shd w:val="clear" w:color="auto" w:fill="auto"/>
            <w:noWrap/>
            <w:vAlign w:val="center"/>
            <w:hideMark/>
          </w:tcPr>
          <w:p w14:paraId="39628285"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4,24921</w:t>
            </w:r>
          </w:p>
        </w:tc>
      </w:tr>
      <w:tr w:rsidR="00CA3262" w:rsidRPr="00473416" w14:paraId="0ECAA4DA" w14:textId="77777777" w:rsidTr="007C7262">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19037575"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Interaksi</w:t>
            </w:r>
          </w:p>
        </w:tc>
        <w:tc>
          <w:tcPr>
            <w:tcW w:w="503" w:type="pct"/>
            <w:tcBorders>
              <w:top w:val="nil"/>
              <w:left w:val="nil"/>
              <w:bottom w:val="single" w:sz="4" w:space="0" w:color="auto"/>
              <w:right w:val="single" w:sz="4" w:space="0" w:color="auto"/>
            </w:tcBorders>
            <w:shd w:val="clear" w:color="auto" w:fill="auto"/>
            <w:noWrap/>
            <w:vAlign w:val="center"/>
            <w:hideMark/>
          </w:tcPr>
          <w:p w14:paraId="34BDC9CB"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9</w:t>
            </w:r>
          </w:p>
        </w:tc>
        <w:tc>
          <w:tcPr>
            <w:tcW w:w="767" w:type="pct"/>
            <w:tcBorders>
              <w:top w:val="nil"/>
              <w:left w:val="nil"/>
              <w:bottom w:val="single" w:sz="4" w:space="0" w:color="auto"/>
              <w:right w:val="single" w:sz="4" w:space="0" w:color="auto"/>
            </w:tcBorders>
            <w:shd w:val="clear" w:color="auto" w:fill="auto"/>
            <w:noWrap/>
            <w:vAlign w:val="center"/>
            <w:hideMark/>
          </w:tcPr>
          <w:p w14:paraId="6FF344BD"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153,64891</w:t>
            </w:r>
          </w:p>
        </w:tc>
        <w:tc>
          <w:tcPr>
            <w:tcW w:w="619" w:type="pct"/>
            <w:tcBorders>
              <w:top w:val="nil"/>
              <w:left w:val="nil"/>
              <w:bottom w:val="single" w:sz="4" w:space="0" w:color="auto"/>
              <w:right w:val="single" w:sz="4" w:space="0" w:color="auto"/>
            </w:tcBorders>
            <w:shd w:val="clear" w:color="auto" w:fill="auto"/>
            <w:noWrap/>
            <w:vAlign w:val="center"/>
            <w:hideMark/>
          </w:tcPr>
          <w:p w14:paraId="62A0F840"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17,07210</w:t>
            </w:r>
          </w:p>
        </w:tc>
        <w:tc>
          <w:tcPr>
            <w:tcW w:w="619" w:type="pct"/>
            <w:tcBorders>
              <w:top w:val="nil"/>
              <w:left w:val="nil"/>
              <w:bottom w:val="single" w:sz="4" w:space="0" w:color="auto"/>
              <w:right w:val="single" w:sz="4" w:space="0" w:color="auto"/>
            </w:tcBorders>
            <w:shd w:val="clear" w:color="auto" w:fill="auto"/>
            <w:noWrap/>
            <w:vAlign w:val="center"/>
            <w:hideMark/>
          </w:tcPr>
          <w:p w14:paraId="5460972D"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5,25626</w:t>
            </w:r>
          </w:p>
        </w:tc>
        <w:tc>
          <w:tcPr>
            <w:tcW w:w="503" w:type="pct"/>
            <w:tcBorders>
              <w:top w:val="nil"/>
              <w:left w:val="nil"/>
              <w:bottom w:val="single" w:sz="4" w:space="0" w:color="auto"/>
              <w:right w:val="single" w:sz="4" w:space="0" w:color="auto"/>
            </w:tcBorders>
            <w:shd w:val="clear" w:color="auto" w:fill="auto"/>
            <w:noWrap/>
            <w:vAlign w:val="center"/>
            <w:hideMark/>
          </w:tcPr>
          <w:p w14:paraId="189470B7"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w:t>
            </w:r>
          </w:p>
        </w:tc>
        <w:tc>
          <w:tcPr>
            <w:tcW w:w="503" w:type="pct"/>
            <w:tcBorders>
              <w:top w:val="nil"/>
              <w:left w:val="nil"/>
              <w:bottom w:val="single" w:sz="4" w:space="0" w:color="auto"/>
              <w:right w:val="single" w:sz="4" w:space="0" w:color="auto"/>
            </w:tcBorders>
            <w:shd w:val="clear" w:color="auto" w:fill="auto"/>
            <w:noWrap/>
            <w:vAlign w:val="center"/>
            <w:hideMark/>
          </w:tcPr>
          <w:p w14:paraId="11B4EE61"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2,09576</w:t>
            </w:r>
          </w:p>
        </w:tc>
        <w:tc>
          <w:tcPr>
            <w:tcW w:w="501" w:type="pct"/>
            <w:tcBorders>
              <w:top w:val="nil"/>
              <w:left w:val="nil"/>
              <w:bottom w:val="single" w:sz="4" w:space="0" w:color="auto"/>
              <w:right w:val="single" w:sz="4" w:space="0" w:color="auto"/>
            </w:tcBorders>
            <w:shd w:val="clear" w:color="auto" w:fill="auto"/>
            <w:noWrap/>
            <w:vAlign w:val="center"/>
            <w:hideMark/>
          </w:tcPr>
          <w:p w14:paraId="6529C72B"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2,83013</w:t>
            </w:r>
          </w:p>
        </w:tc>
      </w:tr>
      <w:tr w:rsidR="00CA3262" w:rsidRPr="00473416" w14:paraId="2ACB3793" w14:textId="77777777" w:rsidTr="007C7262">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0F22E5B6"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Galat</w:t>
            </w:r>
          </w:p>
        </w:tc>
        <w:tc>
          <w:tcPr>
            <w:tcW w:w="503" w:type="pct"/>
            <w:tcBorders>
              <w:top w:val="nil"/>
              <w:left w:val="nil"/>
              <w:bottom w:val="single" w:sz="4" w:space="0" w:color="auto"/>
              <w:right w:val="single" w:sz="4" w:space="0" w:color="auto"/>
            </w:tcBorders>
            <w:shd w:val="clear" w:color="auto" w:fill="auto"/>
            <w:noWrap/>
            <w:vAlign w:val="center"/>
            <w:hideMark/>
          </w:tcPr>
          <w:p w14:paraId="48D33888"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45</w:t>
            </w:r>
          </w:p>
        </w:tc>
        <w:tc>
          <w:tcPr>
            <w:tcW w:w="767" w:type="pct"/>
            <w:tcBorders>
              <w:top w:val="nil"/>
              <w:left w:val="nil"/>
              <w:bottom w:val="single" w:sz="4" w:space="0" w:color="auto"/>
              <w:right w:val="single" w:sz="4" w:space="0" w:color="auto"/>
            </w:tcBorders>
            <w:shd w:val="clear" w:color="auto" w:fill="auto"/>
            <w:noWrap/>
            <w:vAlign w:val="center"/>
            <w:hideMark/>
          </w:tcPr>
          <w:p w14:paraId="6A2C82D5"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146,15797</w:t>
            </w:r>
          </w:p>
        </w:tc>
        <w:tc>
          <w:tcPr>
            <w:tcW w:w="619" w:type="pct"/>
            <w:tcBorders>
              <w:top w:val="nil"/>
              <w:left w:val="nil"/>
              <w:bottom w:val="single" w:sz="4" w:space="0" w:color="auto"/>
              <w:right w:val="single" w:sz="4" w:space="0" w:color="auto"/>
            </w:tcBorders>
            <w:shd w:val="clear" w:color="auto" w:fill="auto"/>
            <w:noWrap/>
            <w:vAlign w:val="center"/>
            <w:hideMark/>
          </w:tcPr>
          <w:p w14:paraId="48A425E1"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3,24795</w:t>
            </w:r>
          </w:p>
        </w:tc>
        <w:tc>
          <w:tcPr>
            <w:tcW w:w="619" w:type="pct"/>
            <w:tcBorders>
              <w:top w:val="nil"/>
              <w:left w:val="nil"/>
              <w:bottom w:val="single" w:sz="4" w:space="0" w:color="auto"/>
              <w:right w:val="single" w:sz="4" w:space="0" w:color="auto"/>
            </w:tcBorders>
            <w:shd w:val="clear" w:color="auto" w:fill="auto"/>
            <w:noWrap/>
            <w:vAlign w:val="center"/>
            <w:hideMark/>
          </w:tcPr>
          <w:p w14:paraId="5C4E1648"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c>
          <w:tcPr>
            <w:tcW w:w="503" w:type="pct"/>
            <w:tcBorders>
              <w:top w:val="nil"/>
              <w:left w:val="nil"/>
              <w:bottom w:val="single" w:sz="4" w:space="0" w:color="auto"/>
              <w:right w:val="single" w:sz="4" w:space="0" w:color="auto"/>
            </w:tcBorders>
            <w:shd w:val="clear" w:color="auto" w:fill="auto"/>
            <w:noWrap/>
            <w:vAlign w:val="center"/>
            <w:hideMark/>
          </w:tcPr>
          <w:p w14:paraId="3AB9B76D"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c>
          <w:tcPr>
            <w:tcW w:w="503" w:type="pct"/>
            <w:tcBorders>
              <w:top w:val="nil"/>
              <w:left w:val="nil"/>
              <w:bottom w:val="single" w:sz="4" w:space="0" w:color="auto"/>
              <w:right w:val="single" w:sz="4" w:space="0" w:color="auto"/>
            </w:tcBorders>
            <w:shd w:val="clear" w:color="auto" w:fill="auto"/>
            <w:noWrap/>
            <w:vAlign w:val="center"/>
            <w:hideMark/>
          </w:tcPr>
          <w:p w14:paraId="01BEA053"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c>
          <w:tcPr>
            <w:tcW w:w="501" w:type="pct"/>
            <w:tcBorders>
              <w:top w:val="nil"/>
              <w:left w:val="nil"/>
              <w:bottom w:val="single" w:sz="4" w:space="0" w:color="auto"/>
              <w:right w:val="single" w:sz="4" w:space="0" w:color="auto"/>
            </w:tcBorders>
            <w:shd w:val="clear" w:color="auto" w:fill="auto"/>
            <w:noWrap/>
            <w:vAlign w:val="center"/>
            <w:hideMark/>
          </w:tcPr>
          <w:p w14:paraId="09194DD2"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r>
      <w:tr w:rsidR="00CA3262" w:rsidRPr="00473416" w14:paraId="7544B073" w14:textId="77777777" w:rsidTr="007C7262">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511FDB68"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Total</w:t>
            </w:r>
          </w:p>
        </w:tc>
        <w:tc>
          <w:tcPr>
            <w:tcW w:w="503" w:type="pct"/>
            <w:tcBorders>
              <w:top w:val="nil"/>
              <w:left w:val="nil"/>
              <w:bottom w:val="single" w:sz="4" w:space="0" w:color="auto"/>
              <w:right w:val="single" w:sz="4" w:space="0" w:color="auto"/>
            </w:tcBorders>
            <w:shd w:val="clear" w:color="auto" w:fill="auto"/>
            <w:noWrap/>
            <w:vAlign w:val="center"/>
            <w:hideMark/>
          </w:tcPr>
          <w:p w14:paraId="4E310DA5"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63</w:t>
            </w:r>
          </w:p>
        </w:tc>
        <w:tc>
          <w:tcPr>
            <w:tcW w:w="767" w:type="pct"/>
            <w:tcBorders>
              <w:top w:val="nil"/>
              <w:left w:val="nil"/>
              <w:bottom w:val="single" w:sz="4" w:space="0" w:color="auto"/>
              <w:right w:val="single" w:sz="4" w:space="0" w:color="auto"/>
            </w:tcBorders>
            <w:shd w:val="clear" w:color="auto" w:fill="auto"/>
            <w:noWrap/>
            <w:vAlign w:val="center"/>
            <w:hideMark/>
          </w:tcPr>
          <w:p w14:paraId="4AE54177"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2013,14359</w:t>
            </w:r>
          </w:p>
        </w:tc>
        <w:tc>
          <w:tcPr>
            <w:tcW w:w="619" w:type="pct"/>
            <w:tcBorders>
              <w:top w:val="nil"/>
              <w:left w:val="nil"/>
              <w:bottom w:val="single" w:sz="4" w:space="0" w:color="auto"/>
              <w:right w:val="single" w:sz="4" w:space="0" w:color="auto"/>
            </w:tcBorders>
            <w:shd w:val="clear" w:color="auto" w:fill="auto"/>
            <w:noWrap/>
            <w:vAlign w:val="center"/>
            <w:hideMark/>
          </w:tcPr>
          <w:p w14:paraId="580D59DB"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c>
          <w:tcPr>
            <w:tcW w:w="619" w:type="pct"/>
            <w:tcBorders>
              <w:top w:val="nil"/>
              <w:left w:val="nil"/>
              <w:bottom w:val="single" w:sz="4" w:space="0" w:color="auto"/>
              <w:right w:val="single" w:sz="4" w:space="0" w:color="auto"/>
            </w:tcBorders>
            <w:shd w:val="clear" w:color="auto" w:fill="auto"/>
            <w:noWrap/>
            <w:vAlign w:val="center"/>
            <w:hideMark/>
          </w:tcPr>
          <w:p w14:paraId="133D086B"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c>
          <w:tcPr>
            <w:tcW w:w="503" w:type="pct"/>
            <w:tcBorders>
              <w:top w:val="nil"/>
              <w:left w:val="nil"/>
              <w:bottom w:val="single" w:sz="4" w:space="0" w:color="auto"/>
              <w:right w:val="single" w:sz="4" w:space="0" w:color="auto"/>
            </w:tcBorders>
            <w:shd w:val="clear" w:color="auto" w:fill="auto"/>
            <w:noWrap/>
            <w:vAlign w:val="center"/>
            <w:hideMark/>
          </w:tcPr>
          <w:p w14:paraId="2778ACE4"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c>
          <w:tcPr>
            <w:tcW w:w="503" w:type="pct"/>
            <w:tcBorders>
              <w:top w:val="nil"/>
              <w:left w:val="nil"/>
              <w:bottom w:val="single" w:sz="4" w:space="0" w:color="auto"/>
              <w:right w:val="single" w:sz="4" w:space="0" w:color="auto"/>
            </w:tcBorders>
            <w:shd w:val="clear" w:color="auto" w:fill="auto"/>
            <w:noWrap/>
            <w:vAlign w:val="center"/>
            <w:hideMark/>
          </w:tcPr>
          <w:p w14:paraId="5B8D6D42"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c>
          <w:tcPr>
            <w:tcW w:w="501" w:type="pct"/>
            <w:tcBorders>
              <w:top w:val="nil"/>
              <w:left w:val="nil"/>
              <w:bottom w:val="single" w:sz="4" w:space="0" w:color="auto"/>
              <w:right w:val="single" w:sz="4" w:space="0" w:color="auto"/>
            </w:tcBorders>
            <w:shd w:val="clear" w:color="auto" w:fill="auto"/>
            <w:noWrap/>
            <w:vAlign w:val="center"/>
            <w:hideMark/>
          </w:tcPr>
          <w:p w14:paraId="5BA57349"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r>
    </w:tbl>
    <w:p w14:paraId="6732326C" w14:textId="77777777" w:rsidR="00CA3262" w:rsidRPr="009F6487" w:rsidRDefault="00CA3262" w:rsidP="00CA3262">
      <w:pPr>
        <w:widowControl w:val="0"/>
        <w:autoSpaceDE w:val="0"/>
        <w:autoSpaceDN w:val="0"/>
        <w:adjustRightInd w:val="0"/>
        <w:spacing w:after="0"/>
        <w:jc w:val="both"/>
        <w:rPr>
          <w:rFonts w:ascii="Times New Roman" w:hAnsi="Times New Roman" w:cs="Times New Roman"/>
        </w:rPr>
      </w:pPr>
      <w:r w:rsidRPr="009F6487">
        <w:rPr>
          <w:rFonts w:ascii="Times New Roman" w:hAnsi="Times New Roman" w:cs="Times New Roman"/>
        </w:rPr>
        <w:t>35 HST</w:t>
      </w:r>
    </w:p>
    <w:tbl>
      <w:tblPr>
        <w:tblW w:w="4944" w:type="pct"/>
        <w:tblInd w:w="108" w:type="dxa"/>
        <w:tblLook w:val="04A0" w:firstRow="1" w:lastRow="0" w:firstColumn="1" w:lastColumn="0" w:noHBand="0" w:noVBand="1"/>
      </w:tblPr>
      <w:tblGrid>
        <w:gridCol w:w="1970"/>
        <w:gridCol w:w="891"/>
        <w:gridCol w:w="1375"/>
        <w:gridCol w:w="1151"/>
        <w:gridCol w:w="1041"/>
        <w:gridCol w:w="849"/>
        <w:gridCol w:w="931"/>
        <w:gridCol w:w="931"/>
      </w:tblGrid>
      <w:tr w:rsidR="00CA3262" w:rsidRPr="00473416" w14:paraId="42F783EC" w14:textId="77777777" w:rsidTr="007C7262">
        <w:trPr>
          <w:trHeight w:val="289"/>
        </w:trPr>
        <w:tc>
          <w:tcPr>
            <w:tcW w:w="9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C542D0"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Sumber Keragaman</w:t>
            </w:r>
          </w:p>
        </w:tc>
        <w:tc>
          <w:tcPr>
            <w:tcW w:w="530" w:type="pct"/>
            <w:tcBorders>
              <w:top w:val="single" w:sz="4" w:space="0" w:color="auto"/>
              <w:left w:val="nil"/>
              <w:bottom w:val="single" w:sz="4" w:space="0" w:color="auto"/>
              <w:right w:val="single" w:sz="4" w:space="0" w:color="auto"/>
            </w:tcBorders>
            <w:shd w:val="clear" w:color="auto" w:fill="auto"/>
            <w:noWrap/>
            <w:vAlign w:val="center"/>
            <w:hideMark/>
          </w:tcPr>
          <w:p w14:paraId="29A0D66B"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DB</w:t>
            </w:r>
          </w:p>
        </w:tc>
        <w:tc>
          <w:tcPr>
            <w:tcW w:w="795" w:type="pct"/>
            <w:tcBorders>
              <w:top w:val="single" w:sz="4" w:space="0" w:color="auto"/>
              <w:left w:val="nil"/>
              <w:bottom w:val="single" w:sz="4" w:space="0" w:color="auto"/>
              <w:right w:val="single" w:sz="4" w:space="0" w:color="auto"/>
            </w:tcBorders>
            <w:shd w:val="clear" w:color="auto" w:fill="auto"/>
            <w:noWrap/>
            <w:vAlign w:val="center"/>
            <w:hideMark/>
          </w:tcPr>
          <w:p w14:paraId="1A4E8AD5"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JK</w:t>
            </w:r>
          </w:p>
        </w:tc>
        <w:tc>
          <w:tcPr>
            <w:tcW w:w="617" w:type="pct"/>
            <w:tcBorders>
              <w:top w:val="single" w:sz="4" w:space="0" w:color="auto"/>
              <w:left w:val="nil"/>
              <w:bottom w:val="single" w:sz="4" w:space="0" w:color="auto"/>
              <w:right w:val="single" w:sz="4" w:space="0" w:color="auto"/>
            </w:tcBorders>
            <w:shd w:val="clear" w:color="auto" w:fill="auto"/>
            <w:noWrap/>
            <w:vAlign w:val="center"/>
            <w:hideMark/>
          </w:tcPr>
          <w:p w14:paraId="5230DD8D"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KT</w:t>
            </w:r>
          </w:p>
        </w:tc>
        <w:tc>
          <w:tcPr>
            <w:tcW w:w="553" w:type="pct"/>
            <w:tcBorders>
              <w:top w:val="single" w:sz="4" w:space="0" w:color="auto"/>
              <w:left w:val="nil"/>
              <w:bottom w:val="single" w:sz="4" w:space="0" w:color="auto"/>
              <w:right w:val="single" w:sz="4" w:space="0" w:color="auto"/>
            </w:tcBorders>
            <w:shd w:val="clear" w:color="auto" w:fill="auto"/>
            <w:noWrap/>
            <w:vAlign w:val="center"/>
            <w:hideMark/>
          </w:tcPr>
          <w:p w14:paraId="37B051B3"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F Hitung</w:t>
            </w:r>
          </w:p>
        </w:tc>
        <w:tc>
          <w:tcPr>
            <w:tcW w:w="507" w:type="pct"/>
            <w:tcBorders>
              <w:top w:val="single" w:sz="4" w:space="0" w:color="auto"/>
              <w:left w:val="nil"/>
              <w:bottom w:val="single" w:sz="4" w:space="0" w:color="auto"/>
              <w:right w:val="single" w:sz="4" w:space="0" w:color="auto"/>
            </w:tcBorders>
            <w:shd w:val="clear" w:color="auto" w:fill="auto"/>
            <w:noWrap/>
            <w:vAlign w:val="center"/>
            <w:hideMark/>
          </w:tcPr>
          <w:p w14:paraId="023B13F3"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Notasi</w:t>
            </w:r>
          </w:p>
        </w:tc>
        <w:tc>
          <w:tcPr>
            <w:tcW w:w="507" w:type="pct"/>
            <w:tcBorders>
              <w:top w:val="single" w:sz="4" w:space="0" w:color="auto"/>
              <w:left w:val="nil"/>
              <w:bottom w:val="single" w:sz="4" w:space="0" w:color="auto"/>
              <w:right w:val="single" w:sz="4" w:space="0" w:color="auto"/>
            </w:tcBorders>
            <w:shd w:val="clear" w:color="auto" w:fill="auto"/>
            <w:noWrap/>
            <w:vAlign w:val="center"/>
            <w:hideMark/>
          </w:tcPr>
          <w:p w14:paraId="2F79158A"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F 0,05</w:t>
            </w:r>
          </w:p>
        </w:tc>
        <w:tc>
          <w:tcPr>
            <w:tcW w:w="506" w:type="pct"/>
            <w:tcBorders>
              <w:top w:val="single" w:sz="4" w:space="0" w:color="auto"/>
              <w:left w:val="nil"/>
              <w:bottom w:val="single" w:sz="4" w:space="0" w:color="auto"/>
              <w:right w:val="single" w:sz="4" w:space="0" w:color="auto"/>
            </w:tcBorders>
            <w:shd w:val="clear" w:color="auto" w:fill="auto"/>
            <w:noWrap/>
            <w:vAlign w:val="center"/>
            <w:hideMark/>
          </w:tcPr>
          <w:p w14:paraId="533C14D1"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F 0,01</w:t>
            </w:r>
          </w:p>
        </w:tc>
      </w:tr>
      <w:tr w:rsidR="00CA3262" w:rsidRPr="00473416" w14:paraId="3DAE2344" w14:textId="77777777" w:rsidTr="007C7262">
        <w:trPr>
          <w:trHeight w:val="289"/>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2C8CC116"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Kelompok</w:t>
            </w:r>
          </w:p>
        </w:tc>
        <w:tc>
          <w:tcPr>
            <w:tcW w:w="530" w:type="pct"/>
            <w:tcBorders>
              <w:top w:val="nil"/>
              <w:left w:val="nil"/>
              <w:bottom w:val="single" w:sz="4" w:space="0" w:color="auto"/>
              <w:right w:val="single" w:sz="4" w:space="0" w:color="auto"/>
            </w:tcBorders>
            <w:shd w:val="clear" w:color="auto" w:fill="auto"/>
            <w:noWrap/>
            <w:vAlign w:val="center"/>
            <w:hideMark/>
          </w:tcPr>
          <w:p w14:paraId="2ED8465B"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3</w:t>
            </w:r>
          </w:p>
        </w:tc>
        <w:tc>
          <w:tcPr>
            <w:tcW w:w="795" w:type="pct"/>
            <w:tcBorders>
              <w:top w:val="nil"/>
              <w:left w:val="nil"/>
              <w:bottom w:val="single" w:sz="4" w:space="0" w:color="auto"/>
              <w:right w:val="single" w:sz="4" w:space="0" w:color="auto"/>
            </w:tcBorders>
            <w:shd w:val="clear" w:color="auto" w:fill="auto"/>
            <w:noWrap/>
            <w:vAlign w:val="center"/>
            <w:hideMark/>
          </w:tcPr>
          <w:p w14:paraId="3A0FD0F9"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10,19105</w:t>
            </w:r>
          </w:p>
        </w:tc>
        <w:tc>
          <w:tcPr>
            <w:tcW w:w="617" w:type="pct"/>
            <w:tcBorders>
              <w:top w:val="nil"/>
              <w:left w:val="nil"/>
              <w:bottom w:val="single" w:sz="4" w:space="0" w:color="auto"/>
              <w:right w:val="single" w:sz="4" w:space="0" w:color="auto"/>
            </w:tcBorders>
            <w:shd w:val="clear" w:color="auto" w:fill="auto"/>
            <w:noWrap/>
            <w:vAlign w:val="center"/>
            <w:hideMark/>
          </w:tcPr>
          <w:p w14:paraId="0BD0B7FA"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3,39702</w:t>
            </w:r>
          </w:p>
        </w:tc>
        <w:tc>
          <w:tcPr>
            <w:tcW w:w="553" w:type="pct"/>
            <w:tcBorders>
              <w:top w:val="nil"/>
              <w:left w:val="nil"/>
              <w:bottom w:val="single" w:sz="4" w:space="0" w:color="auto"/>
              <w:right w:val="single" w:sz="4" w:space="0" w:color="auto"/>
            </w:tcBorders>
            <w:shd w:val="clear" w:color="auto" w:fill="auto"/>
            <w:noWrap/>
            <w:vAlign w:val="center"/>
            <w:hideMark/>
          </w:tcPr>
          <w:p w14:paraId="612EAB4A"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0,94020</w:t>
            </w:r>
          </w:p>
        </w:tc>
        <w:tc>
          <w:tcPr>
            <w:tcW w:w="507" w:type="pct"/>
            <w:tcBorders>
              <w:top w:val="nil"/>
              <w:left w:val="nil"/>
              <w:bottom w:val="single" w:sz="4" w:space="0" w:color="auto"/>
              <w:right w:val="single" w:sz="4" w:space="0" w:color="auto"/>
            </w:tcBorders>
            <w:shd w:val="clear" w:color="auto" w:fill="auto"/>
            <w:noWrap/>
            <w:vAlign w:val="center"/>
            <w:hideMark/>
          </w:tcPr>
          <w:p w14:paraId="566E1BEF"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TN</w:t>
            </w:r>
          </w:p>
        </w:tc>
        <w:tc>
          <w:tcPr>
            <w:tcW w:w="507" w:type="pct"/>
            <w:tcBorders>
              <w:top w:val="nil"/>
              <w:left w:val="nil"/>
              <w:bottom w:val="single" w:sz="4" w:space="0" w:color="auto"/>
              <w:right w:val="single" w:sz="4" w:space="0" w:color="auto"/>
            </w:tcBorders>
            <w:shd w:val="clear" w:color="auto" w:fill="auto"/>
            <w:noWrap/>
            <w:vAlign w:val="center"/>
            <w:hideMark/>
          </w:tcPr>
          <w:p w14:paraId="593288CC"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2,81154</w:t>
            </w:r>
          </w:p>
        </w:tc>
        <w:tc>
          <w:tcPr>
            <w:tcW w:w="506" w:type="pct"/>
            <w:tcBorders>
              <w:top w:val="nil"/>
              <w:left w:val="nil"/>
              <w:bottom w:val="single" w:sz="4" w:space="0" w:color="auto"/>
              <w:right w:val="single" w:sz="4" w:space="0" w:color="auto"/>
            </w:tcBorders>
            <w:shd w:val="clear" w:color="auto" w:fill="auto"/>
            <w:noWrap/>
            <w:vAlign w:val="center"/>
            <w:hideMark/>
          </w:tcPr>
          <w:p w14:paraId="02B6E64F"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4,24921</w:t>
            </w:r>
          </w:p>
        </w:tc>
      </w:tr>
      <w:tr w:rsidR="00CA3262" w:rsidRPr="00473416" w14:paraId="48859BA7" w14:textId="77777777" w:rsidTr="007C7262">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5C8BB4E1"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Perlakuan</w:t>
            </w:r>
          </w:p>
        </w:tc>
        <w:tc>
          <w:tcPr>
            <w:tcW w:w="530" w:type="pct"/>
            <w:tcBorders>
              <w:top w:val="nil"/>
              <w:left w:val="nil"/>
              <w:bottom w:val="single" w:sz="4" w:space="0" w:color="auto"/>
              <w:right w:val="single" w:sz="4" w:space="0" w:color="auto"/>
            </w:tcBorders>
            <w:shd w:val="clear" w:color="auto" w:fill="auto"/>
            <w:noWrap/>
            <w:vAlign w:val="center"/>
            <w:hideMark/>
          </w:tcPr>
          <w:p w14:paraId="76A71006"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15</w:t>
            </w:r>
          </w:p>
        </w:tc>
        <w:tc>
          <w:tcPr>
            <w:tcW w:w="795" w:type="pct"/>
            <w:tcBorders>
              <w:top w:val="nil"/>
              <w:left w:val="nil"/>
              <w:bottom w:val="single" w:sz="4" w:space="0" w:color="auto"/>
              <w:right w:val="single" w:sz="4" w:space="0" w:color="auto"/>
            </w:tcBorders>
            <w:shd w:val="clear" w:color="auto" w:fill="auto"/>
            <w:noWrap/>
            <w:vAlign w:val="center"/>
            <w:hideMark/>
          </w:tcPr>
          <w:p w14:paraId="021EB2CA"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1020,39152</w:t>
            </w:r>
          </w:p>
        </w:tc>
        <w:tc>
          <w:tcPr>
            <w:tcW w:w="617" w:type="pct"/>
            <w:tcBorders>
              <w:top w:val="nil"/>
              <w:left w:val="nil"/>
              <w:bottom w:val="single" w:sz="4" w:space="0" w:color="auto"/>
              <w:right w:val="single" w:sz="4" w:space="0" w:color="auto"/>
            </w:tcBorders>
            <w:shd w:val="clear" w:color="auto" w:fill="auto"/>
            <w:noWrap/>
            <w:vAlign w:val="center"/>
            <w:hideMark/>
          </w:tcPr>
          <w:p w14:paraId="6EBDA58E"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68,02610</w:t>
            </w:r>
          </w:p>
        </w:tc>
        <w:tc>
          <w:tcPr>
            <w:tcW w:w="553" w:type="pct"/>
            <w:tcBorders>
              <w:top w:val="nil"/>
              <w:left w:val="nil"/>
              <w:bottom w:val="single" w:sz="4" w:space="0" w:color="auto"/>
              <w:right w:val="single" w:sz="4" w:space="0" w:color="auto"/>
            </w:tcBorders>
            <w:shd w:val="clear" w:color="auto" w:fill="auto"/>
            <w:noWrap/>
            <w:vAlign w:val="center"/>
            <w:hideMark/>
          </w:tcPr>
          <w:p w14:paraId="7C851EF0"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18,82776</w:t>
            </w:r>
          </w:p>
        </w:tc>
        <w:tc>
          <w:tcPr>
            <w:tcW w:w="507" w:type="pct"/>
            <w:tcBorders>
              <w:top w:val="nil"/>
              <w:left w:val="nil"/>
              <w:bottom w:val="single" w:sz="4" w:space="0" w:color="auto"/>
              <w:right w:val="single" w:sz="4" w:space="0" w:color="auto"/>
            </w:tcBorders>
            <w:shd w:val="clear" w:color="auto" w:fill="auto"/>
            <w:noWrap/>
            <w:vAlign w:val="center"/>
            <w:hideMark/>
          </w:tcPr>
          <w:p w14:paraId="1A00D2C1"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w:t>
            </w:r>
          </w:p>
        </w:tc>
        <w:tc>
          <w:tcPr>
            <w:tcW w:w="507" w:type="pct"/>
            <w:tcBorders>
              <w:top w:val="nil"/>
              <w:left w:val="nil"/>
              <w:bottom w:val="single" w:sz="4" w:space="0" w:color="auto"/>
              <w:right w:val="single" w:sz="4" w:space="0" w:color="auto"/>
            </w:tcBorders>
            <w:shd w:val="clear" w:color="auto" w:fill="auto"/>
            <w:noWrap/>
            <w:vAlign w:val="center"/>
            <w:hideMark/>
          </w:tcPr>
          <w:p w14:paraId="2CA1E971"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1,89487</w:t>
            </w:r>
          </w:p>
        </w:tc>
        <w:tc>
          <w:tcPr>
            <w:tcW w:w="506" w:type="pct"/>
            <w:tcBorders>
              <w:top w:val="nil"/>
              <w:left w:val="nil"/>
              <w:bottom w:val="single" w:sz="4" w:space="0" w:color="auto"/>
              <w:right w:val="single" w:sz="4" w:space="0" w:color="auto"/>
            </w:tcBorders>
            <w:shd w:val="clear" w:color="auto" w:fill="auto"/>
            <w:noWrap/>
            <w:vAlign w:val="center"/>
            <w:hideMark/>
          </w:tcPr>
          <w:p w14:paraId="5A8557C9"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2,46418</w:t>
            </w:r>
          </w:p>
        </w:tc>
      </w:tr>
      <w:tr w:rsidR="00CA3262" w:rsidRPr="00473416" w14:paraId="33E1388B" w14:textId="77777777" w:rsidTr="007C7262">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48B12325"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A</w:t>
            </w:r>
          </w:p>
        </w:tc>
        <w:tc>
          <w:tcPr>
            <w:tcW w:w="530" w:type="pct"/>
            <w:tcBorders>
              <w:top w:val="nil"/>
              <w:left w:val="nil"/>
              <w:bottom w:val="single" w:sz="4" w:space="0" w:color="auto"/>
              <w:right w:val="single" w:sz="4" w:space="0" w:color="auto"/>
            </w:tcBorders>
            <w:shd w:val="clear" w:color="auto" w:fill="auto"/>
            <w:noWrap/>
            <w:vAlign w:val="center"/>
            <w:hideMark/>
          </w:tcPr>
          <w:p w14:paraId="4E9E153D"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3</w:t>
            </w:r>
          </w:p>
        </w:tc>
        <w:tc>
          <w:tcPr>
            <w:tcW w:w="795" w:type="pct"/>
            <w:tcBorders>
              <w:top w:val="nil"/>
              <w:left w:val="nil"/>
              <w:bottom w:val="single" w:sz="4" w:space="0" w:color="auto"/>
              <w:right w:val="single" w:sz="4" w:space="0" w:color="auto"/>
            </w:tcBorders>
            <w:shd w:val="clear" w:color="auto" w:fill="auto"/>
            <w:noWrap/>
            <w:vAlign w:val="center"/>
            <w:hideMark/>
          </w:tcPr>
          <w:p w14:paraId="21A193FD"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147,39855</w:t>
            </w:r>
          </w:p>
        </w:tc>
        <w:tc>
          <w:tcPr>
            <w:tcW w:w="617" w:type="pct"/>
            <w:tcBorders>
              <w:top w:val="nil"/>
              <w:left w:val="nil"/>
              <w:bottom w:val="single" w:sz="4" w:space="0" w:color="auto"/>
              <w:right w:val="single" w:sz="4" w:space="0" w:color="auto"/>
            </w:tcBorders>
            <w:shd w:val="clear" w:color="auto" w:fill="auto"/>
            <w:noWrap/>
            <w:vAlign w:val="center"/>
            <w:hideMark/>
          </w:tcPr>
          <w:p w14:paraId="4EB707AF"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49,13285</w:t>
            </w:r>
          </w:p>
        </w:tc>
        <w:tc>
          <w:tcPr>
            <w:tcW w:w="553" w:type="pct"/>
            <w:tcBorders>
              <w:top w:val="nil"/>
              <w:left w:val="nil"/>
              <w:bottom w:val="single" w:sz="4" w:space="0" w:color="auto"/>
              <w:right w:val="single" w:sz="4" w:space="0" w:color="auto"/>
            </w:tcBorders>
            <w:shd w:val="clear" w:color="auto" w:fill="auto"/>
            <w:noWrap/>
            <w:vAlign w:val="center"/>
            <w:hideMark/>
          </w:tcPr>
          <w:p w14:paraId="5EAE95F2"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13,59863</w:t>
            </w:r>
          </w:p>
        </w:tc>
        <w:tc>
          <w:tcPr>
            <w:tcW w:w="507" w:type="pct"/>
            <w:tcBorders>
              <w:top w:val="nil"/>
              <w:left w:val="nil"/>
              <w:bottom w:val="single" w:sz="4" w:space="0" w:color="auto"/>
              <w:right w:val="single" w:sz="4" w:space="0" w:color="auto"/>
            </w:tcBorders>
            <w:shd w:val="clear" w:color="auto" w:fill="auto"/>
            <w:noWrap/>
            <w:vAlign w:val="center"/>
            <w:hideMark/>
          </w:tcPr>
          <w:p w14:paraId="6ABB48CB"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w:t>
            </w:r>
          </w:p>
        </w:tc>
        <w:tc>
          <w:tcPr>
            <w:tcW w:w="507" w:type="pct"/>
            <w:tcBorders>
              <w:top w:val="nil"/>
              <w:left w:val="nil"/>
              <w:bottom w:val="single" w:sz="4" w:space="0" w:color="auto"/>
              <w:right w:val="single" w:sz="4" w:space="0" w:color="auto"/>
            </w:tcBorders>
            <w:shd w:val="clear" w:color="auto" w:fill="auto"/>
            <w:noWrap/>
            <w:vAlign w:val="center"/>
            <w:hideMark/>
          </w:tcPr>
          <w:p w14:paraId="2DE47275"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2,81154</w:t>
            </w:r>
          </w:p>
        </w:tc>
        <w:tc>
          <w:tcPr>
            <w:tcW w:w="506" w:type="pct"/>
            <w:tcBorders>
              <w:top w:val="nil"/>
              <w:left w:val="nil"/>
              <w:bottom w:val="single" w:sz="4" w:space="0" w:color="auto"/>
              <w:right w:val="single" w:sz="4" w:space="0" w:color="auto"/>
            </w:tcBorders>
            <w:shd w:val="clear" w:color="auto" w:fill="auto"/>
            <w:noWrap/>
            <w:vAlign w:val="center"/>
            <w:hideMark/>
          </w:tcPr>
          <w:p w14:paraId="3007BCC2"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4,24921</w:t>
            </w:r>
          </w:p>
        </w:tc>
      </w:tr>
      <w:tr w:rsidR="00CA3262" w:rsidRPr="00473416" w14:paraId="4AEAEB9E" w14:textId="77777777" w:rsidTr="007C7262">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6242ECB5"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U</w:t>
            </w:r>
          </w:p>
        </w:tc>
        <w:tc>
          <w:tcPr>
            <w:tcW w:w="530" w:type="pct"/>
            <w:tcBorders>
              <w:top w:val="nil"/>
              <w:left w:val="nil"/>
              <w:bottom w:val="single" w:sz="4" w:space="0" w:color="auto"/>
              <w:right w:val="single" w:sz="4" w:space="0" w:color="auto"/>
            </w:tcBorders>
            <w:shd w:val="clear" w:color="auto" w:fill="auto"/>
            <w:noWrap/>
            <w:vAlign w:val="center"/>
            <w:hideMark/>
          </w:tcPr>
          <w:p w14:paraId="3C7FCF25"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3</w:t>
            </w:r>
          </w:p>
        </w:tc>
        <w:tc>
          <w:tcPr>
            <w:tcW w:w="795" w:type="pct"/>
            <w:tcBorders>
              <w:top w:val="nil"/>
              <w:left w:val="nil"/>
              <w:bottom w:val="single" w:sz="4" w:space="0" w:color="auto"/>
              <w:right w:val="single" w:sz="4" w:space="0" w:color="auto"/>
            </w:tcBorders>
            <w:shd w:val="clear" w:color="auto" w:fill="auto"/>
            <w:noWrap/>
            <w:vAlign w:val="center"/>
            <w:hideMark/>
          </w:tcPr>
          <w:p w14:paraId="0E3A8DCB"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730,06762</w:t>
            </w:r>
          </w:p>
        </w:tc>
        <w:tc>
          <w:tcPr>
            <w:tcW w:w="617" w:type="pct"/>
            <w:tcBorders>
              <w:top w:val="nil"/>
              <w:left w:val="nil"/>
              <w:bottom w:val="single" w:sz="4" w:space="0" w:color="auto"/>
              <w:right w:val="single" w:sz="4" w:space="0" w:color="auto"/>
            </w:tcBorders>
            <w:shd w:val="clear" w:color="auto" w:fill="auto"/>
            <w:noWrap/>
            <w:vAlign w:val="center"/>
            <w:hideMark/>
          </w:tcPr>
          <w:p w14:paraId="775E65EE"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243,35587</w:t>
            </w:r>
          </w:p>
        </w:tc>
        <w:tc>
          <w:tcPr>
            <w:tcW w:w="553" w:type="pct"/>
            <w:tcBorders>
              <w:top w:val="nil"/>
              <w:left w:val="nil"/>
              <w:bottom w:val="single" w:sz="4" w:space="0" w:color="auto"/>
              <w:right w:val="single" w:sz="4" w:space="0" w:color="auto"/>
            </w:tcBorders>
            <w:shd w:val="clear" w:color="auto" w:fill="auto"/>
            <w:noWrap/>
            <w:vAlign w:val="center"/>
            <w:hideMark/>
          </w:tcPr>
          <w:p w14:paraId="7B795CB5"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67,35425</w:t>
            </w:r>
          </w:p>
        </w:tc>
        <w:tc>
          <w:tcPr>
            <w:tcW w:w="507" w:type="pct"/>
            <w:tcBorders>
              <w:top w:val="nil"/>
              <w:left w:val="nil"/>
              <w:bottom w:val="single" w:sz="4" w:space="0" w:color="auto"/>
              <w:right w:val="single" w:sz="4" w:space="0" w:color="auto"/>
            </w:tcBorders>
            <w:shd w:val="clear" w:color="auto" w:fill="auto"/>
            <w:noWrap/>
            <w:vAlign w:val="center"/>
            <w:hideMark/>
          </w:tcPr>
          <w:p w14:paraId="79E698B1"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w:t>
            </w:r>
          </w:p>
        </w:tc>
        <w:tc>
          <w:tcPr>
            <w:tcW w:w="507" w:type="pct"/>
            <w:tcBorders>
              <w:top w:val="nil"/>
              <w:left w:val="nil"/>
              <w:bottom w:val="single" w:sz="4" w:space="0" w:color="auto"/>
              <w:right w:val="single" w:sz="4" w:space="0" w:color="auto"/>
            </w:tcBorders>
            <w:shd w:val="clear" w:color="auto" w:fill="auto"/>
            <w:noWrap/>
            <w:vAlign w:val="center"/>
            <w:hideMark/>
          </w:tcPr>
          <w:p w14:paraId="1E7CB1C5"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2,81154</w:t>
            </w:r>
          </w:p>
        </w:tc>
        <w:tc>
          <w:tcPr>
            <w:tcW w:w="506" w:type="pct"/>
            <w:tcBorders>
              <w:top w:val="nil"/>
              <w:left w:val="nil"/>
              <w:bottom w:val="single" w:sz="4" w:space="0" w:color="auto"/>
              <w:right w:val="single" w:sz="4" w:space="0" w:color="auto"/>
            </w:tcBorders>
            <w:shd w:val="clear" w:color="auto" w:fill="auto"/>
            <w:noWrap/>
            <w:vAlign w:val="center"/>
            <w:hideMark/>
          </w:tcPr>
          <w:p w14:paraId="30BC8299"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4,24921</w:t>
            </w:r>
          </w:p>
        </w:tc>
      </w:tr>
      <w:tr w:rsidR="00CA3262" w:rsidRPr="00473416" w14:paraId="7DE6FAF8" w14:textId="77777777" w:rsidTr="007C7262">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315DE38B"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Interaksi</w:t>
            </w:r>
          </w:p>
        </w:tc>
        <w:tc>
          <w:tcPr>
            <w:tcW w:w="530" w:type="pct"/>
            <w:tcBorders>
              <w:top w:val="nil"/>
              <w:left w:val="nil"/>
              <w:bottom w:val="single" w:sz="4" w:space="0" w:color="auto"/>
              <w:right w:val="single" w:sz="4" w:space="0" w:color="auto"/>
            </w:tcBorders>
            <w:shd w:val="clear" w:color="auto" w:fill="auto"/>
            <w:noWrap/>
            <w:vAlign w:val="center"/>
            <w:hideMark/>
          </w:tcPr>
          <w:p w14:paraId="79EF087C"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9</w:t>
            </w:r>
          </w:p>
        </w:tc>
        <w:tc>
          <w:tcPr>
            <w:tcW w:w="795" w:type="pct"/>
            <w:tcBorders>
              <w:top w:val="nil"/>
              <w:left w:val="nil"/>
              <w:bottom w:val="single" w:sz="4" w:space="0" w:color="auto"/>
              <w:right w:val="single" w:sz="4" w:space="0" w:color="auto"/>
            </w:tcBorders>
            <w:shd w:val="clear" w:color="auto" w:fill="auto"/>
            <w:noWrap/>
            <w:vAlign w:val="center"/>
            <w:hideMark/>
          </w:tcPr>
          <w:p w14:paraId="622577B4"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142,92535</w:t>
            </w:r>
          </w:p>
        </w:tc>
        <w:tc>
          <w:tcPr>
            <w:tcW w:w="617" w:type="pct"/>
            <w:tcBorders>
              <w:top w:val="nil"/>
              <w:left w:val="nil"/>
              <w:bottom w:val="single" w:sz="4" w:space="0" w:color="auto"/>
              <w:right w:val="single" w:sz="4" w:space="0" w:color="auto"/>
            </w:tcBorders>
            <w:shd w:val="clear" w:color="auto" w:fill="auto"/>
            <w:noWrap/>
            <w:vAlign w:val="center"/>
            <w:hideMark/>
          </w:tcPr>
          <w:p w14:paraId="526E1B91"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15,88059</w:t>
            </w:r>
          </w:p>
        </w:tc>
        <w:tc>
          <w:tcPr>
            <w:tcW w:w="553" w:type="pct"/>
            <w:tcBorders>
              <w:top w:val="nil"/>
              <w:left w:val="nil"/>
              <w:bottom w:val="single" w:sz="4" w:space="0" w:color="auto"/>
              <w:right w:val="single" w:sz="4" w:space="0" w:color="auto"/>
            </w:tcBorders>
            <w:shd w:val="clear" w:color="auto" w:fill="auto"/>
            <w:noWrap/>
            <w:vAlign w:val="center"/>
            <w:hideMark/>
          </w:tcPr>
          <w:p w14:paraId="65246815"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4,39531</w:t>
            </w:r>
          </w:p>
        </w:tc>
        <w:tc>
          <w:tcPr>
            <w:tcW w:w="507" w:type="pct"/>
            <w:tcBorders>
              <w:top w:val="nil"/>
              <w:left w:val="nil"/>
              <w:bottom w:val="single" w:sz="4" w:space="0" w:color="auto"/>
              <w:right w:val="single" w:sz="4" w:space="0" w:color="auto"/>
            </w:tcBorders>
            <w:shd w:val="clear" w:color="auto" w:fill="auto"/>
            <w:noWrap/>
            <w:vAlign w:val="center"/>
            <w:hideMark/>
          </w:tcPr>
          <w:p w14:paraId="40B9E8BD"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w:t>
            </w:r>
          </w:p>
        </w:tc>
        <w:tc>
          <w:tcPr>
            <w:tcW w:w="507" w:type="pct"/>
            <w:tcBorders>
              <w:top w:val="nil"/>
              <w:left w:val="nil"/>
              <w:bottom w:val="single" w:sz="4" w:space="0" w:color="auto"/>
              <w:right w:val="single" w:sz="4" w:space="0" w:color="auto"/>
            </w:tcBorders>
            <w:shd w:val="clear" w:color="auto" w:fill="auto"/>
            <w:noWrap/>
            <w:vAlign w:val="center"/>
            <w:hideMark/>
          </w:tcPr>
          <w:p w14:paraId="37225ED9"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2,09576</w:t>
            </w:r>
          </w:p>
        </w:tc>
        <w:tc>
          <w:tcPr>
            <w:tcW w:w="506" w:type="pct"/>
            <w:tcBorders>
              <w:top w:val="nil"/>
              <w:left w:val="nil"/>
              <w:bottom w:val="single" w:sz="4" w:space="0" w:color="auto"/>
              <w:right w:val="single" w:sz="4" w:space="0" w:color="auto"/>
            </w:tcBorders>
            <w:shd w:val="clear" w:color="auto" w:fill="auto"/>
            <w:noWrap/>
            <w:vAlign w:val="center"/>
            <w:hideMark/>
          </w:tcPr>
          <w:p w14:paraId="3C9D698C"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2,83013</w:t>
            </w:r>
          </w:p>
        </w:tc>
      </w:tr>
      <w:tr w:rsidR="00CA3262" w:rsidRPr="00473416" w14:paraId="54C1CA15" w14:textId="77777777" w:rsidTr="007C7262">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2136F781"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Galat</w:t>
            </w:r>
          </w:p>
        </w:tc>
        <w:tc>
          <w:tcPr>
            <w:tcW w:w="530" w:type="pct"/>
            <w:tcBorders>
              <w:top w:val="nil"/>
              <w:left w:val="nil"/>
              <w:bottom w:val="single" w:sz="4" w:space="0" w:color="auto"/>
              <w:right w:val="single" w:sz="4" w:space="0" w:color="auto"/>
            </w:tcBorders>
            <w:shd w:val="clear" w:color="auto" w:fill="auto"/>
            <w:noWrap/>
            <w:vAlign w:val="center"/>
            <w:hideMark/>
          </w:tcPr>
          <w:p w14:paraId="54C1C9A2"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45</w:t>
            </w:r>
          </w:p>
        </w:tc>
        <w:tc>
          <w:tcPr>
            <w:tcW w:w="795" w:type="pct"/>
            <w:tcBorders>
              <w:top w:val="nil"/>
              <w:left w:val="nil"/>
              <w:bottom w:val="single" w:sz="4" w:space="0" w:color="auto"/>
              <w:right w:val="single" w:sz="4" w:space="0" w:color="auto"/>
            </w:tcBorders>
            <w:shd w:val="clear" w:color="auto" w:fill="auto"/>
            <w:noWrap/>
            <w:vAlign w:val="center"/>
            <w:hideMark/>
          </w:tcPr>
          <w:p w14:paraId="2961276A"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162,58832</w:t>
            </w:r>
          </w:p>
        </w:tc>
        <w:tc>
          <w:tcPr>
            <w:tcW w:w="617" w:type="pct"/>
            <w:tcBorders>
              <w:top w:val="nil"/>
              <w:left w:val="nil"/>
              <w:bottom w:val="single" w:sz="4" w:space="0" w:color="auto"/>
              <w:right w:val="single" w:sz="4" w:space="0" w:color="auto"/>
            </w:tcBorders>
            <w:shd w:val="clear" w:color="auto" w:fill="auto"/>
            <w:noWrap/>
            <w:vAlign w:val="center"/>
            <w:hideMark/>
          </w:tcPr>
          <w:p w14:paraId="0F31E600"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3,61307</w:t>
            </w:r>
          </w:p>
        </w:tc>
        <w:tc>
          <w:tcPr>
            <w:tcW w:w="553" w:type="pct"/>
            <w:tcBorders>
              <w:top w:val="nil"/>
              <w:left w:val="nil"/>
              <w:bottom w:val="single" w:sz="4" w:space="0" w:color="auto"/>
              <w:right w:val="single" w:sz="4" w:space="0" w:color="auto"/>
            </w:tcBorders>
            <w:shd w:val="clear" w:color="auto" w:fill="auto"/>
            <w:noWrap/>
            <w:vAlign w:val="center"/>
            <w:hideMark/>
          </w:tcPr>
          <w:p w14:paraId="08515556"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c>
          <w:tcPr>
            <w:tcW w:w="507" w:type="pct"/>
            <w:tcBorders>
              <w:top w:val="nil"/>
              <w:left w:val="nil"/>
              <w:bottom w:val="single" w:sz="4" w:space="0" w:color="auto"/>
              <w:right w:val="single" w:sz="4" w:space="0" w:color="auto"/>
            </w:tcBorders>
            <w:shd w:val="clear" w:color="auto" w:fill="auto"/>
            <w:noWrap/>
            <w:vAlign w:val="center"/>
            <w:hideMark/>
          </w:tcPr>
          <w:p w14:paraId="334374B9"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c>
          <w:tcPr>
            <w:tcW w:w="507" w:type="pct"/>
            <w:tcBorders>
              <w:top w:val="nil"/>
              <w:left w:val="nil"/>
              <w:bottom w:val="single" w:sz="4" w:space="0" w:color="auto"/>
              <w:right w:val="single" w:sz="4" w:space="0" w:color="auto"/>
            </w:tcBorders>
            <w:shd w:val="clear" w:color="auto" w:fill="auto"/>
            <w:noWrap/>
            <w:vAlign w:val="center"/>
            <w:hideMark/>
          </w:tcPr>
          <w:p w14:paraId="3DE1A4B0"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c>
          <w:tcPr>
            <w:tcW w:w="506" w:type="pct"/>
            <w:tcBorders>
              <w:top w:val="nil"/>
              <w:left w:val="nil"/>
              <w:bottom w:val="single" w:sz="4" w:space="0" w:color="auto"/>
              <w:right w:val="single" w:sz="4" w:space="0" w:color="auto"/>
            </w:tcBorders>
            <w:shd w:val="clear" w:color="auto" w:fill="auto"/>
            <w:noWrap/>
            <w:vAlign w:val="center"/>
            <w:hideMark/>
          </w:tcPr>
          <w:p w14:paraId="1477D8B8"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r>
      <w:tr w:rsidR="00CA3262" w:rsidRPr="00473416" w14:paraId="47D7A9A2" w14:textId="77777777" w:rsidTr="007C7262">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29726D29"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Total</w:t>
            </w:r>
          </w:p>
        </w:tc>
        <w:tc>
          <w:tcPr>
            <w:tcW w:w="530" w:type="pct"/>
            <w:tcBorders>
              <w:top w:val="nil"/>
              <w:left w:val="nil"/>
              <w:bottom w:val="single" w:sz="4" w:space="0" w:color="auto"/>
              <w:right w:val="single" w:sz="4" w:space="0" w:color="auto"/>
            </w:tcBorders>
            <w:shd w:val="clear" w:color="auto" w:fill="auto"/>
            <w:noWrap/>
            <w:vAlign w:val="center"/>
            <w:hideMark/>
          </w:tcPr>
          <w:p w14:paraId="25D27618"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63</w:t>
            </w:r>
          </w:p>
        </w:tc>
        <w:tc>
          <w:tcPr>
            <w:tcW w:w="795" w:type="pct"/>
            <w:tcBorders>
              <w:top w:val="nil"/>
              <w:left w:val="nil"/>
              <w:bottom w:val="single" w:sz="4" w:space="0" w:color="auto"/>
              <w:right w:val="single" w:sz="4" w:space="0" w:color="auto"/>
            </w:tcBorders>
            <w:shd w:val="clear" w:color="auto" w:fill="auto"/>
            <w:noWrap/>
            <w:vAlign w:val="center"/>
            <w:hideMark/>
          </w:tcPr>
          <w:p w14:paraId="1609330A" w14:textId="77777777" w:rsidR="00CA3262" w:rsidRPr="00473416" w:rsidRDefault="00CA3262" w:rsidP="007C7262">
            <w:pPr>
              <w:spacing w:after="0" w:line="240" w:lineRule="auto"/>
              <w:jc w:val="center"/>
              <w:rPr>
                <w:rFonts w:ascii="Times New Roman" w:eastAsia="Times New Roman" w:hAnsi="Times New Roman" w:cs="Times New Roman"/>
                <w:color w:val="000000"/>
              </w:rPr>
            </w:pPr>
            <w:r w:rsidRPr="00473416">
              <w:rPr>
                <w:rFonts w:ascii="Times New Roman" w:eastAsia="Times New Roman" w:hAnsi="Times New Roman" w:cs="Times New Roman"/>
                <w:color w:val="000000"/>
              </w:rPr>
              <w:t>1193,17090</w:t>
            </w:r>
          </w:p>
        </w:tc>
        <w:tc>
          <w:tcPr>
            <w:tcW w:w="617" w:type="pct"/>
            <w:tcBorders>
              <w:top w:val="nil"/>
              <w:left w:val="nil"/>
              <w:bottom w:val="single" w:sz="4" w:space="0" w:color="auto"/>
              <w:right w:val="single" w:sz="4" w:space="0" w:color="auto"/>
            </w:tcBorders>
            <w:shd w:val="clear" w:color="auto" w:fill="auto"/>
            <w:noWrap/>
            <w:vAlign w:val="center"/>
            <w:hideMark/>
          </w:tcPr>
          <w:p w14:paraId="79F7C292"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c>
          <w:tcPr>
            <w:tcW w:w="553" w:type="pct"/>
            <w:tcBorders>
              <w:top w:val="nil"/>
              <w:left w:val="nil"/>
              <w:bottom w:val="single" w:sz="4" w:space="0" w:color="auto"/>
              <w:right w:val="single" w:sz="4" w:space="0" w:color="auto"/>
            </w:tcBorders>
            <w:shd w:val="clear" w:color="auto" w:fill="auto"/>
            <w:noWrap/>
            <w:vAlign w:val="center"/>
            <w:hideMark/>
          </w:tcPr>
          <w:p w14:paraId="30F0673B"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c>
          <w:tcPr>
            <w:tcW w:w="507" w:type="pct"/>
            <w:tcBorders>
              <w:top w:val="nil"/>
              <w:left w:val="nil"/>
              <w:bottom w:val="single" w:sz="4" w:space="0" w:color="auto"/>
              <w:right w:val="single" w:sz="4" w:space="0" w:color="auto"/>
            </w:tcBorders>
            <w:shd w:val="clear" w:color="auto" w:fill="auto"/>
            <w:noWrap/>
            <w:vAlign w:val="center"/>
            <w:hideMark/>
          </w:tcPr>
          <w:p w14:paraId="11B51695"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c>
          <w:tcPr>
            <w:tcW w:w="507" w:type="pct"/>
            <w:tcBorders>
              <w:top w:val="nil"/>
              <w:left w:val="nil"/>
              <w:bottom w:val="single" w:sz="4" w:space="0" w:color="auto"/>
              <w:right w:val="single" w:sz="4" w:space="0" w:color="auto"/>
            </w:tcBorders>
            <w:shd w:val="clear" w:color="auto" w:fill="auto"/>
            <w:noWrap/>
            <w:vAlign w:val="center"/>
            <w:hideMark/>
          </w:tcPr>
          <w:p w14:paraId="6B3004EE"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c>
          <w:tcPr>
            <w:tcW w:w="506" w:type="pct"/>
            <w:tcBorders>
              <w:top w:val="nil"/>
              <w:left w:val="nil"/>
              <w:bottom w:val="single" w:sz="4" w:space="0" w:color="auto"/>
              <w:right w:val="single" w:sz="4" w:space="0" w:color="auto"/>
            </w:tcBorders>
            <w:shd w:val="clear" w:color="auto" w:fill="auto"/>
            <w:noWrap/>
            <w:vAlign w:val="center"/>
            <w:hideMark/>
          </w:tcPr>
          <w:p w14:paraId="2C39FE25" w14:textId="77777777" w:rsidR="00CA3262" w:rsidRPr="00473416" w:rsidRDefault="00CA3262" w:rsidP="007C7262">
            <w:pPr>
              <w:spacing w:after="0" w:line="240" w:lineRule="auto"/>
              <w:jc w:val="center"/>
              <w:rPr>
                <w:rFonts w:ascii="Times New Roman" w:eastAsia="Times New Roman" w:hAnsi="Times New Roman" w:cs="Times New Roman"/>
                <w:color w:val="000000"/>
              </w:rPr>
            </w:pPr>
          </w:p>
        </w:tc>
      </w:tr>
    </w:tbl>
    <w:p w14:paraId="2B867F76" w14:textId="77777777" w:rsidR="00724589" w:rsidRPr="00C22445" w:rsidRDefault="00724589" w:rsidP="00CA4F15">
      <w:pPr>
        <w:ind w:right="104"/>
        <w:outlineLvl w:val="0"/>
        <w:rPr>
          <w:rFonts w:ascii="Times New Roman" w:hAnsi="Times New Roman" w:cs="Times New Roman"/>
          <w:b/>
        </w:rPr>
        <w:sectPr w:rsidR="00724589" w:rsidRPr="00C22445" w:rsidSect="00724589">
          <w:footerReference w:type="default" r:id="rId9"/>
          <w:footerReference w:type="first" r:id="rId10"/>
          <w:pgSz w:w="11907" w:h="16839" w:code="9"/>
          <w:pgMar w:top="1440" w:right="1440" w:bottom="1440" w:left="1440" w:header="720" w:footer="720" w:gutter="0"/>
          <w:cols w:space="720"/>
          <w:docGrid w:linePitch="360"/>
        </w:sectPr>
      </w:pPr>
    </w:p>
    <w:bookmarkEnd w:id="0"/>
    <w:p w14:paraId="2EB35A14" w14:textId="77777777" w:rsidR="00CA3262" w:rsidRDefault="00CA3262" w:rsidP="007703B1">
      <w:pPr>
        <w:widowControl w:val="0"/>
        <w:autoSpaceDE w:val="0"/>
        <w:autoSpaceDN w:val="0"/>
        <w:adjustRightInd w:val="0"/>
        <w:spacing w:after="0"/>
        <w:jc w:val="both"/>
        <w:rPr>
          <w:rFonts w:ascii="Times New Roman" w:hAnsi="Times New Roman" w:cs="Times New Roman"/>
        </w:rPr>
      </w:pPr>
    </w:p>
    <w:p w14:paraId="74378451" w14:textId="77777777" w:rsidR="00724589" w:rsidRPr="009F6487" w:rsidRDefault="00724589" w:rsidP="007703B1">
      <w:pPr>
        <w:widowControl w:val="0"/>
        <w:autoSpaceDE w:val="0"/>
        <w:autoSpaceDN w:val="0"/>
        <w:adjustRightInd w:val="0"/>
        <w:spacing w:after="0"/>
        <w:jc w:val="both"/>
        <w:rPr>
          <w:rFonts w:ascii="Times New Roman" w:hAnsi="Times New Roman" w:cs="Times New Roman"/>
        </w:rPr>
      </w:pPr>
      <w:r w:rsidRPr="009F6487">
        <w:rPr>
          <w:rFonts w:ascii="Times New Roman" w:hAnsi="Times New Roman" w:cs="Times New Roman"/>
        </w:rPr>
        <w:t>42 HST</w:t>
      </w:r>
    </w:p>
    <w:tbl>
      <w:tblPr>
        <w:tblW w:w="4944" w:type="pct"/>
        <w:tblInd w:w="108" w:type="dxa"/>
        <w:tblLook w:val="04A0" w:firstRow="1" w:lastRow="0" w:firstColumn="1" w:lastColumn="0" w:noHBand="0" w:noVBand="1"/>
      </w:tblPr>
      <w:tblGrid>
        <w:gridCol w:w="1970"/>
        <w:gridCol w:w="979"/>
        <w:gridCol w:w="1451"/>
        <w:gridCol w:w="1068"/>
        <w:gridCol w:w="1068"/>
        <w:gridCol w:w="979"/>
        <w:gridCol w:w="979"/>
        <w:gridCol w:w="975"/>
      </w:tblGrid>
      <w:tr w:rsidR="005B194B" w:rsidRPr="007D5DDB" w14:paraId="63A87D0D" w14:textId="77777777" w:rsidTr="007D5DDB">
        <w:trPr>
          <w:trHeight w:val="289"/>
        </w:trPr>
        <w:tc>
          <w:tcPr>
            <w:tcW w:w="9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0796E"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Sumber Keragaman</w:t>
            </w:r>
          </w:p>
        </w:tc>
        <w:tc>
          <w:tcPr>
            <w:tcW w:w="525" w:type="pct"/>
            <w:tcBorders>
              <w:top w:val="single" w:sz="4" w:space="0" w:color="auto"/>
              <w:left w:val="nil"/>
              <w:bottom w:val="single" w:sz="4" w:space="0" w:color="auto"/>
              <w:right w:val="single" w:sz="4" w:space="0" w:color="auto"/>
            </w:tcBorders>
            <w:shd w:val="clear" w:color="auto" w:fill="auto"/>
            <w:noWrap/>
            <w:vAlign w:val="center"/>
            <w:hideMark/>
          </w:tcPr>
          <w:p w14:paraId="27BF4E40"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DB</w:t>
            </w:r>
          </w:p>
        </w:tc>
        <w:tc>
          <w:tcPr>
            <w:tcW w:w="774" w:type="pct"/>
            <w:tcBorders>
              <w:top w:val="single" w:sz="4" w:space="0" w:color="auto"/>
              <w:left w:val="nil"/>
              <w:bottom w:val="single" w:sz="4" w:space="0" w:color="auto"/>
              <w:right w:val="single" w:sz="4" w:space="0" w:color="auto"/>
            </w:tcBorders>
            <w:shd w:val="clear" w:color="auto" w:fill="auto"/>
            <w:noWrap/>
            <w:vAlign w:val="center"/>
            <w:hideMark/>
          </w:tcPr>
          <w:p w14:paraId="7129A631"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JK</w:t>
            </w:r>
          </w:p>
        </w:tc>
        <w:tc>
          <w:tcPr>
            <w:tcW w:w="572" w:type="pct"/>
            <w:tcBorders>
              <w:top w:val="single" w:sz="4" w:space="0" w:color="auto"/>
              <w:left w:val="nil"/>
              <w:bottom w:val="single" w:sz="4" w:space="0" w:color="auto"/>
              <w:right w:val="single" w:sz="4" w:space="0" w:color="auto"/>
            </w:tcBorders>
            <w:shd w:val="clear" w:color="auto" w:fill="auto"/>
            <w:noWrap/>
            <w:vAlign w:val="center"/>
            <w:hideMark/>
          </w:tcPr>
          <w:p w14:paraId="65D9A7CD"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KT</w:t>
            </w:r>
          </w:p>
        </w:tc>
        <w:tc>
          <w:tcPr>
            <w:tcW w:w="572" w:type="pct"/>
            <w:tcBorders>
              <w:top w:val="single" w:sz="4" w:space="0" w:color="auto"/>
              <w:left w:val="nil"/>
              <w:bottom w:val="single" w:sz="4" w:space="0" w:color="auto"/>
              <w:right w:val="single" w:sz="4" w:space="0" w:color="auto"/>
            </w:tcBorders>
            <w:shd w:val="clear" w:color="auto" w:fill="auto"/>
            <w:noWrap/>
            <w:vAlign w:val="center"/>
            <w:hideMark/>
          </w:tcPr>
          <w:p w14:paraId="6A074301"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Hitung</w:t>
            </w:r>
          </w:p>
        </w:tc>
        <w:tc>
          <w:tcPr>
            <w:tcW w:w="525" w:type="pct"/>
            <w:tcBorders>
              <w:top w:val="single" w:sz="4" w:space="0" w:color="auto"/>
              <w:left w:val="nil"/>
              <w:bottom w:val="single" w:sz="4" w:space="0" w:color="auto"/>
              <w:right w:val="single" w:sz="4" w:space="0" w:color="auto"/>
            </w:tcBorders>
            <w:shd w:val="clear" w:color="auto" w:fill="auto"/>
            <w:noWrap/>
            <w:vAlign w:val="center"/>
            <w:hideMark/>
          </w:tcPr>
          <w:p w14:paraId="33A26DE8"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Notasi</w:t>
            </w:r>
          </w:p>
        </w:tc>
        <w:tc>
          <w:tcPr>
            <w:tcW w:w="525" w:type="pct"/>
            <w:tcBorders>
              <w:top w:val="single" w:sz="4" w:space="0" w:color="auto"/>
              <w:left w:val="nil"/>
              <w:bottom w:val="single" w:sz="4" w:space="0" w:color="auto"/>
              <w:right w:val="single" w:sz="4" w:space="0" w:color="auto"/>
            </w:tcBorders>
            <w:shd w:val="clear" w:color="auto" w:fill="auto"/>
            <w:noWrap/>
            <w:vAlign w:val="center"/>
            <w:hideMark/>
          </w:tcPr>
          <w:p w14:paraId="795F3060"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0,05</w:t>
            </w:r>
          </w:p>
        </w:tc>
        <w:tc>
          <w:tcPr>
            <w:tcW w:w="523" w:type="pct"/>
            <w:tcBorders>
              <w:top w:val="single" w:sz="4" w:space="0" w:color="auto"/>
              <w:left w:val="nil"/>
              <w:bottom w:val="single" w:sz="4" w:space="0" w:color="auto"/>
              <w:right w:val="single" w:sz="4" w:space="0" w:color="auto"/>
            </w:tcBorders>
            <w:shd w:val="clear" w:color="auto" w:fill="auto"/>
            <w:noWrap/>
            <w:vAlign w:val="center"/>
            <w:hideMark/>
          </w:tcPr>
          <w:p w14:paraId="53CFBD92"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0,01</w:t>
            </w:r>
          </w:p>
        </w:tc>
      </w:tr>
      <w:tr w:rsidR="005B194B" w:rsidRPr="007D5DDB" w14:paraId="362A7180" w14:textId="77777777" w:rsidTr="007D5DDB">
        <w:trPr>
          <w:trHeight w:val="289"/>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51D254F5"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Kelompok</w:t>
            </w:r>
          </w:p>
        </w:tc>
        <w:tc>
          <w:tcPr>
            <w:tcW w:w="525" w:type="pct"/>
            <w:tcBorders>
              <w:top w:val="nil"/>
              <w:left w:val="nil"/>
              <w:bottom w:val="single" w:sz="4" w:space="0" w:color="auto"/>
              <w:right w:val="single" w:sz="4" w:space="0" w:color="auto"/>
            </w:tcBorders>
            <w:shd w:val="clear" w:color="auto" w:fill="auto"/>
            <w:noWrap/>
            <w:vAlign w:val="center"/>
            <w:hideMark/>
          </w:tcPr>
          <w:p w14:paraId="0D1210CD"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774" w:type="pct"/>
            <w:tcBorders>
              <w:top w:val="nil"/>
              <w:left w:val="nil"/>
              <w:bottom w:val="single" w:sz="4" w:space="0" w:color="auto"/>
              <w:right w:val="single" w:sz="4" w:space="0" w:color="auto"/>
            </w:tcBorders>
            <w:shd w:val="clear" w:color="auto" w:fill="auto"/>
            <w:noWrap/>
            <w:vAlign w:val="center"/>
            <w:hideMark/>
          </w:tcPr>
          <w:p w14:paraId="091B3B21"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26,40625</w:t>
            </w:r>
          </w:p>
        </w:tc>
        <w:tc>
          <w:tcPr>
            <w:tcW w:w="572" w:type="pct"/>
            <w:tcBorders>
              <w:top w:val="nil"/>
              <w:left w:val="nil"/>
              <w:bottom w:val="single" w:sz="4" w:space="0" w:color="auto"/>
              <w:right w:val="single" w:sz="4" w:space="0" w:color="auto"/>
            </w:tcBorders>
            <w:shd w:val="clear" w:color="auto" w:fill="auto"/>
            <w:noWrap/>
            <w:vAlign w:val="center"/>
            <w:hideMark/>
          </w:tcPr>
          <w:p w14:paraId="74B80C5E"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8,80208</w:t>
            </w:r>
          </w:p>
        </w:tc>
        <w:tc>
          <w:tcPr>
            <w:tcW w:w="572" w:type="pct"/>
            <w:tcBorders>
              <w:top w:val="nil"/>
              <w:left w:val="nil"/>
              <w:bottom w:val="single" w:sz="4" w:space="0" w:color="auto"/>
              <w:right w:val="single" w:sz="4" w:space="0" w:color="auto"/>
            </w:tcBorders>
            <w:shd w:val="clear" w:color="auto" w:fill="auto"/>
            <w:noWrap/>
            <w:vAlign w:val="center"/>
            <w:hideMark/>
          </w:tcPr>
          <w:p w14:paraId="53BF78DE"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3,85854</w:t>
            </w:r>
          </w:p>
        </w:tc>
        <w:tc>
          <w:tcPr>
            <w:tcW w:w="525" w:type="pct"/>
            <w:tcBorders>
              <w:top w:val="nil"/>
              <w:left w:val="nil"/>
              <w:bottom w:val="single" w:sz="4" w:space="0" w:color="auto"/>
              <w:right w:val="single" w:sz="4" w:space="0" w:color="auto"/>
            </w:tcBorders>
            <w:shd w:val="clear" w:color="auto" w:fill="auto"/>
            <w:noWrap/>
            <w:vAlign w:val="center"/>
            <w:hideMark/>
          </w:tcPr>
          <w:p w14:paraId="738CCD43"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525" w:type="pct"/>
            <w:tcBorders>
              <w:top w:val="nil"/>
              <w:left w:val="nil"/>
              <w:bottom w:val="single" w:sz="4" w:space="0" w:color="auto"/>
              <w:right w:val="single" w:sz="4" w:space="0" w:color="auto"/>
            </w:tcBorders>
            <w:shd w:val="clear" w:color="auto" w:fill="auto"/>
            <w:noWrap/>
            <w:vAlign w:val="center"/>
            <w:hideMark/>
          </w:tcPr>
          <w:p w14:paraId="7BAB83C3"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523" w:type="pct"/>
            <w:tcBorders>
              <w:top w:val="nil"/>
              <w:left w:val="nil"/>
              <w:bottom w:val="single" w:sz="4" w:space="0" w:color="auto"/>
              <w:right w:val="single" w:sz="4" w:space="0" w:color="auto"/>
            </w:tcBorders>
            <w:shd w:val="clear" w:color="auto" w:fill="auto"/>
            <w:noWrap/>
            <w:vAlign w:val="center"/>
            <w:hideMark/>
          </w:tcPr>
          <w:p w14:paraId="7DEADCED"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5B194B" w:rsidRPr="007D5DDB" w14:paraId="5BAD8FAD" w14:textId="77777777" w:rsidTr="007D5DDB">
        <w:trPr>
          <w:trHeight w:val="289"/>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155109A7"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Perlakuan</w:t>
            </w:r>
          </w:p>
        </w:tc>
        <w:tc>
          <w:tcPr>
            <w:tcW w:w="525" w:type="pct"/>
            <w:tcBorders>
              <w:top w:val="nil"/>
              <w:left w:val="nil"/>
              <w:bottom w:val="single" w:sz="4" w:space="0" w:color="auto"/>
              <w:right w:val="single" w:sz="4" w:space="0" w:color="auto"/>
            </w:tcBorders>
            <w:shd w:val="clear" w:color="auto" w:fill="auto"/>
            <w:noWrap/>
            <w:vAlign w:val="center"/>
            <w:hideMark/>
          </w:tcPr>
          <w:p w14:paraId="60EC1073"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15</w:t>
            </w:r>
          </w:p>
        </w:tc>
        <w:tc>
          <w:tcPr>
            <w:tcW w:w="774" w:type="pct"/>
            <w:tcBorders>
              <w:top w:val="nil"/>
              <w:left w:val="nil"/>
              <w:bottom w:val="single" w:sz="4" w:space="0" w:color="auto"/>
              <w:right w:val="single" w:sz="4" w:space="0" w:color="auto"/>
            </w:tcBorders>
            <w:shd w:val="clear" w:color="auto" w:fill="auto"/>
            <w:noWrap/>
            <w:vAlign w:val="center"/>
            <w:hideMark/>
          </w:tcPr>
          <w:p w14:paraId="5B40023D"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574,25750</w:t>
            </w:r>
          </w:p>
        </w:tc>
        <w:tc>
          <w:tcPr>
            <w:tcW w:w="572" w:type="pct"/>
            <w:tcBorders>
              <w:top w:val="nil"/>
              <w:left w:val="nil"/>
              <w:bottom w:val="single" w:sz="4" w:space="0" w:color="auto"/>
              <w:right w:val="single" w:sz="4" w:space="0" w:color="auto"/>
            </w:tcBorders>
            <w:shd w:val="clear" w:color="auto" w:fill="auto"/>
            <w:noWrap/>
            <w:vAlign w:val="center"/>
            <w:hideMark/>
          </w:tcPr>
          <w:p w14:paraId="41A2BEAB"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38,28383</w:t>
            </w:r>
          </w:p>
        </w:tc>
        <w:tc>
          <w:tcPr>
            <w:tcW w:w="572" w:type="pct"/>
            <w:tcBorders>
              <w:top w:val="nil"/>
              <w:left w:val="nil"/>
              <w:bottom w:val="single" w:sz="4" w:space="0" w:color="auto"/>
              <w:right w:val="single" w:sz="4" w:space="0" w:color="auto"/>
            </w:tcBorders>
            <w:shd w:val="clear" w:color="auto" w:fill="auto"/>
            <w:noWrap/>
            <w:vAlign w:val="center"/>
            <w:hideMark/>
          </w:tcPr>
          <w:p w14:paraId="1B797E2A"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16,78236</w:t>
            </w:r>
          </w:p>
        </w:tc>
        <w:tc>
          <w:tcPr>
            <w:tcW w:w="525" w:type="pct"/>
            <w:tcBorders>
              <w:top w:val="nil"/>
              <w:left w:val="nil"/>
              <w:bottom w:val="single" w:sz="4" w:space="0" w:color="auto"/>
              <w:right w:val="single" w:sz="4" w:space="0" w:color="auto"/>
            </w:tcBorders>
            <w:shd w:val="clear" w:color="auto" w:fill="auto"/>
            <w:noWrap/>
            <w:vAlign w:val="center"/>
            <w:hideMark/>
          </w:tcPr>
          <w:p w14:paraId="1EE9D525"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525" w:type="pct"/>
            <w:tcBorders>
              <w:top w:val="nil"/>
              <w:left w:val="nil"/>
              <w:bottom w:val="single" w:sz="4" w:space="0" w:color="auto"/>
              <w:right w:val="single" w:sz="4" w:space="0" w:color="auto"/>
            </w:tcBorders>
            <w:shd w:val="clear" w:color="auto" w:fill="auto"/>
            <w:noWrap/>
            <w:vAlign w:val="center"/>
            <w:hideMark/>
          </w:tcPr>
          <w:p w14:paraId="0BA2B5A6"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1,89487</w:t>
            </w:r>
          </w:p>
        </w:tc>
        <w:tc>
          <w:tcPr>
            <w:tcW w:w="523" w:type="pct"/>
            <w:tcBorders>
              <w:top w:val="nil"/>
              <w:left w:val="nil"/>
              <w:bottom w:val="single" w:sz="4" w:space="0" w:color="auto"/>
              <w:right w:val="single" w:sz="4" w:space="0" w:color="auto"/>
            </w:tcBorders>
            <w:shd w:val="clear" w:color="auto" w:fill="auto"/>
            <w:noWrap/>
            <w:vAlign w:val="center"/>
            <w:hideMark/>
          </w:tcPr>
          <w:p w14:paraId="7C1F6689"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2,46418</w:t>
            </w:r>
          </w:p>
        </w:tc>
      </w:tr>
      <w:tr w:rsidR="005B194B" w:rsidRPr="007D5DDB" w14:paraId="349D351F"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2C6DCE12"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A</w:t>
            </w:r>
          </w:p>
        </w:tc>
        <w:tc>
          <w:tcPr>
            <w:tcW w:w="525" w:type="pct"/>
            <w:tcBorders>
              <w:top w:val="nil"/>
              <w:left w:val="nil"/>
              <w:bottom w:val="single" w:sz="4" w:space="0" w:color="auto"/>
              <w:right w:val="single" w:sz="4" w:space="0" w:color="auto"/>
            </w:tcBorders>
            <w:shd w:val="clear" w:color="auto" w:fill="auto"/>
            <w:noWrap/>
            <w:vAlign w:val="center"/>
            <w:hideMark/>
          </w:tcPr>
          <w:p w14:paraId="0B874370"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774" w:type="pct"/>
            <w:tcBorders>
              <w:top w:val="nil"/>
              <w:left w:val="nil"/>
              <w:bottom w:val="single" w:sz="4" w:space="0" w:color="auto"/>
              <w:right w:val="single" w:sz="4" w:space="0" w:color="auto"/>
            </w:tcBorders>
            <w:shd w:val="clear" w:color="auto" w:fill="auto"/>
            <w:noWrap/>
            <w:vAlign w:val="center"/>
            <w:hideMark/>
          </w:tcPr>
          <w:p w14:paraId="5F32CA52"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166,39094</w:t>
            </w:r>
          </w:p>
        </w:tc>
        <w:tc>
          <w:tcPr>
            <w:tcW w:w="572" w:type="pct"/>
            <w:tcBorders>
              <w:top w:val="nil"/>
              <w:left w:val="nil"/>
              <w:bottom w:val="single" w:sz="4" w:space="0" w:color="auto"/>
              <w:right w:val="single" w:sz="4" w:space="0" w:color="auto"/>
            </w:tcBorders>
            <w:shd w:val="clear" w:color="auto" w:fill="auto"/>
            <w:noWrap/>
            <w:vAlign w:val="center"/>
            <w:hideMark/>
          </w:tcPr>
          <w:p w14:paraId="3A889331"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55,46365</w:t>
            </w:r>
          </w:p>
        </w:tc>
        <w:tc>
          <w:tcPr>
            <w:tcW w:w="572" w:type="pct"/>
            <w:tcBorders>
              <w:top w:val="nil"/>
              <w:left w:val="nil"/>
              <w:bottom w:val="single" w:sz="4" w:space="0" w:color="auto"/>
              <w:right w:val="single" w:sz="4" w:space="0" w:color="auto"/>
            </w:tcBorders>
            <w:shd w:val="clear" w:color="auto" w:fill="auto"/>
            <w:noWrap/>
            <w:vAlign w:val="center"/>
            <w:hideMark/>
          </w:tcPr>
          <w:p w14:paraId="24838BC1"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24,31342</w:t>
            </w:r>
          </w:p>
        </w:tc>
        <w:tc>
          <w:tcPr>
            <w:tcW w:w="525" w:type="pct"/>
            <w:tcBorders>
              <w:top w:val="nil"/>
              <w:left w:val="nil"/>
              <w:bottom w:val="single" w:sz="4" w:space="0" w:color="auto"/>
              <w:right w:val="single" w:sz="4" w:space="0" w:color="auto"/>
            </w:tcBorders>
            <w:shd w:val="clear" w:color="auto" w:fill="auto"/>
            <w:noWrap/>
            <w:vAlign w:val="center"/>
            <w:hideMark/>
          </w:tcPr>
          <w:p w14:paraId="6595337E"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525" w:type="pct"/>
            <w:tcBorders>
              <w:top w:val="nil"/>
              <w:left w:val="nil"/>
              <w:bottom w:val="single" w:sz="4" w:space="0" w:color="auto"/>
              <w:right w:val="single" w:sz="4" w:space="0" w:color="auto"/>
            </w:tcBorders>
            <w:shd w:val="clear" w:color="auto" w:fill="auto"/>
            <w:noWrap/>
            <w:vAlign w:val="center"/>
            <w:hideMark/>
          </w:tcPr>
          <w:p w14:paraId="27E55472"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523" w:type="pct"/>
            <w:tcBorders>
              <w:top w:val="nil"/>
              <w:left w:val="nil"/>
              <w:bottom w:val="single" w:sz="4" w:space="0" w:color="auto"/>
              <w:right w:val="single" w:sz="4" w:space="0" w:color="auto"/>
            </w:tcBorders>
            <w:shd w:val="clear" w:color="auto" w:fill="auto"/>
            <w:noWrap/>
            <w:vAlign w:val="center"/>
            <w:hideMark/>
          </w:tcPr>
          <w:p w14:paraId="23E573EE"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5B194B" w:rsidRPr="007D5DDB" w14:paraId="2F2504F5"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0E0BC0EE"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U</w:t>
            </w:r>
          </w:p>
        </w:tc>
        <w:tc>
          <w:tcPr>
            <w:tcW w:w="525" w:type="pct"/>
            <w:tcBorders>
              <w:top w:val="nil"/>
              <w:left w:val="nil"/>
              <w:bottom w:val="single" w:sz="4" w:space="0" w:color="auto"/>
              <w:right w:val="single" w:sz="4" w:space="0" w:color="auto"/>
            </w:tcBorders>
            <w:shd w:val="clear" w:color="auto" w:fill="auto"/>
            <w:noWrap/>
            <w:vAlign w:val="center"/>
            <w:hideMark/>
          </w:tcPr>
          <w:p w14:paraId="73F515B1"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774" w:type="pct"/>
            <w:tcBorders>
              <w:top w:val="nil"/>
              <w:left w:val="nil"/>
              <w:bottom w:val="single" w:sz="4" w:space="0" w:color="auto"/>
              <w:right w:val="single" w:sz="4" w:space="0" w:color="auto"/>
            </w:tcBorders>
            <w:shd w:val="clear" w:color="auto" w:fill="auto"/>
            <w:noWrap/>
            <w:vAlign w:val="center"/>
            <w:hideMark/>
          </w:tcPr>
          <w:p w14:paraId="1C4E2016"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172,32594</w:t>
            </w:r>
          </w:p>
        </w:tc>
        <w:tc>
          <w:tcPr>
            <w:tcW w:w="572" w:type="pct"/>
            <w:tcBorders>
              <w:top w:val="nil"/>
              <w:left w:val="nil"/>
              <w:bottom w:val="single" w:sz="4" w:space="0" w:color="auto"/>
              <w:right w:val="single" w:sz="4" w:space="0" w:color="auto"/>
            </w:tcBorders>
            <w:shd w:val="clear" w:color="auto" w:fill="auto"/>
            <w:noWrap/>
            <w:vAlign w:val="center"/>
            <w:hideMark/>
          </w:tcPr>
          <w:p w14:paraId="7C31BE56"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57,44198</w:t>
            </w:r>
          </w:p>
        </w:tc>
        <w:tc>
          <w:tcPr>
            <w:tcW w:w="572" w:type="pct"/>
            <w:tcBorders>
              <w:top w:val="nil"/>
              <w:left w:val="nil"/>
              <w:bottom w:val="single" w:sz="4" w:space="0" w:color="auto"/>
              <w:right w:val="single" w:sz="4" w:space="0" w:color="auto"/>
            </w:tcBorders>
            <w:shd w:val="clear" w:color="auto" w:fill="auto"/>
            <w:noWrap/>
            <w:vAlign w:val="center"/>
            <w:hideMark/>
          </w:tcPr>
          <w:p w14:paraId="1B5FDAFC"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25,18066</w:t>
            </w:r>
          </w:p>
        </w:tc>
        <w:tc>
          <w:tcPr>
            <w:tcW w:w="525" w:type="pct"/>
            <w:tcBorders>
              <w:top w:val="nil"/>
              <w:left w:val="nil"/>
              <w:bottom w:val="single" w:sz="4" w:space="0" w:color="auto"/>
              <w:right w:val="single" w:sz="4" w:space="0" w:color="auto"/>
            </w:tcBorders>
            <w:shd w:val="clear" w:color="auto" w:fill="auto"/>
            <w:noWrap/>
            <w:vAlign w:val="center"/>
            <w:hideMark/>
          </w:tcPr>
          <w:p w14:paraId="4760C532"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525" w:type="pct"/>
            <w:tcBorders>
              <w:top w:val="nil"/>
              <w:left w:val="nil"/>
              <w:bottom w:val="single" w:sz="4" w:space="0" w:color="auto"/>
              <w:right w:val="single" w:sz="4" w:space="0" w:color="auto"/>
            </w:tcBorders>
            <w:shd w:val="clear" w:color="auto" w:fill="auto"/>
            <w:noWrap/>
            <w:vAlign w:val="center"/>
            <w:hideMark/>
          </w:tcPr>
          <w:p w14:paraId="6679EC39"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523" w:type="pct"/>
            <w:tcBorders>
              <w:top w:val="nil"/>
              <w:left w:val="nil"/>
              <w:bottom w:val="single" w:sz="4" w:space="0" w:color="auto"/>
              <w:right w:val="single" w:sz="4" w:space="0" w:color="auto"/>
            </w:tcBorders>
            <w:shd w:val="clear" w:color="auto" w:fill="auto"/>
            <w:noWrap/>
            <w:vAlign w:val="center"/>
            <w:hideMark/>
          </w:tcPr>
          <w:p w14:paraId="6E683779"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5B194B" w:rsidRPr="007D5DDB" w14:paraId="3EC0CC02"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3A3C0957"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Interaksi</w:t>
            </w:r>
          </w:p>
        </w:tc>
        <w:tc>
          <w:tcPr>
            <w:tcW w:w="525" w:type="pct"/>
            <w:tcBorders>
              <w:top w:val="nil"/>
              <w:left w:val="nil"/>
              <w:bottom w:val="single" w:sz="4" w:space="0" w:color="auto"/>
              <w:right w:val="single" w:sz="4" w:space="0" w:color="auto"/>
            </w:tcBorders>
            <w:shd w:val="clear" w:color="auto" w:fill="auto"/>
            <w:noWrap/>
            <w:vAlign w:val="center"/>
            <w:hideMark/>
          </w:tcPr>
          <w:p w14:paraId="2C3F1C62"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9</w:t>
            </w:r>
          </w:p>
        </w:tc>
        <w:tc>
          <w:tcPr>
            <w:tcW w:w="774" w:type="pct"/>
            <w:tcBorders>
              <w:top w:val="nil"/>
              <w:left w:val="nil"/>
              <w:bottom w:val="single" w:sz="4" w:space="0" w:color="auto"/>
              <w:right w:val="single" w:sz="4" w:space="0" w:color="auto"/>
            </w:tcBorders>
            <w:shd w:val="clear" w:color="auto" w:fill="auto"/>
            <w:noWrap/>
            <w:vAlign w:val="center"/>
            <w:hideMark/>
          </w:tcPr>
          <w:p w14:paraId="0C30A3E9"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235,54062</w:t>
            </w:r>
          </w:p>
        </w:tc>
        <w:tc>
          <w:tcPr>
            <w:tcW w:w="572" w:type="pct"/>
            <w:tcBorders>
              <w:top w:val="nil"/>
              <w:left w:val="nil"/>
              <w:bottom w:val="single" w:sz="4" w:space="0" w:color="auto"/>
              <w:right w:val="single" w:sz="4" w:space="0" w:color="auto"/>
            </w:tcBorders>
            <w:shd w:val="clear" w:color="auto" w:fill="auto"/>
            <w:noWrap/>
            <w:vAlign w:val="center"/>
            <w:hideMark/>
          </w:tcPr>
          <w:p w14:paraId="410CDFFC"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26,17118</w:t>
            </w:r>
          </w:p>
        </w:tc>
        <w:tc>
          <w:tcPr>
            <w:tcW w:w="572" w:type="pct"/>
            <w:tcBorders>
              <w:top w:val="nil"/>
              <w:left w:val="nil"/>
              <w:bottom w:val="single" w:sz="4" w:space="0" w:color="auto"/>
              <w:right w:val="single" w:sz="4" w:space="0" w:color="auto"/>
            </w:tcBorders>
            <w:shd w:val="clear" w:color="auto" w:fill="auto"/>
            <w:noWrap/>
            <w:vAlign w:val="center"/>
            <w:hideMark/>
          </w:tcPr>
          <w:p w14:paraId="25F9A52F"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11,47258</w:t>
            </w:r>
          </w:p>
        </w:tc>
        <w:tc>
          <w:tcPr>
            <w:tcW w:w="525" w:type="pct"/>
            <w:tcBorders>
              <w:top w:val="nil"/>
              <w:left w:val="nil"/>
              <w:bottom w:val="single" w:sz="4" w:space="0" w:color="auto"/>
              <w:right w:val="single" w:sz="4" w:space="0" w:color="auto"/>
            </w:tcBorders>
            <w:shd w:val="clear" w:color="auto" w:fill="auto"/>
            <w:noWrap/>
            <w:vAlign w:val="center"/>
            <w:hideMark/>
          </w:tcPr>
          <w:p w14:paraId="7542BF5B"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525" w:type="pct"/>
            <w:tcBorders>
              <w:top w:val="nil"/>
              <w:left w:val="nil"/>
              <w:bottom w:val="single" w:sz="4" w:space="0" w:color="auto"/>
              <w:right w:val="single" w:sz="4" w:space="0" w:color="auto"/>
            </w:tcBorders>
            <w:shd w:val="clear" w:color="auto" w:fill="auto"/>
            <w:noWrap/>
            <w:vAlign w:val="center"/>
            <w:hideMark/>
          </w:tcPr>
          <w:p w14:paraId="1CB40A9C"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2,09576</w:t>
            </w:r>
          </w:p>
        </w:tc>
        <w:tc>
          <w:tcPr>
            <w:tcW w:w="523" w:type="pct"/>
            <w:tcBorders>
              <w:top w:val="nil"/>
              <w:left w:val="nil"/>
              <w:bottom w:val="single" w:sz="4" w:space="0" w:color="auto"/>
              <w:right w:val="single" w:sz="4" w:space="0" w:color="auto"/>
            </w:tcBorders>
            <w:shd w:val="clear" w:color="auto" w:fill="auto"/>
            <w:noWrap/>
            <w:vAlign w:val="center"/>
            <w:hideMark/>
          </w:tcPr>
          <w:p w14:paraId="4207C296"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2,83013</w:t>
            </w:r>
          </w:p>
        </w:tc>
      </w:tr>
      <w:tr w:rsidR="005B194B" w:rsidRPr="007D5DDB" w14:paraId="7F91A94F"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055F4890"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Galat</w:t>
            </w:r>
          </w:p>
        </w:tc>
        <w:tc>
          <w:tcPr>
            <w:tcW w:w="525" w:type="pct"/>
            <w:tcBorders>
              <w:top w:val="nil"/>
              <w:left w:val="nil"/>
              <w:bottom w:val="single" w:sz="4" w:space="0" w:color="auto"/>
              <w:right w:val="single" w:sz="4" w:space="0" w:color="auto"/>
            </w:tcBorders>
            <w:shd w:val="clear" w:color="auto" w:fill="auto"/>
            <w:noWrap/>
            <w:vAlign w:val="center"/>
            <w:hideMark/>
          </w:tcPr>
          <w:p w14:paraId="336F7C01"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45</w:t>
            </w:r>
          </w:p>
        </w:tc>
        <w:tc>
          <w:tcPr>
            <w:tcW w:w="774" w:type="pct"/>
            <w:tcBorders>
              <w:top w:val="nil"/>
              <w:left w:val="nil"/>
              <w:bottom w:val="single" w:sz="4" w:space="0" w:color="auto"/>
              <w:right w:val="single" w:sz="4" w:space="0" w:color="auto"/>
            </w:tcBorders>
            <w:shd w:val="clear" w:color="auto" w:fill="auto"/>
            <w:noWrap/>
            <w:vAlign w:val="center"/>
            <w:hideMark/>
          </w:tcPr>
          <w:p w14:paraId="56F4F4F9"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102,65375</w:t>
            </w:r>
          </w:p>
        </w:tc>
        <w:tc>
          <w:tcPr>
            <w:tcW w:w="572" w:type="pct"/>
            <w:tcBorders>
              <w:top w:val="nil"/>
              <w:left w:val="nil"/>
              <w:bottom w:val="single" w:sz="4" w:space="0" w:color="auto"/>
              <w:right w:val="single" w:sz="4" w:space="0" w:color="auto"/>
            </w:tcBorders>
            <w:shd w:val="clear" w:color="auto" w:fill="auto"/>
            <w:noWrap/>
            <w:vAlign w:val="center"/>
            <w:hideMark/>
          </w:tcPr>
          <w:p w14:paraId="0E66E0A8"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2,28119</w:t>
            </w:r>
          </w:p>
        </w:tc>
        <w:tc>
          <w:tcPr>
            <w:tcW w:w="572" w:type="pct"/>
            <w:tcBorders>
              <w:top w:val="nil"/>
              <w:left w:val="nil"/>
              <w:bottom w:val="single" w:sz="4" w:space="0" w:color="auto"/>
              <w:right w:val="single" w:sz="4" w:space="0" w:color="auto"/>
            </w:tcBorders>
            <w:shd w:val="clear" w:color="auto" w:fill="auto"/>
            <w:noWrap/>
            <w:vAlign w:val="center"/>
            <w:hideMark/>
          </w:tcPr>
          <w:p w14:paraId="1BC54B99" w14:textId="3A96E1DD" w:rsidR="005B194B" w:rsidRPr="007D5DDB" w:rsidRDefault="005B194B" w:rsidP="007D5DDB">
            <w:pPr>
              <w:spacing w:after="0" w:line="240" w:lineRule="auto"/>
              <w:jc w:val="center"/>
              <w:rPr>
                <w:rFonts w:ascii="Times New Roman" w:eastAsia="Times New Roman" w:hAnsi="Times New Roman" w:cs="Times New Roman"/>
                <w:color w:val="000000"/>
              </w:rPr>
            </w:pPr>
          </w:p>
        </w:tc>
        <w:tc>
          <w:tcPr>
            <w:tcW w:w="525" w:type="pct"/>
            <w:tcBorders>
              <w:top w:val="nil"/>
              <w:left w:val="nil"/>
              <w:bottom w:val="single" w:sz="4" w:space="0" w:color="auto"/>
              <w:right w:val="single" w:sz="4" w:space="0" w:color="auto"/>
            </w:tcBorders>
            <w:shd w:val="clear" w:color="auto" w:fill="auto"/>
            <w:noWrap/>
            <w:vAlign w:val="center"/>
            <w:hideMark/>
          </w:tcPr>
          <w:p w14:paraId="7AF1F9C1" w14:textId="4963A4A4" w:rsidR="005B194B" w:rsidRPr="007D5DDB" w:rsidRDefault="005B194B" w:rsidP="007D5DDB">
            <w:pPr>
              <w:spacing w:after="0" w:line="240" w:lineRule="auto"/>
              <w:jc w:val="center"/>
              <w:rPr>
                <w:rFonts w:ascii="Times New Roman" w:eastAsia="Times New Roman" w:hAnsi="Times New Roman" w:cs="Times New Roman"/>
                <w:color w:val="000000"/>
              </w:rPr>
            </w:pPr>
          </w:p>
        </w:tc>
        <w:tc>
          <w:tcPr>
            <w:tcW w:w="525" w:type="pct"/>
            <w:tcBorders>
              <w:top w:val="nil"/>
              <w:left w:val="nil"/>
              <w:bottom w:val="single" w:sz="4" w:space="0" w:color="auto"/>
              <w:right w:val="single" w:sz="4" w:space="0" w:color="auto"/>
            </w:tcBorders>
            <w:shd w:val="clear" w:color="auto" w:fill="auto"/>
            <w:noWrap/>
            <w:vAlign w:val="center"/>
            <w:hideMark/>
          </w:tcPr>
          <w:p w14:paraId="300764C3" w14:textId="0EAFFAC0" w:rsidR="005B194B" w:rsidRPr="007D5DDB" w:rsidRDefault="005B194B" w:rsidP="007D5DDB">
            <w:pPr>
              <w:spacing w:after="0" w:line="240" w:lineRule="auto"/>
              <w:jc w:val="center"/>
              <w:rPr>
                <w:rFonts w:ascii="Times New Roman" w:eastAsia="Times New Roman" w:hAnsi="Times New Roman" w:cs="Times New Roman"/>
                <w:color w:val="000000"/>
              </w:rPr>
            </w:pPr>
          </w:p>
        </w:tc>
        <w:tc>
          <w:tcPr>
            <w:tcW w:w="523" w:type="pct"/>
            <w:tcBorders>
              <w:top w:val="nil"/>
              <w:left w:val="nil"/>
              <w:bottom w:val="single" w:sz="4" w:space="0" w:color="auto"/>
              <w:right w:val="single" w:sz="4" w:space="0" w:color="auto"/>
            </w:tcBorders>
            <w:shd w:val="clear" w:color="auto" w:fill="auto"/>
            <w:noWrap/>
            <w:vAlign w:val="center"/>
            <w:hideMark/>
          </w:tcPr>
          <w:p w14:paraId="26B16C3A" w14:textId="1033630E" w:rsidR="005B194B" w:rsidRPr="007D5DDB" w:rsidRDefault="005B194B" w:rsidP="007D5DDB">
            <w:pPr>
              <w:spacing w:after="0" w:line="240" w:lineRule="auto"/>
              <w:jc w:val="center"/>
              <w:rPr>
                <w:rFonts w:ascii="Times New Roman" w:eastAsia="Times New Roman" w:hAnsi="Times New Roman" w:cs="Times New Roman"/>
                <w:color w:val="000000"/>
              </w:rPr>
            </w:pPr>
          </w:p>
        </w:tc>
      </w:tr>
      <w:tr w:rsidR="005B194B" w:rsidRPr="007D5DDB" w14:paraId="308256C4"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12193D67"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Total</w:t>
            </w:r>
          </w:p>
        </w:tc>
        <w:tc>
          <w:tcPr>
            <w:tcW w:w="525" w:type="pct"/>
            <w:tcBorders>
              <w:top w:val="nil"/>
              <w:left w:val="nil"/>
              <w:bottom w:val="single" w:sz="4" w:space="0" w:color="auto"/>
              <w:right w:val="single" w:sz="4" w:space="0" w:color="auto"/>
            </w:tcBorders>
            <w:shd w:val="clear" w:color="auto" w:fill="auto"/>
            <w:noWrap/>
            <w:vAlign w:val="center"/>
            <w:hideMark/>
          </w:tcPr>
          <w:p w14:paraId="6D555C13"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63</w:t>
            </w:r>
          </w:p>
        </w:tc>
        <w:tc>
          <w:tcPr>
            <w:tcW w:w="774" w:type="pct"/>
            <w:tcBorders>
              <w:top w:val="nil"/>
              <w:left w:val="nil"/>
              <w:bottom w:val="single" w:sz="4" w:space="0" w:color="auto"/>
              <w:right w:val="single" w:sz="4" w:space="0" w:color="auto"/>
            </w:tcBorders>
            <w:shd w:val="clear" w:color="auto" w:fill="auto"/>
            <w:noWrap/>
            <w:vAlign w:val="center"/>
            <w:hideMark/>
          </w:tcPr>
          <w:p w14:paraId="7EBA45ED" w14:textId="77777777" w:rsidR="005B194B" w:rsidRPr="007D5DDB" w:rsidRDefault="005B194B"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703,31750</w:t>
            </w:r>
          </w:p>
        </w:tc>
        <w:tc>
          <w:tcPr>
            <w:tcW w:w="572" w:type="pct"/>
            <w:tcBorders>
              <w:top w:val="nil"/>
              <w:left w:val="nil"/>
              <w:bottom w:val="single" w:sz="4" w:space="0" w:color="auto"/>
              <w:right w:val="single" w:sz="4" w:space="0" w:color="auto"/>
            </w:tcBorders>
            <w:shd w:val="clear" w:color="auto" w:fill="auto"/>
            <w:noWrap/>
            <w:vAlign w:val="center"/>
            <w:hideMark/>
          </w:tcPr>
          <w:p w14:paraId="4B198D35" w14:textId="1E6BD89E" w:rsidR="005B194B" w:rsidRPr="007D5DDB" w:rsidRDefault="005B194B" w:rsidP="007D5DDB">
            <w:pPr>
              <w:spacing w:after="0" w:line="240" w:lineRule="auto"/>
              <w:jc w:val="center"/>
              <w:rPr>
                <w:rFonts w:ascii="Times New Roman" w:eastAsia="Times New Roman" w:hAnsi="Times New Roman" w:cs="Times New Roman"/>
                <w:color w:val="000000"/>
              </w:rPr>
            </w:pPr>
          </w:p>
        </w:tc>
        <w:tc>
          <w:tcPr>
            <w:tcW w:w="572" w:type="pct"/>
            <w:tcBorders>
              <w:top w:val="nil"/>
              <w:left w:val="nil"/>
              <w:bottom w:val="single" w:sz="4" w:space="0" w:color="auto"/>
              <w:right w:val="single" w:sz="4" w:space="0" w:color="auto"/>
            </w:tcBorders>
            <w:shd w:val="clear" w:color="auto" w:fill="auto"/>
            <w:noWrap/>
            <w:vAlign w:val="center"/>
            <w:hideMark/>
          </w:tcPr>
          <w:p w14:paraId="2E4B0AB0" w14:textId="2A61F8A5" w:rsidR="005B194B" w:rsidRPr="007D5DDB" w:rsidRDefault="005B194B" w:rsidP="007D5DDB">
            <w:pPr>
              <w:spacing w:after="0" w:line="240" w:lineRule="auto"/>
              <w:jc w:val="center"/>
              <w:rPr>
                <w:rFonts w:ascii="Times New Roman" w:eastAsia="Times New Roman" w:hAnsi="Times New Roman" w:cs="Times New Roman"/>
                <w:color w:val="000000"/>
              </w:rPr>
            </w:pPr>
          </w:p>
        </w:tc>
        <w:tc>
          <w:tcPr>
            <w:tcW w:w="525" w:type="pct"/>
            <w:tcBorders>
              <w:top w:val="nil"/>
              <w:left w:val="nil"/>
              <w:bottom w:val="single" w:sz="4" w:space="0" w:color="auto"/>
              <w:right w:val="single" w:sz="4" w:space="0" w:color="auto"/>
            </w:tcBorders>
            <w:shd w:val="clear" w:color="auto" w:fill="auto"/>
            <w:noWrap/>
            <w:vAlign w:val="center"/>
            <w:hideMark/>
          </w:tcPr>
          <w:p w14:paraId="0FE5D303" w14:textId="0B8CA437" w:rsidR="005B194B" w:rsidRPr="007D5DDB" w:rsidRDefault="005B194B" w:rsidP="007D5DDB">
            <w:pPr>
              <w:spacing w:after="0" w:line="240" w:lineRule="auto"/>
              <w:jc w:val="center"/>
              <w:rPr>
                <w:rFonts w:ascii="Times New Roman" w:eastAsia="Times New Roman" w:hAnsi="Times New Roman" w:cs="Times New Roman"/>
                <w:color w:val="000000"/>
              </w:rPr>
            </w:pPr>
          </w:p>
        </w:tc>
        <w:tc>
          <w:tcPr>
            <w:tcW w:w="525" w:type="pct"/>
            <w:tcBorders>
              <w:top w:val="nil"/>
              <w:left w:val="nil"/>
              <w:bottom w:val="single" w:sz="4" w:space="0" w:color="auto"/>
              <w:right w:val="single" w:sz="4" w:space="0" w:color="auto"/>
            </w:tcBorders>
            <w:shd w:val="clear" w:color="auto" w:fill="auto"/>
            <w:noWrap/>
            <w:vAlign w:val="center"/>
            <w:hideMark/>
          </w:tcPr>
          <w:p w14:paraId="7EDCE218" w14:textId="2D849664" w:rsidR="005B194B" w:rsidRPr="007D5DDB" w:rsidRDefault="005B194B" w:rsidP="007D5DDB">
            <w:pPr>
              <w:spacing w:after="0" w:line="240" w:lineRule="auto"/>
              <w:jc w:val="center"/>
              <w:rPr>
                <w:rFonts w:ascii="Times New Roman" w:eastAsia="Times New Roman" w:hAnsi="Times New Roman" w:cs="Times New Roman"/>
                <w:color w:val="000000"/>
              </w:rPr>
            </w:pPr>
          </w:p>
        </w:tc>
        <w:tc>
          <w:tcPr>
            <w:tcW w:w="523" w:type="pct"/>
            <w:tcBorders>
              <w:top w:val="nil"/>
              <w:left w:val="nil"/>
              <w:bottom w:val="single" w:sz="4" w:space="0" w:color="auto"/>
              <w:right w:val="single" w:sz="4" w:space="0" w:color="auto"/>
            </w:tcBorders>
            <w:shd w:val="clear" w:color="auto" w:fill="auto"/>
            <w:noWrap/>
            <w:vAlign w:val="center"/>
            <w:hideMark/>
          </w:tcPr>
          <w:p w14:paraId="7ADAA1E9" w14:textId="528A4DF3" w:rsidR="005B194B" w:rsidRPr="007D5DDB" w:rsidRDefault="005B194B" w:rsidP="007D5DDB">
            <w:pPr>
              <w:spacing w:after="0" w:line="240" w:lineRule="auto"/>
              <w:jc w:val="center"/>
              <w:rPr>
                <w:rFonts w:ascii="Times New Roman" w:eastAsia="Times New Roman" w:hAnsi="Times New Roman" w:cs="Times New Roman"/>
                <w:color w:val="000000"/>
              </w:rPr>
            </w:pPr>
          </w:p>
        </w:tc>
      </w:tr>
    </w:tbl>
    <w:p w14:paraId="65B408F3" w14:textId="77777777" w:rsidR="00724589" w:rsidRPr="009F6487" w:rsidRDefault="00724589" w:rsidP="007703B1">
      <w:pPr>
        <w:widowControl w:val="0"/>
        <w:autoSpaceDE w:val="0"/>
        <w:autoSpaceDN w:val="0"/>
        <w:adjustRightInd w:val="0"/>
        <w:jc w:val="both"/>
        <w:rPr>
          <w:rFonts w:ascii="Times New Roman" w:hAnsi="Times New Roman" w:cs="Times New Roman"/>
        </w:rPr>
      </w:pPr>
    </w:p>
    <w:p w14:paraId="46C830D6" w14:textId="77777777" w:rsidR="00724589" w:rsidRPr="009F6487" w:rsidRDefault="00724589" w:rsidP="007703B1">
      <w:pPr>
        <w:widowControl w:val="0"/>
        <w:autoSpaceDE w:val="0"/>
        <w:autoSpaceDN w:val="0"/>
        <w:adjustRightInd w:val="0"/>
        <w:jc w:val="both"/>
        <w:rPr>
          <w:rFonts w:ascii="Times New Roman" w:hAnsi="Times New Roman" w:cs="Times New Roman"/>
        </w:rPr>
      </w:pPr>
      <w:r w:rsidRPr="009F6487">
        <w:rPr>
          <w:rFonts w:ascii="Times New Roman" w:hAnsi="Times New Roman" w:cs="Times New Roman"/>
        </w:rPr>
        <w:t>Lampiran 2. Jumlah Daun</w:t>
      </w:r>
    </w:p>
    <w:p w14:paraId="0906646D" w14:textId="77777777" w:rsidR="00724589" w:rsidRPr="009F6487" w:rsidRDefault="00724589" w:rsidP="004B4EB7">
      <w:pPr>
        <w:widowControl w:val="0"/>
        <w:autoSpaceDE w:val="0"/>
        <w:autoSpaceDN w:val="0"/>
        <w:adjustRightInd w:val="0"/>
        <w:spacing w:after="0"/>
        <w:jc w:val="both"/>
        <w:rPr>
          <w:rFonts w:ascii="Times New Roman" w:hAnsi="Times New Roman" w:cs="Times New Roman"/>
        </w:rPr>
      </w:pPr>
      <w:r w:rsidRPr="009F6487">
        <w:rPr>
          <w:rFonts w:ascii="Times New Roman" w:hAnsi="Times New Roman" w:cs="Times New Roman"/>
        </w:rPr>
        <w:t>14 HST</w:t>
      </w:r>
    </w:p>
    <w:tbl>
      <w:tblPr>
        <w:tblW w:w="4944" w:type="pct"/>
        <w:tblInd w:w="108" w:type="dxa"/>
        <w:tblLook w:val="04A0" w:firstRow="1" w:lastRow="0" w:firstColumn="1" w:lastColumn="0" w:noHBand="0" w:noVBand="1"/>
      </w:tblPr>
      <w:tblGrid>
        <w:gridCol w:w="1970"/>
        <w:gridCol w:w="1015"/>
        <w:gridCol w:w="1318"/>
        <w:gridCol w:w="1015"/>
        <w:gridCol w:w="1104"/>
        <w:gridCol w:w="1015"/>
        <w:gridCol w:w="1016"/>
        <w:gridCol w:w="1016"/>
      </w:tblGrid>
      <w:tr w:rsidR="00473416" w:rsidRPr="007D5DDB" w14:paraId="7910A6C9" w14:textId="77777777" w:rsidTr="007D5DDB">
        <w:trPr>
          <w:trHeight w:val="289"/>
        </w:trPr>
        <w:tc>
          <w:tcPr>
            <w:tcW w:w="9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5BFD4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Sumber Keragaman</w:t>
            </w:r>
          </w:p>
        </w:tc>
        <w:tc>
          <w:tcPr>
            <w:tcW w:w="544" w:type="pct"/>
            <w:tcBorders>
              <w:top w:val="single" w:sz="4" w:space="0" w:color="auto"/>
              <w:left w:val="nil"/>
              <w:bottom w:val="single" w:sz="4" w:space="0" w:color="auto"/>
              <w:right w:val="single" w:sz="4" w:space="0" w:color="auto"/>
            </w:tcBorders>
            <w:shd w:val="clear" w:color="auto" w:fill="auto"/>
            <w:noWrap/>
            <w:vAlign w:val="center"/>
            <w:hideMark/>
          </w:tcPr>
          <w:p w14:paraId="1711718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DB</w:t>
            </w:r>
          </w:p>
        </w:tc>
        <w:tc>
          <w:tcPr>
            <w:tcW w:w="704" w:type="pct"/>
            <w:tcBorders>
              <w:top w:val="single" w:sz="4" w:space="0" w:color="auto"/>
              <w:left w:val="nil"/>
              <w:bottom w:val="single" w:sz="4" w:space="0" w:color="auto"/>
              <w:right w:val="single" w:sz="4" w:space="0" w:color="auto"/>
            </w:tcBorders>
            <w:shd w:val="clear" w:color="auto" w:fill="auto"/>
            <w:noWrap/>
            <w:vAlign w:val="center"/>
            <w:hideMark/>
          </w:tcPr>
          <w:p w14:paraId="133D19D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JK</w:t>
            </w:r>
          </w:p>
        </w:tc>
        <w:tc>
          <w:tcPr>
            <w:tcW w:w="544" w:type="pct"/>
            <w:tcBorders>
              <w:top w:val="single" w:sz="4" w:space="0" w:color="auto"/>
              <w:left w:val="nil"/>
              <w:bottom w:val="single" w:sz="4" w:space="0" w:color="auto"/>
              <w:right w:val="single" w:sz="4" w:space="0" w:color="auto"/>
            </w:tcBorders>
            <w:shd w:val="clear" w:color="auto" w:fill="auto"/>
            <w:noWrap/>
            <w:vAlign w:val="center"/>
            <w:hideMark/>
          </w:tcPr>
          <w:p w14:paraId="2A161A9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KT</w:t>
            </w:r>
          </w:p>
        </w:tc>
        <w:tc>
          <w:tcPr>
            <w:tcW w:w="591" w:type="pct"/>
            <w:tcBorders>
              <w:top w:val="single" w:sz="4" w:space="0" w:color="auto"/>
              <w:left w:val="nil"/>
              <w:bottom w:val="single" w:sz="4" w:space="0" w:color="auto"/>
              <w:right w:val="single" w:sz="4" w:space="0" w:color="auto"/>
            </w:tcBorders>
            <w:shd w:val="clear" w:color="auto" w:fill="auto"/>
            <w:noWrap/>
            <w:vAlign w:val="center"/>
            <w:hideMark/>
          </w:tcPr>
          <w:p w14:paraId="2D07BF0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Hitung</w:t>
            </w:r>
          </w:p>
        </w:tc>
        <w:tc>
          <w:tcPr>
            <w:tcW w:w="544" w:type="pct"/>
            <w:tcBorders>
              <w:top w:val="single" w:sz="4" w:space="0" w:color="auto"/>
              <w:left w:val="nil"/>
              <w:bottom w:val="single" w:sz="4" w:space="0" w:color="auto"/>
              <w:right w:val="single" w:sz="4" w:space="0" w:color="auto"/>
            </w:tcBorders>
            <w:shd w:val="clear" w:color="auto" w:fill="auto"/>
            <w:noWrap/>
            <w:vAlign w:val="center"/>
            <w:hideMark/>
          </w:tcPr>
          <w:p w14:paraId="1D37EF5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Notasi</w:t>
            </w:r>
          </w:p>
        </w:tc>
        <w:tc>
          <w:tcPr>
            <w:tcW w:w="544" w:type="pct"/>
            <w:tcBorders>
              <w:top w:val="single" w:sz="4" w:space="0" w:color="auto"/>
              <w:left w:val="nil"/>
              <w:bottom w:val="single" w:sz="4" w:space="0" w:color="auto"/>
              <w:right w:val="single" w:sz="4" w:space="0" w:color="auto"/>
            </w:tcBorders>
            <w:shd w:val="clear" w:color="auto" w:fill="auto"/>
            <w:noWrap/>
            <w:vAlign w:val="center"/>
            <w:hideMark/>
          </w:tcPr>
          <w:p w14:paraId="05E4E1B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0,05</w:t>
            </w:r>
          </w:p>
        </w:tc>
        <w:tc>
          <w:tcPr>
            <w:tcW w:w="544" w:type="pct"/>
            <w:tcBorders>
              <w:top w:val="single" w:sz="4" w:space="0" w:color="auto"/>
              <w:left w:val="nil"/>
              <w:bottom w:val="single" w:sz="4" w:space="0" w:color="auto"/>
              <w:right w:val="single" w:sz="4" w:space="0" w:color="auto"/>
            </w:tcBorders>
            <w:shd w:val="clear" w:color="auto" w:fill="auto"/>
            <w:noWrap/>
            <w:vAlign w:val="center"/>
            <w:hideMark/>
          </w:tcPr>
          <w:p w14:paraId="38B4543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0,01</w:t>
            </w:r>
          </w:p>
        </w:tc>
      </w:tr>
      <w:tr w:rsidR="00473416" w:rsidRPr="007D5DDB" w14:paraId="4697496E" w14:textId="77777777" w:rsidTr="007D5DDB">
        <w:trPr>
          <w:trHeight w:val="289"/>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0EDB6C2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Kelompok</w:t>
            </w:r>
          </w:p>
        </w:tc>
        <w:tc>
          <w:tcPr>
            <w:tcW w:w="544" w:type="pct"/>
            <w:tcBorders>
              <w:top w:val="nil"/>
              <w:left w:val="nil"/>
              <w:bottom w:val="single" w:sz="4" w:space="0" w:color="auto"/>
              <w:right w:val="single" w:sz="4" w:space="0" w:color="auto"/>
            </w:tcBorders>
            <w:shd w:val="clear" w:color="auto" w:fill="auto"/>
            <w:noWrap/>
            <w:vAlign w:val="center"/>
            <w:hideMark/>
          </w:tcPr>
          <w:p w14:paraId="12D1B74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704" w:type="pct"/>
            <w:tcBorders>
              <w:top w:val="nil"/>
              <w:left w:val="nil"/>
              <w:bottom w:val="single" w:sz="4" w:space="0" w:color="auto"/>
              <w:right w:val="single" w:sz="4" w:space="0" w:color="auto"/>
            </w:tcBorders>
            <w:shd w:val="clear" w:color="auto" w:fill="auto"/>
            <w:noWrap/>
            <w:vAlign w:val="center"/>
            <w:hideMark/>
          </w:tcPr>
          <w:p w14:paraId="1270790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1,15625</w:t>
            </w:r>
          </w:p>
        </w:tc>
        <w:tc>
          <w:tcPr>
            <w:tcW w:w="544" w:type="pct"/>
            <w:tcBorders>
              <w:top w:val="nil"/>
              <w:left w:val="nil"/>
              <w:bottom w:val="single" w:sz="4" w:space="0" w:color="auto"/>
              <w:right w:val="single" w:sz="4" w:space="0" w:color="auto"/>
            </w:tcBorders>
            <w:shd w:val="clear" w:color="auto" w:fill="auto"/>
            <w:noWrap/>
            <w:vAlign w:val="center"/>
            <w:hideMark/>
          </w:tcPr>
          <w:p w14:paraId="7FDFECC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0,38542</w:t>
            </w:r>
          </w:p>
        </w:tc>
        <w:tc>
          <w:tcPr>
            <w:tcW w:w="591" w:type="pct"/>
            <w:tcBorders>
              <w:top w:val="nil"/>
              <w:left w:val="nil"/>
              <w:bottom w:val="single" w:sz="4" w:space="0" w:color="auto"/>
              <w:right w:val="single" w:sz="4" w:space="0" w:color="auto"/>
            </w:tcBorders>
            <w:shd w:val="clear" w:color="auto" w:fill="auto"/>
            <w:noWrap/>
            <w:vAlign w:val="center"/>
            <w:hideMark/>
          </w:tcPr>
          <w:p w14:paraId="4C8AF24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1,46438</w:t>
            </w:r>
          </w:p>
        </w:tc>
        <w:tc>
          <w:tcPr>
            <w:tcW w:w="544" w:type="pct"/>
            <w:tcBorders>
              <w:top w:val="nil"/>
              <w:left w:val="nil"/>
              <w:bottom w:val="single" w:sz="4" w:space="0" w:color="auto"/>
              <w:right w:val="single" w:sz="4" w:space="0" w:color="auto"/>
            </w:tcBorders>
            <w:shd w:val="clear" w:color="auto" w:fill="auto"/>
            <w:noWrap/>
            <w:vAlign w:val="center"/>
            <w:hideMark/>
          </w:tcPr>
          <w:p w14:paraId="097D1D9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TN</w:t>
            </w:r>
          </w:p>
        </w:tc>
        <w:tc>
          <w:tcPr>
            <w:tcW w:w="544" w:type="pct"/>
            <w:tcBorders>
              <w:top w:val="nil"/>
              <w:left w:val="nil"/>
              <w:bottom w:val="single" w:sz="4" w:space="0" w:color="auto"/>
              <w:right w:val="single" w:sz="4" w:space="0" w:color="auto"/>
            </w:tcBorders>
            <w:shd w:val="clear" w:color="auto" w:fill="auto"/>
            <w:noWrap/>
            <w:vAlign w:val="center"/>
            <w:hideMark/>
          </w:tcPr>
          <w:p w14:paraId="1FE5834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544" w:type="pct"/>
            <w:tcBorders>
              <w:top w:val="nil"/>
              <w:left w:val="nil"/>
              <w:bottom w:val="single" w:sz="4" w:space="0" w:color="auto"/>
              <w:right w:val="single" w:sz="4" w:space="0" w:color="auto"/>
            </w:tcBorders>
            <w:shd w:val="clear" w:color="auto" w:fill="auto"/>
            <w:noWrap/>
            <w:vAlign w:val="center"/>
            <w:hideMark/>
          </w:tcPr>
          <w:p w14:paraId="42EAD91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0E552563"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34E8E76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Perlakuan</w:t>
            </w:r>
          </w:p>
        </w:tc>
        <w:tc>
          <w:tcPr>
            <w:tcW w:w="544" w:type="pct"/>
            <w:tcBorders>
              <w:top w:val="nil"/>
              <w:left w:val="nil"/>
              <w:bottom w:val="single" w:sz="4" w:space="0" w:color="auto"/>
              <w:right w:val="single" w:sz="4" w:space="0" w:color="auto"/>
            </w:tcBorders>
            <w:shd w:val="clear" w:color="auto" w:fill="auto"/>
            <w:noWrap/>
            <w:vAlign w:val="center"/>
            <w:hideMark/>
          </w:tcPr>
          <w:p w14:paraId="6601A66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15</w:t>
            </w:r>
          </w:p>
        </w:tc>
        <w:tc>
          <w:tcPr>
            <w:tcW w:w="704" w:type="pct"/>
            <w:tcBorders>
              <w:top w:val="nil"/>
              <w:left w:val="nil"/>
              <w:bottom w:val="single" w:sz="4" w:space="0" w:color="auto"/>
              <w:right w:val="single" w:sz="4" w:space="0" w:color="auto"/>
            </w:tcBorders>
            <w:shd w:val="clear" w:color="auto" w:fill="auto"/>
            <w:noWrap/>
            <w:vAlign w:val="center"/>
            <w:hideMark/>
          </w:tcPr>
          <w:p w14:paraId="685A2E7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23,43750</w:t>
            </w:r>
          </w:p>
        </w:tc>
        <w:tc>
          <w:tcPr>
            <w:tcW w:w="544" w:type="pct"/>
            <w:tcBorders>
              <w:top w:val="nil"/>
              <w:left w:val="nil"/>
              <w:bottom w:val="single" w:sz="4" w:space="0" w:color="auto"/>
              <w:right w:val="single" w:sz="4" w:space="0" w:color="auto"/>
            </w:tcBorders>
            <w:shd w:val="clear" w:color="auto" w:fill="auto"/>
            <w:noWrap/>
            <w:vAlign w:val="center"/>
            <w:hideMark/>
          </w:tcPr>
          <w:p w14:paraId="66B54BA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1,56250</w:t>
            </w:r>
          </w:p>
        </w:tc>
        <w:tc>
          <w:tcPr>
            <w:tcW w:w="591" w:type="pct"/>
            <w:tcBorders>
              <w:top w:val="nil"/>
              <w:left w:val="nil"/>
              <w:bottom w:val="single" w:sz="4" w:space="0" w:color="auto"/>
              <w:right w:val="single" w:sz="4" w:space="0" w:color="auto"/>
            </w:tcBorders>
            <w:shd w:val="clear" w:color="auto" w:fill="auto"/>
            <w:noWrap/>
            <w:vAlign w:val="center"/>
            <w:hideMark/>
          </w:tcPr>
          <w:p w14:paraId="5424C10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5,93668</w:t>
            </w:r>
          </w:p>
        </w:tc>
        <w:tc>
          <w:tcPr>
            <w:tcW w:w="544" w:type="pct"/>
            <w:tcBorders>
              <w:top w:val="nil"/>
              <w:left w:val="nil"/>
              <w:bottom w:val="single" w:sz="4" w:space="0" w:color="auto"/>
              <w:right w:val="single" w:sz="4" w:space="0" w:color="auto"/>
            </w:tcBorders>
            <w:shd w:val="clear" w:color="auto" w:fill="auto"/>
            <w:noWrap/>
            <w:vAlign w:val="center"/>
            <w:hideMark/>
          </w:tcPr>
          <w:p w14:paraId="210EF91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544" w:type="pct"/>
            <w:tcBorders>
              <w:top w:val="nil"/>
              <w:left w:val="nil"/>
              <w:bottom w:val="single" w:sz="4" w:space="0" w:color="auto"/>
              <w:right w:val="single" w:sz="4" w:space="0" w:color="auto"/>
            </w:tcBorders>
            <w:shd w:val="clear" w:color="auto" w:fill="auto"/>
            <w:noWrap/>
            <w:vAlign w:val="center"/>
            <w:hideMark/>
          </w:tcPr>
          <w:p w14:paraId="5676103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1,89487</w:t>
            </w:r>
          </w:p>
        </w:tc>
        <w:tc>
          <w:tcPr>
            <w:tcW w:w="544" w:type="pct"/>
            <w:tcBorders>
              <w:top w:val="nil"/>
              <w:left w:val="nil"/>
              <w:bottom w:val="single" w:sz="4" w:space="0" w:color="auto"/>
              <w:right w:val="single" w:sz="4" w:space="0" w:color="auto"/>
            </w:tcBorders>
            <w:shd w:val="clear" w:color="auto" w:fill="auto"/>
            <w:noWrap/>
            <w:vAlign w:val="center"/>
            <w:hideMark/>
          </w:tcPr>
          <w:p w14:paraId="0A58DE4F"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2,46418</w:t>
            </w:r>
          </w:p>
        </w:tc>
      </w:tr>
      <w:tr w:rsidR="00473416" w:rsidRPr="007D5DDB" w14:paraId="4A752E37"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738812A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A</w:t>
            </w:r>
          </w:p>
        </w:tc>
        <w:tc>
          <w:tcPr>
            <w:tcW w:w="544" w:type="pct"/>
            <w:tcBorders>
              <w:top w:val="nil"/>
              <w:left w:val="nil"/>
              <w:bottom w:val="single" w:sz="4" w:space="0" w:color="auto"/>
              <w:right w:val="single" w:sz="4" w:space="0" w:color="auto"/>
            </w:tcBorders>
            <w:shd w:val="clear" w:color="auto" w:fill="auto"/>
            <w:noWrap/>
            <w:vAlign w:val="center"/>
            <w:hideMark/>
          </w:tcPr>
          <w:p w14:paraId="464008F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704" w:type="pct"/>
            <w:tcBorders>
              <w:top w:val="nil"/>
              <w:left w:val="nil"/>
              <w:bottom w:val="single" w:sz="4" w:space="0" w:color="auto"/>
              <w:right w:val="single" w:sz="4" w:space="0" w:color="auto"/>
            </w:tcBorders>
            <w:shd w:val="clear" w:color="auto" w:fill="auto"/>
            <w:noWrap/>
            <w:vAlign w:val="center"/>
            <w:hideMark/>
          </w:tcPr>
          <w:p w14:paraId="21A4375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6,28125</w:t>
            </w:r>
          </w:p>
        </w:tc>
        <w:tc>
          <w:tcPr>
            <w:tcW w:w="544" w:type="pct"/>
            <w:tcBorders>
              <w:top w:val="nil"/>
              <w:left w:val="nil"/>
              <w:bottom w:val="single" w:sz="4" w:space="0" w:color="auto"/>
              <w:right w:val="single" w:sz="4" w:space="0" w:color="auto"/>
            </w:tcBorders>
            <w:shd w:val="clear" w:color="auto" w:fill="auto"/>
            <w:noWrap/>
            <w:vAlign w:val="center"/>
            <w:hideMark/>
          </w:tcPr>
          <w:p w14:paraId="33EC792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2,09375</w:t>
            </w:r>
          </w:p>
        </w:tc>
        <w:tc>
          <w:tcPr>
            <w:tcW w:w="591" w:type="pct"/>
            <w:tcBorders>
              <w:top w:val="nil"/>
              <w:left w:val="nil"/>
              <w:bottom w:val="single" w:sz="4" w:space="0" w:color="auto"/>
              <w:right w:val="single" w:sz="4" w:space="0" w:color="auto"/>
            </w:tcBorders>
            <w:shd w:val="clear" w:color="auto" w:fill="auto"/>
            <w:noWrap/>
            <w:vAlign w:val="center"/>
            <w:hideMark/>
          </w:tcPr>
          <w:p w14:paraId="11F1620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7,95515</w:t>
            </w:r>
          </w:p>
        </w:tc>
        <w:tc>
          <w:tcPr>
            <w:tcW w:w="544" w:type="pct"/>
            <w:tcBorders>
              <w:top w:val="nil"/>
              <w:left w:val="nil"/>
              <w:bottom w:val="single" w:sz="4" w:space="0" w:color="auto"/>
              <w:right w:val="single" w:sz="4" w:space="0" w:color="auto"/>
            </w:tcBorders>
            <w:shd w:val="clear" w:color="auto" w:fill="auto"/>
            <w:noWrap/>
            <w:vAlign w:val="center"/>
            <w:hideMark/>
          </w:tcPr>
          <w:p w14:paraId="744A869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544" w:type="pct"/>
            <w:tcBorders>
              <w:top w:val="nil"/>
              <w:left w:val="nil"/>
              <w:bottom w:val="single" w:sz="4" w:space="0" w:color="auto"/>
              <w:right w:val="single" w:sz="4" w:space="0" w:color="auto"/>
            </w:tcBorders>
            <w:shd w:val="clear" w:color="auto" w:fill="auto"/>
            <w:noWrap/>
            <w:vAlign w:val="center"/>
            <w:hideMark/>
          </w:tcPr>
          <w:p w14:paraId="6A1A968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544" w:type="pct"/>
            <w:tcBorders>
              <w:top w:val="nil"/>
              <w:left w:val="nil"/>
              <w:bottom w:val="single" w:sz="4" w:space="0" w:color="auto"/>
              <w:right w:val="single" w:sz="4" w:space="0" w:color="auto"/>
            </w:tcBorders>
            <w:shd w:val="clear" w:color="auto" w:fill="auto"/>
            <w:noWrap/>
            <w:vAlign w:val="center"/>
            <w:hideMark/>
          </w:tcPr>
          <w:p w14:paraId="190E08D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4F864F33"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0C7ACA3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U</w:t>
            </w:r>
          </w:p>
        </w:tc>
        <w:tc>
          <w:tcPr>
            <w:tcW w:w="544" w:type="pct"/>
            <w:tcBorders>
              <w:top w:val="nil"/>
              <w:left w:val="nil"/>
              <w:bottom w:val="single" w:sz="4" w:space="0" w:color="auto"/>
              <w:right w:val="single" w:sz="4" w:space="0" w:color="auto"/>
            </w:tcBorders>
            <w:shd w:val="clear" w:color="auto" w:fill="auto"/>
            <w:noWrap/>
            <w:vAlign w:val="center"/>
            <w:hideMark/>
          </w:tcPr>
          <w:p w14:paraId="5DACC92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704" w:type="pct"/>
            <w:tcBorders>
              <w:top w:val="nil"/>
              <w:left w:val="nil"/>
              <w:bottom w:val="single" w:sz="4" w:space="0" w:color="auto"/>
              <w:right w:val="single" w:sz="4" w:space="0" w:color="auto"/>
            </w:tcBorders>
            <w:shd w:val="clear" w:color="auto" w:fill="auto"/>
            <w:noWrap/>
            <w:vAlign w:val="center"/>
            <w:hideMark/>
          </w:tcPr>
          <w:p w14:paraId="48AE560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11,96875</w:t>
            </w:r>
          </w:p>
        </w:tc>
        <w:tc>
          <w:tcPr>
            <w:tcW w:w="544" w:type="pct"/>
            <w:tcBorders>
              <w:top w:val="nil"/>
              <w:left w:val="nil"/>
              <w:bottom w:val="single" w:sz="4" w:space="0" w:color="auto"/>
              <w:right w:val="single" w:sz="4" w:space="0" w:color="auto"/>
            </w:tcBorders>
            <w:shd w:val="clear" w:color="auto" w:fill="auto"/>
            <w:noWrap/>
            <w:vAlign w:val="center"/>
            <w:hideMark/>
          </w:tcPr>
          <w:p w14:paraId="632646F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3,98958</w:t>
            </w:r>
          </w:p>
        </w:tc>
        <w:tc>
          <w:tcPr>
            <w:tcW w:w="591" w:type="pct"/>
            <w:tcBorders>
              <w:top w:val="nil"/>
              <w:left w:val="nil"/>
              <w:bottom w:val="single" w:sz="4" w:space="0" w:color="auto"/>
              <w:right w:val="single" w:sz="4" w:space="0" w:color="auto"/>
            </w:tcBorders>
            <w:shd w:val="clear" w:color="auto" w:fill="auto"/>
            <w:noWrap/>
            <w:vAlign w:val="center"/>
            <w:hideMark/>
          </w:tcPr>
          <w:p w14:paraId="4E7D736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15,15831</w:t>
            </w:r>
          </w:p>
        </w:tc>
        <w:tc>
          <w:tcPr>
            <w:tcW w:w="544" w:type="pct"/>
            <w:tcBorders>
              <w:top w:val="nil"/>
              <w:left w:val="nil"/>
              <w:bottom w:val="single" w:sz="4" w:space="0" w:color="auto"/>
              <w:right w:val="single" w:sz="4" w:space="0" w:color="auto"/>
            </w:tcBorders>
            <w:shd w:val="clear" w:color="auto" w:fill="auto"/>
            <w:noWrap/>
            <w:vAlign w:val="center"/>
            <w:hideMark/>
          </w:tcPr>
          <w:p w14:paraId="3DC22CE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544" w:type="pct"/>
            <w:tcBorders>
              <w:top w:val="nil"/>
              <w:left w:val="nil"/>
              <w:bottom w:val="single" w:sz="4" w:space="0" w:color="auto"/>
              <w:right w:val="single" w:sz="4" w:space="0" w:color="auto"/>
            </w:tcBorders>
            <w:shd w:val="clear" w:color="auto" w:fill="auto"/>
            <w:noWrap/>
            <w:vAlign w:val="center"/>
            <w:hideMark/>
          </w:tcPr>
          <w:p w14:paraId="5D41BA5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544" w:type="pct"/>
            <w:tcBorders>
              <w:top w:val="nil"/>
              <w:left w:val="nil"/>
              <w:bottom w:val="single" w:sz="4" w:space="0" w:color="auto"/>
              <w:right w:val="single" w:sz="4" w:space="0" w:color="auto"/>
            </w:tcBorders>
            <w:shd w:val="clear" w:color="auto" w:fill="auto"/>
            <w:noWrap/>
            <w:vAlign w:val="center"/>
            <w:hideMark/>
          </w:tcPr>
          <w:p w14:paraId="3D96715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39914D69"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6E992D6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Interaksi</w:t>
            </w:r>
          </w:p>
        </w:tc>
        <w:tc>
          <w:tcPr>
            <w:tcW w:w="544" w:type="pct"/>
            <w:tcBorders>
              <w:top w:val="nil"/>
              <w:left w:val="nil"/>
              <w:bottom w:val="single" w:sz="4" w:space="0" w:color="auto"/>
              <w:right w:val="single" w:sz="4" w:space="0" w:color="auto"/>
            </w:tcBorders>
            <w:shd w:val="clear" w:color="auto" w:fill="auto"/>
            <w:noWrap/>
            <w:vAlign w:val="center"/>
            <w:hideMark/>
          </w:tcPr>
          <w:p w14:paraId="056F5BA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9</w:t>
            </w:r>
          </w:p>
        </w:tc>
        <w:tc>
          <w:tcPr>
            <w:tcW w:w="704" w:type="pct"/>
            <w:tcBorders>
              <w:top w:val="nil"/>
              <w:left w:val="nil"/>
              <w:bottom w:val="single" w:sz="4" w:space="0" w:color="auto"/>
              <w:right w:val="single" w:sz="4" w:space="0" w:color="auto"/>
            </w:tcBorders>
            <w:shd w:val="clear" w:color="auto" w:fill="auto"/>
            <w:noWrap/>
            <w:vAlign w:val="center"/>
            <w:hideMark/>
          </w:tcPr>
          <w:p w14:paraId="1C1CC98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5,18750</w:t>
            </w:r>
          </w:p>
        </w:tc>
        <w:tc>
          <w:tcPr>
            <w:tcW w:w="544" w:type="pct"/>
            <w:tcBorders>
              <w:top w:val="nil"/>
              <w:left w:val="nil"/>
              <w:bottom w:val="single" w:sz="4" w:space="0" w:color="auto"/>
              <w:right w:val="single" w:sz="4" w:space="0" w:color="auto"/>
            </w:tcBorders>
            <w:shd w:val="clear" w:color="auto" w:fill="auto"/>
            <w:noWrap/>
            <w:vAlign w:val="center"/>
            <w:hideMark/>
          </w:tcPr>
          <w:p w14:paraId="176CE79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0,57639</w:t>
            </w:r>
          </w:p>
        </w:tc>
        <w:tc>
          <w:tcPr>
            <w:tcW w:w="591" w:type="pct"/>
            <w:tcBorders>
              <w:top w:val="nil"/>
              <w:left w:val="nil"/>
              <w:bottom w:val="single" w:sz="4" w:space="0" w:color="auto"/>
              <w:right w:val="single" w:sz="4" w:space="0" w:color="auto"/>
            </w:tcBorders>
            <w:shd w:val="clear" w:color="auto" w:fill="auto"/>
            <w:noWrap/>
            <w:vAlign w:val="center"/>
            <w:hideMark/>
          </w:tcPr>
          <w:p w14:paraId="47FC41C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2,18997</w:t>
            </w:r>
          </w:p>
        </w:tc>
        <w:tc>
          <w:tcPr>
            <w:tcW w:w="544" w:type="pct"/>
            <w:tcBorders>
              <w:top w:val="nil"/>
              <w:left w:val="nil"/>
              <w:bottom w:val="single" w:sz="4" w:space="0" w:color="auto"/>
              <w:right w:val="single" w:sz="4" w:space="0" w:color="auto"/>
            </w:tcBorders>
            <w:shd w:val="clear" w:color="auto" w:fill="auto"/>
            <w:noWrap/>
            <w:vAlign w:val="center"/>
            <w:hideMark/>
          </w:tcPr>
          <w:p w14:paraId="3374273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544" w:type="pct"/>
            <w:tcBorders>
              <w:top w:val="nil"/>
              <w:left w:val="nil"/>
              <w:bottom w:val="single" w:sz="4" w:space="0" w:color="auto"/>
              <w:right w:val="single" w:sz="4" w:space="0" w:color="auto"/>
            </w:tcBorders>
            <w:shd w:val="clear" w:color="auto" w:fill="auto"/>
            <w:noWrap/>
            <w:vAlign w:val="center"/>
            <w:hideMark/>
          </w:tcPr>
          <w:p w14:paraId="0A10499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2,09576</w:t>
            </w:r>
          </w:p>
        </w:tc>
        <w:tc>
          <w:tcPr>
            <w:tcW w:w="544" w:type="pct"/>
            <w:tcBorders>
              <w:top w:val="nil"/>
              <w:left w:val="nil"/>
              <w:bottom w:val="single" w:sz="4" w:space="0" w:color="auto"/>
              <w:right w:val="single" w:sz="4" w:space="0" w:color="auto"/>
            </w:tcBorders>
            <w:shd w:val="clear" w:color="auto" w:fill="auto"/>
            <w:noWrap/>
            <w:vAlign w:val="center"/>
            <w:hideMark/>
          </w:tcPr>
          <w:p w14:paraId="2DE4B21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2,83013</w:t>
            </w:r>
          </w:p>
        </w:tc>
      </w:tr>
      <w:tr w:rsidR="00473416" w:rsidRPr="007D5DDB" w14:paraId="49C3ABB5"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1653974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Galat</w:t>
            </w:r>
          </w:p>
        </w:tc>
        <w:tc>
          <w:tcPr>
            <w:tcW w:w="544" w:type="pct"/>
            <w:tcBorders>
              <w:top w:val="nil"/>
              <w:left w:val="nil"/>
              <w:bottom w:val="single" w:sz="4" w:space="0" w:color="auto"/>
              <w:right w:val="single" w:sz="4" w:space="0" w:color="auto"/>
            </w:tcBorders>
            <w:shd w:val="clear" w:color="auto" w:fill="auto"/>
            <w:noWrap/>
            <w:vAlign w:val="center"/>
            <w:hideMark/>
          </w:tcPr>
          <w:p w14:paraId="1FE03CD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45</w:t>
            </w:r>
          </w:p>
        </w:tc>
        <w:tc>
          <w:tcPr>
            <w:tcW w:w="704" w:type="pct"/>
            <w:tcBorders>
              <w:top w:val="nil"/>
              <w:left w:val="nil"/>
              <w:bottom w:val="single" w:sz="4" w:space="0" w:color="auto"/>
              <w:right w:val="single" w:sz="4" w:space="0" w:color="auto"/>
            </w:tcBorders>
            <w:shd w:val="clear" w:color="auto" w:fill="auto"/>
            <w:noWrap/>
            <w:vAlign w:val="center"/>
            <w:hideMark/>
          </w:tcPr>
          <w:p w14:paraId="788BC69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11,84375</w:t>
            </w:r>
          </w:p>
        </w:tc>
        <w:tc>
          <w:tcPr>
            <w:tcW w:w="544" w:type="pct"/>
            <w:tcBorders>
              <w:top w:val="nil"/>
              <w:left w:val="nil"/>
              <w:bottom w:val="single" w:sz="4" w:space="0" w:color="auto"/>
              <w:right w:val="single" w:sz="4" w:space="0" w:color="auto"/>
            </w:tcBorders>
            <w:shd w:val="clear" w:color="auto" w:fill="auto"/>
            <w:noWrap/>
            <w:vAlign w:val="center"/>
            <w:hideMark/>
          </w:tcPr>
          <w:p w14:paraId="254EAD0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0,26319</w:t>
            </w:r>
          </w:p>
        </w:tc>
        <w:tc>
          <w:tcPr>
            <w:tcW w:w="591" w:type="pct"/>
            <w:tcBorders>
              <w:top w:val="nil"/>
              <w:left w:val="nil"/>
              <w:bottom w:val="single" w:sz="4" w:space="0" w:color="auto"/>
              <w:right w:val="single" w:sz="4" w:space="0" w:color="auto"/>
            </w:tcBorders>
            <w:shd w:val="clear" w:color="auto" w:fill="auto"/>
            <w:noWrap/>
            <w:vAlign w:val="center"/>
            <w:hideMark/>
          </w:tcPr>
          <w:p w14:paraId="5650D077" w14:textId="71AD4950"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44" w:type="pct"/>
            <w:tcBorders>
              <w:top w:val="nil"/>
              <w:left w:val="nil"/>
              <w:bottom w:val="single" w:sz="4" w:space="0" w:color="auto"/>
              <w:right w:val="single" w:sz="4" w:space="0" w:color="auto"/>
            </w:tcBorders>
            <w:shd w:val="clear" w:color="auto" w:fill="auto"/>
            <w:noWrap/>
            <w:vAlign w:val="center"/>
            <w:hideMark/>
          </w:tcPr>
          <w:p w14:paraId="755A46C9" w14:textId="1FE27A40"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44" w:type="pct"/>
            <w:tcBorders>
              <w:top w:val="nil"/>
              <w:left w:val="nil"/>
              <w:bottom w:val="single" w:sz="4" w:space="0" w:color="auto"/>
              <w:right w:val="single" w:sz="4" w:space="0" w:color="auto"/>
            </w:tcBorders>
            <w:shd w:val="clear" w:color="auto" w:fill="auto"/>
            <w:noWrap/>
            <w:vAlign w:val="center"/>
            <w:hideMark/>
          </w:tcPr>
          <w:p w14:paraId="235A79E4" w14:textId="4E78AA36"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44" w:type="pct"/>
            <w:tcBorders>
              <w:top w:val="nil"/>
              <w:left w:val="nil"/>
              <w:bottom w:val="single" w:sz="4" w:space="0" w:color="auto"/>
              <w:right w:val="single" w:sz="4" w:space="0" w:color="auto"/>
            </w:tcBorders>
            <w:shd w:val="clear" w:color="auto" w:fill="auto"/>
            <w:noWrap/>
            <w:vAlign w:val="center"/>
            <w:hideMark/>
          </w:tcPr>
          <w:p w14:paraId="6102F6D1" w14:textId="0626C5F8" w:rsidR="00473416" w:rsidRPr="007D5DDB" w:rsidRDefault="00473416" w:rsidP="007D5DDB">
            <w:pPr>
              <w:spacing w:after="0" w:line="240" w:lineRule="auto"/>
              <w:jc w:val="center"/>
              <w:rPr>
                <w:rFonts w:ascii="Times New Roman" w:eastAsia="Times New Roman" w:hAnsi="Times New Roman" w:cs="Times New Roman"/>
                <w:color w:val="000000"/>
              </w:rPr>
            </w:pPr>
          </w:p>
        </w:tc>
      </w:tr>
      <w:tr w:rsidR="00473416" w:rsidRPr="007D5DDB" w14:paraId="18EB4D0D"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729F1B4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Total</w:t>
            </w:r>
          </w:p>
        </w:tc>
        <w:tc>
          <w:tcPr>
            <w:tcW w:w="544" w:type="pct"/>
            <w:tcBorders>
              <w:top w:val="nil"/>
              <w:left w:val="nil"/>
              <w:bottom w:val="single" w:sz="4" w:space="0" w:color="auto"/>
              <w:right w:val="single" w:sz="4" w:space="0" w:color="auto"/>
            </w:tcBorders>
            <w:shd w:val="clear" w:color="auto" w:fill="auto"/>
            <w:noWrap/>
            <w:vAlign w:val="center"/>
            <w:hideMark/>
          </w:tcPr>
          <w:p w14:paraId="5CE6CC3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63</w:t>
            </w:r>
          </w:p>
        </w:tc>
        <w:tc>
          <w:tcPr>
            <w:tcW w:w="704" w:type="pct"/>
            <w:tcBorders>
              <w:top w:val="nil"/>
              <w:left w:val="nil"/>
              <w:bottom w:val="single" w:sz="4" w:space="0" w:color="auto"/>
              <w:right w:val="single" w:sz="4" w:space="0" w:color="auto"/>
            </w:tcBorders>
            <w:shd w:val="clear" w:color="auto" w:fill="auto"/>
            <w:noWrap/>
            <w:vAlign w:val="center"/>
            <w:hideMark/>
          </w:tcPr>
          <w:p w14:paraId="1D35F86F"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36,43750</w:t>
            </w:r>
          </w:p>
        </w:tc>
        <w:tc>
          <w:tcPr>
            <w:tcW w:w="544" w:type="pct"/>
            <w:tcBorders>
              <w:top w:val="nil"/>
              <w:left w:val="nil"/>
              <w:bottom w:val="single" w:sz="4" w:space="0" w:color="auto"/>
              <w:right w:val="single" w:sz="4" w:space="0" w:color="auto"/>
            </w:tcBorders>
            <w:shd w:val="clear" w:color="auto" w:fill="auto"/>
            <w:noWrap/>
            <w:vAlign w:val="center"/>
            <w:hideMark/>
          </w:tcPr>
          <w:p w14:paraId="3A887D9C" w14:textId="1885613C"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91" w:type="pct"/>
            <w:tcBorders>
              <w:top w:val="nil"/>
              <w:left w:val="nil"/>
              <w:bottom w:val="single" w:sz="4" w:space="0" w:color="auto"/>
              <w:right w:val="single" w:sz="4" w:space="0" w:color="auto"/>
            </w:tcBorders>
            <w:shd w:val="clear" w:color="auto" w:fill="auto"/>
            <w:noWrap/>
            <w:vAlign w:val="center"/>
            <w:hideMark/>
          </w:tcPr>
          <w:p w14:paraId="2147A7DC" w14:textId="4FEFFFBB"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44" w:type="pct"/>
            <w:tcBorders>
              <w:top w:val="nil"/>
              <w:left w:val="nil"/>
              <w:bottom w:val="single" w:sz="4" w:space="0" w:color="auto"/>
              <w:right w:val="single" w:sz="4" w:space="0" w:color="auto"/>
            </w:tcBorders>
            <w:shd w:val="clear" w:color="auto" w:fill="auto"/>
            <w:noWrap/>
            <w:vAlign w:val="center"/>
            <w:hideMark/>
          </w:tcPr>
          <w:p w14:paraId="54FF62C3" w14:textId="453286F8"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44" w:type="pct"/>
            <w:tcBorders>
              <w:top w:val="nil"/>
              <w:left w:val="nil"/>
              <w:bottom w:val="single" w:sz="4" w:space="0" w:color="auto"/>
              <w:right w:val="single" w:sz="4" w:space="0" w:color="auto"/>
            </w:tcBorders>
            <w:shd w:val="clear" w:color="auto" w:fill="auto"/>
            <w:noWrap/>
            <w:vAlign w:val="center"/>
            <w:hideMark/>
          </w:tcPr>
          <w:p w14:paraId="647CA363" w14:textId="3E70B05C"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44" w:type="pct"/>
            <w:tcBorders>
              <w:top w:val="nil"/>
              <w:left w:val="nil"/>
              <w:bottom w:val="single" w:sz="4" w:space="0" w:color="auto"/>
              <w:right w:val="single" w:sz="4" w:space="0" w:color="auto"/>
            </w:tcBorders>
            <w:shd w:val="clear" w:color="auto" w:fill="auto"/>
            <w:noWrap/>
            <w:vAlign w:val="center"/>
            <w:hideMark/>
          </w:tcPr>
          <w:p w14:paraId="1C94F0EC" w14:textId="042A9237" w:rsidR="00473416" w:rsidRPr="007D5DDB" w:rsidRDefault="00473416" w:rsidP="007D5DDB">
            <w:pPr>
              <w:spacing w:after="0" w:line="240" w:lineRule="auto"/>
              <w:jc w:val="center"/>
              <w:rPr>
                <w:rFonts w:ascii="Times New Roman" w:eastAsia="Times New Roman" w:hAnsi="Times New Roman" w:cs="Times New Roman"/>
                <w:color w:val="000000"/>
              </w:rPr>
            </w:pPr>
          </w:p>
        </w:tc>
      </w:tr>
    </w:tbl>
    <w:p w14:paraId="33D2F922" w14:textId="77777777" w:rsidR="00724589" w:rsidRPr="009F6487" w:rsidRDefault="00724589" w:rsidP="004B4EB7">
      <w:pPr>
        <w:widowControl w:val="0"/>
        <w:autoSpaceDE w:val="0"/>
        <w:autoSpaceDN w:val="0"/>
        <w:adjustRightInd w:val="0"/>
        <w:spacing w:after="0"/>
        <w:jc w:val="both"/>
        <w:rPr>
          <w:rFonts w:ascii="Times New Roman" w:hAnsi="Times New Roman" w:cs="Times New Roman"/>
        </w:rPr>
      </w:pPr>
      <w:r w:rsidRPr="009F6487">
        <w:rPr>
          <w:rFonts w:ascii="Times New Roman" w:hAnsi="Times New Roman" w:cs="Times New Roman"/>
        </w:rPr>
        <w:t>21 HST</w:t>
      </w:r>
    </w:p>
    <w:tbl>
      <w:tblPr>
        <w:tblW w:w="4944" w:type="pct"/>
        <w:tblInd w:w="108" w:type="dxa"/>
        <w:tblLook w:val="04A0" w:firstRow="1" w:lastRow="0" w:firstColumn="1" w:lastColumn="0" w:noHBand="0" w:noVBand="1"/>
      </w:tblPr>
      <w:tblGrid>
        <w:gridCol w:w="1970"/>
        <w:gridCol w:w="988"/>
        <w:gridCol w:w="1370"/>
        <w:gridCol w:w="1090"/>
        <w:gridCol w:w="1090"/>
        <w:gridCol w:w="989"/>
        <w:gridCol w:w="989"/>
        <w:gridCol w:w="983"/>
      </w:tblGrid>
      <w:tr w:rsidR="00473416" w:rsidRPr="007D5DDB" w14:paraId="1A9342A2" w14:textId="77777777" w:rsidTr="007D5DDB">
        <w:trPr>
          <w:trHeight w:val="289"/>
        </w:trPr>
        <w:tc>
          <w:tcPr>
            <w:tcW w:w="9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E81A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Sumber Keragaman</w:t>
            </w:r>
          </w:p>
        </w:tc>
        <w:tc>
          <w:tcPr>
            <w:tcW w:w="530" w:type="pct"/>
            <w:tcBorders>
              <w:top w:val="single" w:sz="4" w:space="0" w:color="auto"/>
              <w:left w:val="nil"/>
              <w:bottom w:val="single" w:sz="4" w:space="0" w:color="auto"/>
              <w:right w:val="single" w:sz="4" w:space="0" w:color="auto"/>
            </w:tcBorders>
            <w:shd w:val="clear" w:color="auto" w:fill="auto"/>
            <w:noWrap/>
            <w:vAlign w:val="center"/>
            <w:hideMark/>
          </w:tcPr>
          <w:p w14:paraId="0F70B12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DB</w:t>
            </w:r>
          </w:p>
        </w:tc>
        <w:tc>
          <w:tcPr>
            <w:tcW w:w="732" w:type="pct"/>
            <w:tcBorders>
              <w:top w:val="single" w:sz="4" w:space="0" w:color="auto"/>
              <w:left w:val="nil"/>
              <w:bottom w:val="single" w:sz="4" w:space="0" w:color="auto"/>
              <w:right w:val="single" w:sz="4" w:space="0" w:color="auto"/>
            </w:tcBorders>
            <w:shd w:val="clear" w:color="auto" w:fill="auto"/>
            <w:noWrap/>
            <w:vAlign w:val="center"/>
            <w:hideMark/>
          </w:tcPr>
          <w:p w14:paraId="7148AB3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JK</w:t>
            </w:r>
          </w:p>
        </w:tc>
        <w:tc>
          <w:tcPr>
            <w:tcW w:w="584" w:type="pct"/>
            <w:tcBorders>
              <w:top w:val="single" w:sz="4" w:space="0" w:color="auto"/>
              <w:left w:val="nil"/>
              <w:bottom w:val="single" w:sz="4" w:space="0" w:color="auto"/>
              <w:right w:val="single" w:sz="4" w:space="0" w:color="auto"/>
            </w:tcBorders>
            <w:shd w:val="clear" w:color="auto" w:fill="auto"/>
            <w:noWrap/>
            <w:vAlign w:val="center"/>
            <w:hideMark/>
          </w:tcPr>
          <w:p w14:paraId="0BDE11F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KT</w:t>
            </w:r>
          </w:p>
        </w:tc>
        <w:tc>
          <w:tcPr>
            <w:tcW w:w="584" w:type="pct"/>
            <w:tcBorders>
              <w:top w:val="single" w:sz="4" w:space="0" w:color="auto"/>
              <w:left w:val="nil"/>
              <w:bottom w:val="single" w:sz="4" w:space="0" w:color="auto"/>
              <w:right w:val="single" w:sz="4" w:space="0" w:color="auto"/>
            </w:tcBorders>
            <w:shd w:val="clear" w:color="auto" w:fill="auto"/>
            <w:noWrap/>
            <w:vAlign w:val="center"/>
            <w:hideMark/>
          </w:tcPr>
          <w:p w14:paraId="6164CDA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Hitung</w:t>
            </w:r>
          </w:p>
        </w:tc>
        <w:tc>
          <w:tcPr>
            <w:tcW w:w="530" w:type="pct"/>
            <w:tcBorders>
              <w:top w:val="single" w:sz="4" w:space="0" w:color="auto"/>
              <w:left w:val="nil"/>
              <w:bottom w:val="single" w:sz="4" w:space="0" w:color="auto"/>
              <w:right w:val="single" w:sz="4" w:space="0" w:color="auto"/>
            </w:tcBorders>
            <w:shd w:val="clear" w:color="auto" w:fill="auto"/>
            <w:noWrap/>
            <w:vAlign w:val="center"/>
            <w:hideMark/>
          </w:tcPr>
          <w:p w14:paraId="733383F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Notasi</w:t>
            </w:r>
          </w:p>
        </w:tc>
        <w:tc>
          <w:tcPr>
            <w:tcW w:w="530" w:type="pct"/>
            <w:tcBorders>
              <w:top w:val="single" w:sz="4" w:space="0" w:color="auto"/>
              <w:left w:val="nil"/>
              <w:bottom w:val="single" w:sz="4" w:space="0" w:color="auto"/>
              <w:right w:val="single" w:sz="4" w:space="0" w:color="auto"/>
            </w:tcBorders>
            <w:shd w:val="clear" w:color="auto" w:fill="auto"/>
            <w:noWrap/>
            <w:vAlign w:val="center"/>
            <w:hideMark/>
          </w:tcPr>
          <w:p w14:paraId="1A59BEC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0,05</w:t>
            </w:r>
          </w:p>
        </w:tc>
        <w:tc>
          <w:tcPr>
            <w:tcW w:w="528" w:type="pct"/>
            <w:tcBorders>
              <w:top w:val="single" w:sz="4" w:space="0" w:color="auto"/>
              <w:left w:val="nil"/>
              <w:bottom w:val="single" w:sz="4" w:space="0" w:color="auto"/>
              <w:right w:val="single" w:sz="4" w:space="0" w:color="auto"/>
            </w:tcBorders>
            <w:shd w:val="clear" w:color="auto" w:fill="auto"/>
            <w:noWrap/>
            <w:vAlign w:val="center"/>
            <w:hideMark/>
          </w:tcPr>
          <w:p w14:paraId="7FF9508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0,01</w:t>
            </w:r>
          </w:p>
        </w:tc>
      </w:tr>
      <w:tr w:rsidR="00473416" w:rsidRPr="007D5DDB" w14:paraId="32F27FB6" w14:textId="77777777" w:rsidTr="007D5DDB">
        <w:trPr>
          <w:trHeight w:val="289"/>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1E6FF06F"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Kelompok</w:t>
            </w:r>
          </w:p>
        </w:tc>
        <w:tc>
          <w:tcPr>
            <w:tcW w:w="530" w:type="pct"/>
            <w:tcBorders>
              <w:top w:val="nil"/>
              <w:left w:val="nil"/>
              <w:bottom w:val="single" w:sz="4" w:space="0" w:color="auto"/>
              <w:right w:val="single" w:sz="4" w:space="0" w:color="auto"/>
            </w:tcBorders>
            <w:shd w:val="clear" w:color="auto" w:fill="auto"/>
            <w:noWrap/>
            <w:vAlign w:val="center"/>
            <w:hideMark/>
          </w:tcPr>
          <w:p w14:paraId="476792E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732" w:type="pct"/>
            <w:tcBorders>
              <w:top w:val="nil"/>
              <w:left w:val="nil"/>
              <w:bottom w:val="single" w:sz="4" w:space="0" w:color="auto"/>
              <w:right w:val="single" w:sz="4" w:space="0" w:color="auto"/>
            </w:tcBorders>
            <w:shd w:val="clear" w:color="auto" w:fill="auto"/>
            <w:noWrap/>
            <w:vAlign w:val="center"/>
            <w:hideMark/>
          </w:tcPr>
          <w:p w14:paraId="6B7BE48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0,88672</w:t>
            </w:r>
          </w:p>
        </w:tc>
        <w:tc>
          <w:tcPr>
            <w:tcW w:w="584" w:type="pct"/>
            <w:tcBorders>
              <w:top w:val="nil"/>
              <w:left w:val="nil"/>
              <w:bottom w:val="single" w:sz="4" w:space="0" w:color="auto"/>
              <w:right w:val="single" w:sz="4" w:space="0" w:color="auto"/>
            </w:tcBorders>
            <w:shd w:val="clear" w:color="auto" w:fill="auto"/>
            <w:noWrap/>
            <w:vAlign w:val="center"/>
            <w:hideMark/>
          </w:tcPr>
          <w:p w14:paraId="0AFA56B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0,29557</w:t>
            </w:r>
          </w:p>
        </w:tc>
        <w:tc>
          <w:tcPr>
            <w:tcW w:w="584" w:type="pct"/>
            <w:tcBorders>
              <w:top w:val="nil"/>
              <w:left w:val="nil"/>
              <w:bottom w:val="single" w:sz="4" w:space="0" w:color="auto"/>
              <w:right w:val="single" w:sz="4" w:space="0" w:color="auto"/>
            </w:tcBorders>
            <w:shd w:val="clear" w:color="auto" w:fill="auto"/>
            <w:noWrap/>
            <w:vAlign w:val="center"/>
            <w:hideMark/>
          </w:tcPr>
          <w:p w14:paraId="40DCD41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0,39792</w:t>
            </w:r>
          </w:p>
        </w:tc>
        <w:tc>
          <w:tcPr>
            <w:tcW w:w="530" w:type="pct"/>
            <w:tcBorders>
              <w:top w:val="nil"/>
              <w:left w:val="nil"/>
              <w:bottom w:val="single" w:sz="4" w:space="0" w:color="auto"/>
              <w:right w:val="single" w:sz="4" w:space="0" w:color="auto"/>
            </w:tcBorders>
            <w:shd w:val="clear" w:color="auto" w:fill="auto"/>
            <w:noWrap/>
            <w:vAlign w:val="center"/>
            <w:hideMark/>
          </w:tcPr>
          <w:p w14:paraId="72C13FA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TN</w:t>
            </w:r>
          </w:p>
        </w:tc>
        <w:tc>
          <w:tcPr>
            <w:tcW w:w="530" w:type="pct"/>
            <w:tcBorders>
              <w:top w:val="nil"/>
              <w:left w:val="nil"/>
              <w:bottom w:val="single" w:sz="4" w:space="0" w:color="auto"/>
              <w:right w:val="single" w:sz="4" w:space="0" w:color="auto"/>
            </w:tcBorders>
            <w:shd w:val="clear" w:color="auto" w:fill="auto"/>
            <w:noWrap/>
            <w:vAlign w:val="center"/>
            <w:hideMark/>
          </w:tcPr>
          <w:p w14:paraId="7AB31C6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528" w:type="pct"/>
            <w:tcBorders>
              <w:top w:val="nil"/>
              <w:left w:val="nil"/>
              <w:bottom w:val="single" w:sz="4" w:space="0" w:color="auto"/>
              <w:right w:val="single" w:sz="4" w:space="0" w:color="auto"/>
            </w:tcBorders>
            <w:shd w:val="clear" w:color="auto" w:fill="auto"/>
            <w:noWrap/>
            <w:vAlign w:val="center"/>
            <w:hideMark/>
          </w:tcPr>
          <w:p w14:paraId="4456045F"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6C23E71C"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1C1A42B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Perlakuan</w:t>
            </w:r>
          </w:p>
        </w:tc>
        <w:tc>
          <w:tcPr>
            <w:tcW w:w="530" w:type="pct"/>
            <w:tcBorders>
              <w:top w:val="nil"/>
              <w:left w:val="nil"/>
              <w:bottom w:val="single" w:sz="4" w:space="0" w:color="auto"/>
              <w:right w:val="single" w:sz="4" w:space="0" w:color="auto"/>
            </w:tcBorders>
            <w:shd w:val="clear" w:color="auto" w:fill="auto"/>
            <w:noWrap/>
            <w:vAlign w:val="center"/>
            <w:hideMark/>
          </w:tcPr>
          <w:p w14:paraId="367EE31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15</w:t>
            </w:r>
          </w:p>
        </w:tc>
        <w:tc>
          <w:tcPr>
            <w:tcW w:w="732" w:type="pct"/>
            <w:tcBorders>
              <w:top w:val="nil"/>
              <w:left w:val="nil"/>
              <w:bottom w:val="single" w:sz="4" w:space="0" w:color="auto"/>
              <w:right w:val="single" w:sz="4" w:space="0" w:color="auto"/>
            </w:tcBorders>
            <w:shd w:val="clear" w:color="auto" w:fill="auto"/>
            <w:noWrap/>
            <w:vAlign w:val="center"/>
            <w:hideMark/>
          </w:tcPr>
          <w:p w14:paraId="3CD9C29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90,02734</w:t>
            </w:r>
          </w:p>
        </w:tc>
        <w:tc>
          <w:tcPr>
            <w:tcW w:w="584" w:type="pct"/>
            <w:tcBorders>
              <w:top w:val="nil"/>
              <w:left w:val="nil"/>
              <w:bottom w:val="single" w:sz="4" w:space="0" w:color="auto"/>
              <w:right w:val="single" w:sz="4" w:space="0" w:color="auto"/>
            </w:tcBorders>
            <w:shd w:val="clear" w:color="auto" w:fill="auto"/>
            <w:noWrap/>
            <w:vAlign w:val="center"/>
            <w:hideMark/>
          </w:tcPr>
          <w:p w14:paraId="090A01C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6,00182</w:t>
            </w:r>
          </w:p>
        </w:tc>
        <w:tc>
          <w:tcPr>
            <w:tcW w:w="584" w:type="pct"/>
            <w:tcBorders>
              <w:top w:val="nil"/>
              <w:left w:val="nil"/>
              <w:bottom w:val="single" w:sz="4" w:space="0" w:color="auto"/>
              <w:right w:val="single" w:sz="4" w:space="0" w:color="auto"/>
            </w:tcBorders>
            <w:shd w:val="clear" w:color="auto" w:fill="auto"/>
            <w:noWrap/>
            <w:vAlign w:val="center"/>
            <w:hideMark/>
          </w:tcPr>
          <w:p w14:paraId="5FF3059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8,08005</w:t>
            </w:r>
          </w:p>
        </w:tc>
        <w:tc>
          <w:tcPr>
            <w:tcW w:w="530" w:type="pct"/>
            <w:tcBorders>
              <w:top w:val="nil"/>
              <w:left w:val="nil"/>
              <w:bottom w:val="single" w:sz="4" w:space="0" w:color="auto"/>
              <w:right w:val="single" w:sz="4" w:space="0" w:color="auto"/>
            </w:tcBorders>
            <w:shd w:val="clear" w:color="auto" w:fill="auto"/>
            <w:noWrap/>
            <w:vAlign w:val="center"/>
            <w:hideMark/>
          </w:tcPr>
          <w:p w14:paraId="092B151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530" w:type="pct"/>
            <w:tcBorders>
              <w:top w:val="nil"/>
              <w:left w:val="nil"/>
              <w:bottom w:val="single" w:sz="4" w:space="0" w:color="auto"/>
              <w:right w:val="single" w:sz="4" w:space="0" w:color="auto"/>
            </w:tcBorders>
            <w:shd w:val="clear" w:color="auto" w:fill="auto"/>
            <w:noWrap/>
            <w:vAlign w:val="center"/>
            <w:hideMark/>
          </w:tcPr>
          <w:p w14:paraId="54D561B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1,89487</w:t>
            </w:r>
          </w:p>
        </w:tc>
        <w:tc>
          <w:tcPr>
            <w:tcW w:w="528" w:type="pct"/>
            <w:tcBorders>
              <w:top w:val="nil"/>
              <w:left w:val="nil"/>
              <w:bottom w:val="single" w:sz="4" w:space="0" w:color="auto"/>
              <w:right w:val="single" w:sz="4" w:space="0" w:color="auto"/>
            </w:tcBorders>
            <w:shd w:val="clear" w:color="auto" w:fill="auto"/>
            <w:noWrap/>
            <w:vAlign w:val="center"/>
            <w:hideMark/>
          </w:tcPr>
          <w:p w14:paraId="19123FB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2,46418</w:t>
            </w:r>
          </w:p>
        </w:tc>
      </w:tr>
      <w:tr w:rsidR="00473416" w:rsidRPr="007D5DDB" w14:paraId="0159C619"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386618E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A</w:t>
            </w:r>
          </w:p>
        </w:tc>
        <w:tc>
          <w:tcPr>
            <w:tcW w:w="530" w:type="pct"/>
            <w:tcBorders>
              <w:top w:val="nil"/>
              <w:left w:val="nil"/>
              <w:bottom w:val="single" w:sz="4" w:space="0" w:color="auto"/>
              <w:right w:val="single" w:sz="4" w:space="0" w:color="auto"/>
            </w:tcBorders>
            <w:shd w:val="clear" w:color="auto" w:fill="auto"/>
            <w:noWrap/>
            <w:vAlign w:val="center"/>
            <w:hideMark/>
          </w:tcPr>
          <w:p w14:paraId="3FD5456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732" w:type="pct"/>
            <w:tcBorders>
              <w:top w:val="nil"/>
              <w:left w:val="nil"/>
              <w:bottom w:val="single" w:sz="4" w:space="0" w:color="auto"/>
              <w:right w:val="single" w:sz="4" w:space="0" w:color="auto"/>
            </w:tcBorders>
            <w:shd w:val="clear" w:color="auto" w:fill="auto"/>
            <w:noWrap/>
            <w:vAlign w:val="center"/>
            <w:hideMark/>
          </w:tcPr>
          <w:p w14:paraId="73D38BA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16,41797</w:t>
            </w:r>
          </w:p>
        </w:tc>
        <w:tc>
          <w:tcPr>
            <w:tcW w:w="584" w:type="pct"/>
            <w:tcBorders>
              <w:top w:val="nil"/>
              <w:left w:val="nil"/>
              <w:bottom w:val="single" w:sz="4" w:space="0" w:color="auto"/>
              <w:right w:val="single" w:sz="4" w:space="0" w:color="auto"/>
            </w:tcBorders>
            <w:shd w:val="clear" w:color="auto" w:fill="auto"/>
            <w:noWrap/>
            <w:vAlign w:val="center"/>
            <w:hideMark/>
          </w:tcPr>
          <w:p w14:paraId="15A26C3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5,47266</w:t>
            </w:r>
          </w:p>
        </w:tc>
        <w:tc>
          <w:tcPr>
            <w:tcW w:w="584" w:type="pct"/>
            <w:tcBorders>
              <w:top w:val="nil"/>
              <w:left w:val="nil"/>
              <w:bottom w:val="single" w:sz="4" w:space="0" w:color="auto"/>
              <w:right w:val="single" w:sz="4" w:space="0" w:color="auto"/>
            </w:tcBorders>
            <w:shd w:val="clear" w:color="auto" w:fill="auto"/>
            <w:noWrap/>
            <w:vAlign w:val="center"/>
            <w:hideMark/>
          </w:tcPr>
          <w:p w14:paraId="131DC03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7,36765</w:t>
            </w:r>
          </w:p>
        </w:tc>
        <w:tc>
          <w:tcPr>
            <w:tcW w:w="530" w:type="pct"/>
            <w:tcBorders>
              <w:top w:val="nil"/>
              <w:left w:val="nil"/>
              <w:bottom w:val="single" w:sz="4" w:space="0" w:color="auto"/>
              <w:right w:val="single" w:sz="4" w:space="0" w:color="auto"/>
            </w:tcBorders>
            <w:shd w:val="clear" w:color="auto" w:fill="auto"/>
            <w:noWrap/>
            <w:vAlign w:val="center"/>
            <w:hideMark/>
          </w:tcPr>
          <w:p w14:paraId="7763AFB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530" w:type="pct"/>
            <w:tcBorders>
              <w:top w:val="nil"/>
              <w:left w:val="nil"/>
              <w:bottom w:val="single" w:sz="4" w:space="0" w:color="auto"/>
              <w:right w:val="single" w:sz="4" w:space="0" w:color="auto"/>
            </w:tcBorders>
            <w:shd w:val="clear" w:color="auto" w:fill="auto"/>
            <w:noWrap/>
            <w:vAlign w:val="center"/>
            <w:hideMark/>
          </w:tcPr>
          <w:p w14:paraId="46598A2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528" w:type="pct"/>
            <w:tcBorders>
              <w:top w:val="nil"/>
              <w:left w:val="nil"/>
              <w:bottom w:val="single" w:sz="4" w:space="0" w:color="auto"/>
              <w:right w:val="single" w:sz="4" w:space="0" w:color="auto"/>
            </w:tcBorders>
            <w:shd w:val="clear" w:color="auto" w:fill="auto"/>
            <w:noWrap/>
            <w:vAlign w:val="center"/>
            <w:hideMark/>
          </w:tcPr>
          <w:p w14:paraId="7415BF5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47E33679"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6C1152C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U</w:t>
            </w:r>
          </w:p>
        </w:tc>
        <w:tc>
          <w:tcPr>
            <w:tcW w:w="530" w:type="pct"/>
            <w:tcBorders>
              <w:top w:val="nil"/>
              <w:left w:val="nil"/>
              <w:bottom w:val="single" w:sz="4" w:space="0" w:color="auto"/>
              <w:right w:val="single" w:sz="4" w:space="0" w:color="auto"/>
            </w:tcBorders>
            <w:shd w:val="clear" w:color="auto" w:fill="auto"/>
            <w:noWrap/>
            <w:vAlign w:val="center"/>
            <w:hideMark/>
          </w:tcPr>
          <w:p w14:paraId="6FA1376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732" w:type="pct"/>
            <w:tcBorders>
              <w:top w:val="nil"/>
              <w:left w:val="nil"/>
              <w:bottom w:val="single" w:sz="4" w:space="0" w:color="auto"/>
              <w:right w:val="single" w:sz="4" w:space="0" w:color="auto"/>
            </w:tcBorders>
            <w:shd w:val="clear" w:color="auto" w:fill="auto"/>
            <w:noWrap/>
            <w:vAlign w:val="center"/>
            <w:hideMark/>
          </w:tcPr>
          <w:p w14:paraId="16D7DFD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63,44922</w:t>
            </w:r>
          </w:p>
        </w:tc>
        <w:tc>
          <w:tcPr>
            <w:tcW w:w="584" w:type="pct"/>
            <w:tcBorders>
              <w:top w:val="nil"/>
              <w:left w:val="nil"/>
              <w:bottom w:val="single" w:sz="4" w:space="0" w:color="auto"/>
              <w:right w:val="single" w:sz="4" w:space="0" w:color="auto"/>
            </w:tcBorders>
            <w:shd w:val="clear" w:color="auto" w:fill="auto"/>
            <w:noWrap/>
            <w:vAlign w:val="center"/>
            <w:hideMark/>
          </w:tcPr>
          <w:p w14:paraId="72B1DD3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21,14974</w:t>
            </w:r>
          </w:p>
        </w:tc>
        <w:tc>
          <w:tcPr>
            <w:tcW w:w="584" w:type="pct"/>
            <w:tcBorders>
              <w:top w:val="nil"/>
              <w:left w:val="nil"/>
              <w:bottom w:val="single" w:sz="4" w:space="0" w:color="auto"/>
              <w:right w:val="single" w:sz="4" w:space="0" w:color="auto"/>
            </w:tcBorders>
            <w:shd w:val="clear" w:color="auto" w:fill="auto"/>
            <w:noWrap/>
            <w:vAlign w:val="center"/>
            <w:hideMark/>
          </w:tcPr>
          <w:p w14:paraId="2C81739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28,47318</w:t>
            </w:r>
          </w:p>
        </w:tc>
        <w:tc>
          <w:tcPr>
            <w:tcW w:w="530" w:type="pct"/>
            <w:tcBorders>
              <w:top w:val="nil"/>
              <w:left w:val="nil"/>
              <w:bottom w:val="single" w:sz="4" w:space="0" w:color="auto"/>
              <w:right w:val="single" w:sz="4" w:space="0" w:color="auto"/>
            </w:tcBorders>
            <w:shd w:val="clear" w:color="auto" w:fill="auto"/>
            <w:noWrap/>
            <w:vAlign w:val="center"/>
            <w:hideMark/>
          </w:tcPr>
          <w:p w14:paraId="7D3BEFDF"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530" w:type="pct"/>
            <w:tcBorders>
              <w:top w:val="nil"/>
              <w:left w:val="nil"/>
              <w:bottom w:val="single" w:sz="4" w:space="0" w:color="auto"/>
              <w:right w:val="single" w:sz="4" w:space="0" w:color="auto"/>
            </w:tcBorders>
            <w:shd w:val="clear" w:color="auto" w:fill="auto"/>
            <w:noWrap/>
            <w:vAlign w:val="center"/>
            <w:hideMark/>
          </w:tcPr>
          <w:p w14:paraId="7F6E288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528" w:type="pct"/>
            <w:tcBorders>
              <w:top w:val="nil"/>
              <w:left w:val="nil"/>
              <w:bottom w:val="single" w:sz="4" w:space="0" w:color="auto"/>
              <w:right w:val="single" w:sz="4" w:space="0" w:color="auto"/>
            </w:tcBorders>
            <w:shd w:val="clear" w:color="auto" w:fill="auto"/>
            <w:noWrap/>
            <w:vAlign w:val="center"/>
            <w:hideMark/>
          </w:tcPr>
          <w:p w14:paraId="4016DB2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7BEAB844"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72AD93B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Interaksi</w:t>
            </w:r>
          </w:p>
        </w:tc>
        <w:tc>
          <w:tcPr>
            <w:tcW w:w="530" w:type="pct"/>
            <w:tcBorders>
              <w:top w:val="nil"/>
              <w:left w:val="nil"/>
              <w:bottom w:val="single" w:sz="4" w:space="0" w:color="auto"/>
              <w:right w:val="single" w:sz="4" w:space="0" w:color="auto"/>
            </w:tcBorders>
            <w:shd w:val="clear" w:color="auto" w:fill="auto"/>
            <w:noWrap/>
            <w:vAlign w:val="center"/>
            <w:hideMark/>
          </w:tcPr>
          <w:p w14:paraId="0809234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9</w:t>
            </w:r>
          </w:p>
        </w:tc>
        <w:tc>
          <w:tcPr>
            <w:tcW w:w="732" w:type="pct"/>
            <w:tcBorders>
              <w:top w:val="nil"/>
              <w:left w:val="nil"/>
              <w:bottom w:val="single" w:sz="4" w:space="0" w:color="auto"/>
              <w:right w:val="single" w:sz="4" w:space="0" w:color="auto"/>
            </w:tcBorders>
            <w:shd w:val="clear" w:color="auto" w:fill="auto"/>
            <w:noWrap/>
            <w:vAlign w:val="center"/>
            <w:hideMark/>
          </w:tcPr>
          <w:p w14:paraId="619A68F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10,16016</w:t>
            </w:r>
          </w:p>
        </w:tc>
        <w:tc>
          <w:tcPr>
            <w:tcW w:w="584" w:type="pct"/>
            <w:tcBorders>
              <w:top w:val="nil"/>
              <w:left w:val="nil"/>
              <w:bottom w:val="single" w:sz="4" w:space="0" w:color="auto"/>
              <w:right w:val="single" w:sz="4" w:space="0" w:color="auto"/>
            </w:tcBorders>
            <w:shd w:val="clear" w:color="auto" w:fill="auto"/>
            <w:noWrap/>
            <w:vAlign w:val="center"/>
            <w:hideMark/>
          </w:tcPr>
          <w:p w14:paraId="7BBA1C0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1,12891</w:t>
            </w:r>
          </w:p>
        </w:tc>
        <w:tc>
          <w:tcPr>
            <w:tcW w:w="584" w:type="pct"/>
            <w:tcBorders>
              <w:top w:val="nil"/>
              <w:left w:val="nil"/>
              <w:bottom w:val="single" w:sz="4" w:space="0" w:color="auto"/>
              <w:right w:val="single" w:sz="4" w:space="0" w:color="auto"/>
            </w:tcBorders>
            <w:shd w:val="clear" w:color="auto" w:fill="auto"/>
            <w:noWrap/>
            <w:vAlign w:val="center"/>
            <w:hideMark/>
          </w:tcPr>
          <w:p w14:paraId="2DD2374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1,51981</w:t>
            </w:r>
          </w:p>
        </w:tc>
        <w:tc>
          <w:tcPr>
            <w:tcW w:w="530" w:type="pct"/>
            <w:tcBorders>
              <w:top w:val="nil"/>
              <w:left w:val="nil"/>
              <w:bottom w:val="single" w:sz="4" w:space="0" w:color="auto"/>
              <w:right w:val="single" w:sz="4" w:space="0" w:color="auto"/>
            </w:tcBorders>
            <w:shd w:val="clear" w:color="auto" w:fill="auto"/>
            <w:noWrap/>
            <w:vAlign w:val="center"/>
            <w:hideMark/>
          </w:tcPr>
          <w:p w14:paraId="749E4BB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TN</w:t>
            </w:r>
          </w:p>
        </w:tc>
        <w:tc>
          <w:tcPr>
            <w:tcW w:w="530" w:type="pct"/>
            <w:tcBorders>
              <w:top w:val="nil"/>
              <w:left w:val="nil"/>
              <w:bottom w:val="single" w:sz="4" w:space="0" w:color="auto"/>
              <w:right w:val="single" w:sz="4" w:space="0" w:color="auto"/>
            </w:tcBorders>
            <w:shd w:val="clear" w:color="auto" w:fill="auto"/>
            <w:noWrap/>
            <w:vAlign w:val="center"/>
            <w:hideMark/>
          </w:tcPr>
          <w:p w14:paraId="77CBB7E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2,09576</w:t>
            </w:r>
          </w:p>
        </w:tc>
        <w:tc>
          <w:tcPr>
            <w:tcW w:w="528" w:type="pct"/>
            <w:tcBorders>
              <w:top w:val="nil"/>
              <w:left w:val="nil"/>
              <w:bottom w:val="single" w:sz="4" w:space="0" w:color="auto"/>
              <w:right w:val="single" w:sz="4" w:space="0" w:color="auto"/>
            </w:tcBorders>
            <w:shd w:val="clear" w:color="auto" w:fill="auto"/>
            <w:noWrap/>
            <w:vAlign w:val="center"/>
            <w:hideMark/>
          </w:tcPr>
          <w:p w14:paraId="5D5AB55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2,83013</w:t>
            </w:r>
          </w:p>
        </w:tc>
      </w:tr>
      <w:tr w:rsidR="00473416" w:rsidRPr="007D5DDB" w14:paraId="7125CFD8"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76AC12B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Galat</w:t>
            </w:r>
          </w:p>
        </w:tc>
        <w:tc>
          <w:tcPr>
            <w:tcW w:w="530" w:type="pct"/>
            <w:tcBorders>
              <w:top w:val="nil"/>
              <w:left w:val="nil"/>
              <w:bottom w:val="single" w:sz="4" w:space="0" w:color="auto"/>
              <w:right w:val="single" w:sz="4" w:space="0" w:color="auto"/>
            </w:tcBorders>
            <w:shd w:val="clear" w:color="auto" w:fill="auto"/>
            <w:noWrap/>
            <w:vAlign w:val="center"/>
            <w:hideMark/>
          </w:tcPr>
          <w:p w14:paraId="42570D2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45</w:t>
            </w:r>
          </w:p>
        </w:tc>
        <w:tc>
          <w:tcPr>
            <w:tcW w:w="732" w:type="pct"/>
            <w:tcBorders>
              <w:top w:val="nil"/>
              <w:left w:val="nil"/>
              <w:bottom w:val="single" w:sz="4" w:space="0" w:color="auto"/>
              <w:right w:val="single" w:sz="4" w:space="0" w:color="auto"/>
            </w:tcBorders>
            <w:shd w:val="clear" w:color="auto" w:fill="auto"/>
            <w:noWrap/>
            <w:vAlign w:val="center"/>
            <w:hideMark/>
          </w:tcPr>
          <w:p w14:paraId="20A0C28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33,42578</w:t>
            </w:r>
          </w:p>
        </w:tc>
        <w:tc>
          <w:tcPr>
            <w:tcW w:w="584" w:type="pct"/>
            <w:tcBorders>
              <w:top w:val="nil"/>
              <w:left w:val="nil"/>
              <w:bottom w:val="single" w:sz="4" w:space="0" w:color="auto"/>
              <w:right w:val="single" w:sz="4" w:space="0" w:color="auto"/>
            </w:tcBorders>
            <w:shd w:val="clear" w:color="auto" w:fill="auto"/>
            <w:noWrap/>
            <w:vAlign w:val="center"/>
            <w:hideMark/>
          </w:tcPr>
          <w:p w14:paraId="5253665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0,74280</w:t>
            </w:r>
          </w:p>
        </w:tc>
        <w:tc>
          <w:tcPr>
            <w:tcW w:w="584" w:type="pct"/>
            <w:tcBorders>
              <w:top w:val="nil"/>
              <w:left w:val="nil"/>
              <w:bottom w:val="single" w:sz="4" w:space="0" w:color="auto"/>
              <w:right w:val="single" w:sz="4" w:space="0" w:color="auto"/>
            </w:tcBorders>
            <w:shd w:val="clear" w:color="auto" w:fill="auto"/>
            <w:noWrap/>
            <w:vAlign w:val="center"/>
            <w:hideMark/>
          </w:tcPr>
          <w:p w14:paraId="648A2BBD" w14:textId="703804D2"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30" w:type="pct"/>
            <w:tcBorders>
              <w:top w:val="nil"/>
              <w:left w:val="nil"/>
              <w:bottom w:val="single" w:sz="4" w:space="0" w:color="auto"/>
              <w:right w:val="single" w:sz="4" w:space="0" w:color="auto"/>
            </w:tcBorders>
            <w:shd w:val="clear" w:color="auto" w:fill="auto"/>
            <w:noWrap/>
            <w:vAlign w:val="center"/>
            <w:hideMark/>
          </w:tcPr>
          <w:p w14:paraId="23BCCF79" w14:textId="301DD903"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30" w:type="pct"/>
            <w:tcBorders>
              <w:top w:val="nil"/>
              <w:left w:val="nil"/>
              <w:bottom w:val="single" w:sz="4" w:space="0" w:color="auto"/>
              <w:right w:val="single" w:sz="4" w:space="0" w:color="auto"/>
            </w:tcBorders>
            <w:shd w:val="clear" w:color="auto" w:fill="auto"/>
            <w:noWrap/>
            <w:vAlign w:val="center"/>
            <w:hideMark/>
          </w:tcPr>
          <w:p w14:paraId="1D701852" w14:textId="041B1126"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28" w:type="pct"/>
            <w:tcBorders>
              <w:top w:val="nil"/>
              <w:left w:val="nil"/>
              <w:bottom w:val="single" w:sz="4" w:space="0" w:color="auto"/>
              <w:right w:val="single" w:sz="4" w:space="0" w:color="auto"/>
            </w:tcBorders>
            <w:shd w:val="clear" w:color="auto" w:fill="auto"/>
            <w:noWrap/>
            <w:vAlign w:val="center"/>
            <w:hideMark/>
          </w:tcPr>
          <w:p w14:paraId="7061C094" w14:textId="1D6D961B" w:rsidR="00473416" w:rsidRPr="007D5DDB" w:rsidRDefault="00473416" w:rsidP="007D5DDB">
            <w:pPr>
              <w:spacing w:after="0" w:line="240" w:lineRule="auto"/>
              <w:jc w:val="center"/>
              <w:rPr>
                <w:rFonts w:ascii="Times New Roman" w:eastAsia="Times New Roman" w:hAnsi="Times New Roman" w:cs="Times New Roman"/>
                <w:color w:val="000000"/>
              </w:rPr>
            </w:pPr>
          </w:p>
        </w:tc>
      </w:tr>
      <w:tr w:rsidR="00473416" w:rsidRPr="007D5DDB" w14:paraId="72DC4273"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52A388D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Total</w:t>
            </w:r>
          </w:p>
        </w:tc>
        <w:tc>
          <w:tcPr>
            <w:tcW w:w="530" w:type="pct"/>
            <w:tcBorders>
              <w:top w:val="nil"/>
              <w:left w:val="nil"/>
              <w:bottom w:val="single" w:sz="4" w:space="0" w:color="auto"/>
              <w:right w:val="single" w:sz="4" w:space="0" w:color="auto"/>
            </w:tcBorders>
            <w:shd w:val="clear" w:color="auto" w:fill="auto"/>
            <w:noWrap/>
            <w:vAlign w:val="center"/>
            <w:hideMark/>
          </w:tcPr>
          <w:p w14:paraId="66C5147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63</w:t>
            </w:r>
          </w:p>
        </w:tc>
        <w:tc>
          <w:tcPr>
            <w:tcW w:w="732" w:type="pct"/>
            <w:tcBorders>
              <w:top w:val="nil"/>
              <w:left w:val="nil"/>
              <w:bottom w:val="single" w:sz="4" w:space="0" w:color="auto"/>
              <w:right w:val="single" w:sz="4" w:space="0" w:color="auto"/>
            </w:tcBorders>
            <w:shd w:val="clear" w:color="auto" w:fill="auto"/>
            <w:noWrap/>
            <w:vAlign w:val="center"/>
            <w:hideMark/>
          </w:tcPr>
          <w:p w14:paraId="31AFF9B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124,33984</w:t>
            </w:r>
          </w:p>
        </w:tc>
        <w:tc>
          <w:tcPr>
            <w:tcW w:w="584" w:type="pct"/>
            <w:tcBorders>
              <w:top w:val="nil"/>
              <w:left w:val="nil"/>
              <w:bottom w:val="single" w:sz="4" w:space="0" w:color="auto"/>
              <w:right w:val="single" w:sz="4" w:space="0" w:color="auto"/>
            </w:tcBorders>
            <w:shd w:val="clear" w:color="auto" w:fill="auto"/>
            <w:noWrap/>
            <w:vAlign w:val="center"/>
            <w:hideMark/>
          </w:tcPr>
          <w:p w14:paraId="470AE5EC" w14:textId="10243F3C"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84" w:type="pct"/>
            <w:tcBorders>
              <w:top w:val="nil"/>
              <w:left w:val="nil"/>
              <w:bottom w:val="single" w:sz="4" w:space="0" w:color="auto"/>
              <w:right w:val="single" w:sz="4" w:space="0" w:color="auto"/>
            </w:tcBorders>
            <w:shd w:val="clear" w:color="auto" w:fill="auto"/>
            <w:noWrap/>
            <w:vAlign w:val="center"/>
            <w:hideMark/>
          </w:tcPr>
          <w:p w14:paraId="08237AC9" w14:textId="599AA7D4"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30" w:type="pct"/>
            <w:tcBorders>
              <w:top w:val="nil"/>
              <w:left w:val="nil"/>
              <w:bottom w:val="single" w:sz="4" w:space="0" w:color="auto"/>
              <w:right w:val="single" w:sz="4" w:space="0" w:color="auto"/>
            </w:tcBorders>
            <w:shd w:val="clear" w:color="auto" w:fill="auto"/>
            <w:noWrap/>
            <w:vAlign w:val="center"/>
            <w:hideMark/>
          </w:tcPr>
          <w:p w14:paraId="542A21A6" w14:textId="1D25515A"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30" w:type="pct"/>
            <w:tcBorders>
              <w:top w:val="nil"/>
              <w:left w:val="nil"/>
              <w:bottom w:val="single" w:sz="4" w:space="0" w:color="auto"/>
              <w:right w:val="single" w:sz="4" w:space="0" w:color="auto"/>
            </w:tcBorders>
            <w:shd w:val="clear" w:color="auto" w:fill="auto"/>
            <w:noWrap/>
            <w:vAlign w:val="center"/>
            <w:hideMark/>
          </w:tcPr>
          <w:p w14:paraId="6F59B2B8" w14:textId="3BAE9B4C"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28" w:type="pct"/>
            <w:tcBorders>
              <w:top w:val="nil"/>
              <w:left w:val="nil"/>
              <w:bottom w:val="single" w:sz="4" w:space="0" w:color="auto"/>
              <w:right w:val="single" w:sz="4" w:space="0" w:color="auto"/>
            </w:tcBorders>
            <w:shd w:val="clear" w:color="auto" w:fill="auto"/>
            <w:noWrap/>
            <w:vAlign w:val="center"/>
            <w:hideMark/>
          </w:tcPr>
          <w:p w14:paraId="5F2A3FBE" w14:textId="348895E4" w:rsidR="00473416" w:rsidRPr="007D5DDB" w:rsidRDefault="00473416" w:rsidP="007D5DDB">
            <w:pPr>
              <w:spacing w:after="0" w:line="240" w:lineRule="auto"/>
              <w:jc w:val="center"/>
              <w:rPr>
                <w:rFonts w:ascii="Times New Roman" w:eastAsia="Times New Roman" w:hAnsi="Times New Roman" w:cs="Times New Roman"/>
                <w:color w:val="000000"/>
              </w:rPr>
            </w:pPr>
          </w:p>
        </w:tc>
      </w:tr>
    </w:tbl>
    <w:p w14:paraId="3CE466AE" w14:textId="77777777" w:rsidR="00724589" w:rsidRPr="009F6487" w:rsidRDefault="00724589" w:rsidP="004B4EB7">
      <w:pPr>
        <w:widowControl w:val="0"/>
        <w:autoSpaceDE w:val="0"/>
        <w:autoSpaceDN w:val="0"/>
        <w:adjustRightInd w:val="0"/>
        <w:spacing w:after="0"/>
        <w:jc w:val="both"/>
        <w:rPr>
          <w:rFonts w:ascii="Times New Roman" w:hAnsi="Times New Roman" w:cs="Times New Roman"/>
        </w:rPr>
      </w:pPr>
      <w:r w:rsidRPr="009F6487">
        <w:rPr>
          <w:rFonts w:ascii="Times New Roman" w:hAnsi="Times New Roman" w:cs="Times New Roman"/>
        </w:rPr>
        <w:t>28 HST</w:t>
      </w:r>
    </w:p>
    <w:tbl>
      <w:tblPr>
        <w:tblW w:w="4944" w:type="pct"/>
        <w:tblInd w:w="108" w:type="dxa"/>
        <w:tblLook w:val="04A0" w:firstRow="1" w:lastRow="0" w:firstColumn="1" w:lastColumn="0" w:noHBand="0" w:noVBand="1"/>
      </w:tblPr>
      <w:tblGrid>
        <w:gridCol w:w="1970"/>
        <w:gridCol w:w="954"/>
        <w:gridCol w:w="1569"/>
        <w:gridCol w:w="1162"/>
        <w:gridCol w:w="1005"/>
        <w:gridCol w:w="903"/>
        <w:gridCol w:w="955"/>
        <w:gridCol w:w="951"/>
      </w:tblGrid>
      <w:tr w:rsidR="00473416" w:rsidRPr="007D5DDB" w14:paraId="7BC20A9F" w14:textId="77777777" w:rsidTr="007D5DDB">
        <w:trPr>
          <w:trHeight w:val="289"/>
        </w:trPr>
        <w:tc>
          <w:tcPr>
            <w:tcW w:w="9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0414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Sumber Keragaman</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14:paraId="7F7605E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DB</w:t>
            </w:r>
          </w:p>
        </w:tc>
        <w:tc>
          <w:tcPr>
            <w:tcW w:w="837" w:type="pct"/>
            <w:tcBorders>
              <w:top w:val="single" w:sz="4" w:space="0" w:color="auto"/>
              <w:left w:val="nil"/>
              <w:bottom w:val="single" w:sz="4" w:space="0" w:color="auto"/>
              <w:right w:val="single" w:sz="4" w:space="0" w:color="auto"/>
            </w:tcBorders>
            <w:shd w:val="clear" w:color="auto" w:fill="auto"/>
            <w:noWrap/>
            <w:vAlign w:val="center"/>
            <w:hideMark/>
          </w:tcPr>
          <w:p w14:paraId="6DCD747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JK</w:t>
            </w:r>
          </w:p>
        </w:tc>
        <w:tc>
          <w:tcPr>
            <w:tcW w:w="622" w:type="pct"/>
            <w:tcBorders>
              <w:top w:val="single" w:sz="4" w:space="0" w:color="auto"/>
              <w:left w:val="nil"/>
              <w:bottom w:val="single" w:sz="4" w:space="0" w:color="auto"/>
              <w:right w:val="single" w:sz="4" w:space="0" w:color="auto"/>
            </w:tcBorders>
            <w:shd w:val="clear" w:color="auto" w:fill="auto"/>
            <w:noWrap/>
            <w:vAlign w:val="center"/>
            <w:hideMark/>
          </w:tcPr>
          <w:p w14:paraId="7DF8E0E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KT</w:t>
            </w: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14:paraId="4FD8CD4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Hitung</w:t>
            </w:r>
          </w:p>
        </w:tc>
        <w:tc>
          <w:tcPr>
            <w:tcW w:w="493" w:type="pct"/>
            <w:tcBorders>
              <w:top w:val="single" w:sz="4" w:space="0" w:color="auto"/>
              <w:left w:val="nil"/>
              <w:bottom w:val="single" w:sz="4" w:space="0" w:color="auto"/>
              <w:right w:val="single" w:sz="4" w:space="0" w:color="auto"/>
            </w:tcBorders>
            <w:shd w:val="clear" w:color="auto" w:fill="auto"/>
            <w:noWrap/>
            <w:vAlign w:val="center"/>
            <w:hideMark/>
          </w:tcPr>
          <w:p w14:paraId="4B47915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Notasi</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14:paraId="139F256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0,05</w:t>
            </w:r>
          </w:p>
        </w:tc>
        <w:tc>
          <w:tcPr>
            <w:tcW w:w="511" w:type="pct"/>
            <w:tcBorders>
              <w:top w:val="single" w:sz="4" w:space="0" w:color="auto"/>
              <w:left w:val="nil"/>
              <w:bottom w:val="single" w:sz="4" w:space="0" w:color="auto"/>
              <w:right w:val="single" w:sz="4" w:space="0" w:color="auto"/>
            </w:tcBorders>
            <w:shd w:val="clear" w:color="auto" w:fill="auto"/>
            <w:noWrap/>
            <w:vAlign w:val="center"/>
            <w:hideMark/>
          </w:tcPr>
          <w:p w14:paraId="5B698FE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0,01</w:t>
            </w:r>
          </w:p>
        </w:tc>
      </w:tr>
      <w:tr w:rsidR="00473416" w:rsidRPr="007D5DDB" w14:paraId="383768AE" w14:textId="77777777" w:rsidTr="007D5DDB">
        <w:trPr>
          <w:trHeight w:val="289"/>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5E1E6C1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Kelompok</w:t>
            </w:r>
          </w:p>
        </w:tc>
        <w:tc>
          <w:tcPr>
            <w:tcW w:w="512" w:type="pct"/>
            <w:tcBorders>
              <w:top w:val="nil"/>
              <w:left w:val="nil"/>
              <w:bottom w:val="single" w:sz="4" w:space="0" w:color="auto"/>
              <w:right w:val="single" w:sz="4" w:space="0" w:color="auto"/>
            </w:tcBorders>
            <w:shd w:val="clear" w:color="auto" w:fill="auto"/>
            <w:noWrap/>
            <w:vAlign w:val="center"/>
            <w:hideMark/>
          </w:tcPr>
          <w:p w14:paraId="5024E78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837" w:type="pct"/>
            <w:tcBorders>
              <w:top w:val="nil"/>
              <w:left w:val="nil"/>
              <w:bottom w:val="single" w:sz="4" w:space="0" w:color="auto"/>
              <w:right w:val="single" w:sz="4" w:space="0" w:color="auto"/>
            </w:tcBorders>
            <w:shd w:val="clear" w:color="auto" w:fill="auto"/>
            <w:noWrap/>
            <w:vAlign w:val="center"/>
            <w:hideMark/>
          </w:tcPr>
          <w:p w14:paraId="32D3CD1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473,14063</w:t>
            </w:r>
          </w:p>
        </w:tc>
        <w:tc>
          <w:tcPr>
            <w:tcW w:w="622" w:type="pct"/>
            <w:tcBorders>
              <w:top w:val="nil"/>
              <w:left w:val="nil"/>
              <w:bottom w:val="single" w:sz="4" w:space="0" w:color="auto"/>
              <w:right w:val="single" w:sz="4" w:space="0" w:color="auto"/>
            </w:tcBorders>
            <w:shd w:val="clear" w:color="auto" w:fill="auto"/>
            <w:noWrap/>
            <w:vAlign w:val="center"/>
            <w:hideMark/>
          </w:tcPr>
          <w:p w14:paraId="0270908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157,71354</w:t>
            </w:r>
          </w:p>
        </w:tc>
        <w:tc>
          <w:tcPr>
            <w:tcW w:w="531" w:type="pct"/>
            <w:tcBorders>
              <w:top w:val="nil"/>
              <w:left w:val="nil"/>
              <w:bottom w:val="single" w:sz="4" w:space="0" w:color="auto"/>
              <w:right w:val="single" w:sz="4" w:space="0" w:color="auto"/>
            </w:tcBorders>
            <w:shd w:val="clear" w:color="auto" w:fill="auto"/>
            <w:noWrap/>
            <w:vAlign w:val="center"/>
            <w:hideMark/>
          </w:tcPr>
          <w:p w14:paraId="336641D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1,05045</w:t>
            </w:r>
          </w:p>
        </w:tc>
        <w:tc>
          <w:tcPr>
            <w:tcW w:w="493" w:type="pct"/>
            <w:tcBorders>
              <w:top w:val="nil"/>
              <w:left w:val="nil"/>
              <w:bottom w:val="single" w:sz="4" w:space="0" w:color="auto"/>
              <w:right w:val="single" w:sz="4" w:space="0" w:color="auto"/>
            </w:tcBorders>
            <w:shd w:val="clear" w:color="auto" w:fill="auto"/>
            <w:noWrap/>
            <w:vAlign w:val="center"/>
            <w:hideMark/>
          </w:tcPr>
          <w:p w14:paraId="74F8E66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TN</w:t>
            </w:r>
          </w:p>
        </w:tc>
        <w:tc>
          <w:tcPr>
            <w:tcW w:w="512" w:type="pct"/>
            <w:tcBorders>
              <w:top w:val="nil"/>
              <w:left w:val="nil"/>
              <w:bottom w:val="single" w:sz="4" w:space="0" w:color="auto"/>
              <w:right w:val="single" w:sz="4" w:space="0" w:color="auto"/>
            </w:tcBorders>
            <w:shd w:val="clear" w:color="auto" w:fill="auto"/>
            <w:noWrap/>
            <w:vAlign w:val="center"/>
            <w:hideMark/>
          </w:tcPr>
          <w:p w14:paraId="0BAB82E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511" w:type="pct"/>
            <w:tcBorders>
              <w:top w:val="nil"/>
              <w:left w:val="nil"/>
              <w:bottom w:val="single" w:sz="4" w:space="0" w:color="auto"/>
              <w:right w:val="single" w:sz="4" w:space="0" w:color="auto"/>
            </w:tcBorders>
            <w:shd w:val="clear" w:color="auto" w:fill="auto"/>
            <w:noWrap/>
            <w:vAlign w:val="center"/>
            <w:hideMark/>
          </w:tcPr>
          <w:p w14:paraId="4DC9225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4FE511E6"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40B7A57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Perlakuan</w:t>
            </w:r>
          </w:p>
        </w:tc>
        <w:tc>
          <w:tcPr>
            <w:tcW w:w="512" w:type="pct"/>
            <w:tcBorders>
              <w:top w:val="nil"/>
              <w:left w:val="nil"/>
              <w:bottom w:val="single" w:sz="4" w:space="0" w:color="auto"/>
              <w:right w:val="single" w:sz="4" w:space="0" w:color="auto"/>
            </w:tcBorders>
            <w:shd w:val="clear" w:color="auto" w:fill="auto"/>
            <w:noWrap/>
            <w:vAlign w:val="center"/>
            <w:hideMark/>
          </w:tcPr>
          <w:p w14:paraId="6053A04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15</w:t>
            </w:r>
          </w:p>
        </w:tc>
        <w:tc>
          <w:tcPr>
            <w:tcW w:w="837" w:type="pct"/>
            <w:tcBorders>
              <w:top w:val="nil"/>
              <w:left w:val="nil"/>
              <w:bottom w:val="single" w:sz="4" w:space="0" w:color="auto"/>
              <w:right w:val="single" w:sz="4" w:space="0" w:color="auto"/>
            </w:tcBorders>
            <w:shd w:val="clear" w:color="auto" w:fill="auto"/>
            <w:noWrap/>
            <w:vAlign w:val="center"/>
            <w:hideMark/>
          </w:tcPr>
          <w:p w14:paraId="033943D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2660,10938</w:t>
            </w:r>
          </w:p>
        </w:tc>
        <w:tc>
          <w:tcPr>
            <w:tcW w:w="622" w:type="pct"/>
            <w:tcBorders>
              <w:top w:val="nil"/>
              <w:left w:val="nil"/>
              <w:bottom w:val="single" w:sz="4" w:space="0" w:color="auto"/>
              <w:right w:val="single" w:sz="4" w:space="0" w:color="auto"/>
            </w:tcBorders>
            <w:shd w:val="clear" w:color="auto" w:fill="auto"/>
            <w:noWrap/>
            <w:vAlign w:val="center"/>
            <w:hideMark/>
          </w:tcPr>
          <w:p w14:paraId="46EBC2A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177,34063</w:t>
            </w:r>
          </w:p>
        </w:tc>
        <w:tc>
          <w:tcPr>
            <w:tcW w:w="531" w:type="pct"/>
            <w:tcBorders>
              <w:top w:val="nil"/>
              <w:left w:val="nil"/>
              <w:bottom w:val="single" w:sz="4" w:space="0" w:color="auto"/>
              <w:right w:val="single" w:sz="4" w:space="0" w:color="auto"/>
            </w:tcBorders>
            <w:shd w:val="clear" w:color="auto" w:fill="auto"/>
            <w:noWrap/>
            <w:vAlign w:val="center"/>
            <w:hideMark/>
          </w:tcPr>
          <w:p w14:paraId="5D985C9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1,18118</w:t>
            </w:r>
          </w:p>
        </w:tc>
        <w:tc>
          <w:tcPr>
            <w:tcW w:w="493" w:type="pct"/>
            <w:tcBorders>
              <w:top w:val="nil"/>
              <w:left w:val="nil"/>
              <w:bottom w:val="single" w:sz="4" w:space="0" w:color="auto"/>
              <w:right w:val="single" w:sz="4" w:space="0" w:color="auto"/>
            </w:tcBorders>
            <w:shd w:val="clear" w:color="auto" w:fill="auto"/>
            <w:noWrap/>
            <w:vAlign w:val="center"/>
            <w:hideMark/>
          </w:tcPr>
          <w:p w14:paraId="3923D88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TN</w:t>
            </w:r>
          </w:p>
        </w:tc>
        <w:tc>
          <w:tcPr>
            <w:tcW w:w="512" w:type="pct"/>
            <w:tcBorders>
              <w:top w:val="nil"/>
              <w:left w:val="nil"/>
              <w:bottom w:val="single" w:sz="4" w:space="0" w:color="auto"/>
              <w:right w:val="single" w:sz="4" w:space="0" w:color="auto"/>
            </w:tcBorders>
            <w:shd w:val="clear" w:color="auto" w:fill="auto"/>
            <w:noWrap/>
            <w:vAlign w:val="center"/>
            <w:hideMark/>
          </w:tcPr>
          <w:p w14:paraId="2F359EB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1,89487</w:t>
            </w:r>
          </w:p>
        </w:tc>
        <w:tc>
          <w:tcPr>
            <w:tcW w:w="511" w:type="pct"/>
            <w:tcBorders>
              <w:top w:val="nil"/>
              <w:left w:val="nil"/>
              <w:bottom w:val="single" w:sz="4" w:space="0" w:color="auto"/>
              <w:right w:val="single" w:sz="4" w:space="0" w:color="auto"/>
            </w:tcBorders>
            <w:shd w:val="clear" w:color="auto" w:fill="auto"/>
            <w:noWrap/>
            <w:vAlign w:val="center"/>
            <w:hideMark/>
          </w:tcPr>
          <w:p w14:paraId="371586E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2,46418</w:t>
            </w:r>
          </w:p>
        </w:tc>
      </w:tr>
      <w:tr w:rsidR="00473416" w:rsidRPr="007D5DDB" w14:paraId="47089A9F"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21EC976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A</w:t>
            </w:r>
          </w:p>
        </w:tc>
        <w:tc>
          <w:tcPr>
            <w:tcW w:w="512" w:type="pct"/>
            <w:tcBorders>
              <w:top w:val="nil"/>
              <w:left w:val="nil"/>
              <w:bottom w:val="single" w:sz="4" w:space="0" w:color="auto"/>
              <w:right w:val="single" w:sz="4" w:space="0" w:color="auto"/>
            </w:tcBorders>
            <w:shd w:val="clear" w:color="auto" w:fill="auto"/>
            <w:noWrap/>
            <w:vAlign w:val="center"/>
            <w:hideMark/>
          </w:tcPr>
          <w:p w14:paraId="0C79CF2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837" w:type="pct"/>
            <w:tcBorders>
              <w:top w:val="nil"/>
              <w:left w:val="nil"/>
              <w:bottom w:val="single" w:sz="4" w:space="0" w:color="auto"/>
              <w:right w:val="single" w:sz="4" w:space="0" w:color="auto"/>
            </w:tcBorders>
            <w:shd w:val="clear" w:color="auto" w:fill="auto"/>
            <w:noWrap/>
            <w:vAlign w:val="center"/>
            <w:hideMark/>
          </w:tcPr>
          <w:p w14:paraId="380D82A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547,42188</w:t>
            </w:r>
          </w:p>
        </w:tc>
        <w:tc>
          <w:tcPr>
            <w:tcW w:w="622" w:type="pct"/>
            <w:tcBorders>
              <w:top w:val="nil"/>
              <w:left w:val="nil"/>
              <w:bottom w:val="single" w:sz="4" w:space="0" w:color="auto"/>
              <w:right w:val="single" w:sz="4" w:space="0" w:color="auto"/>
            </w:tcBorders>
            <w:shd w:val="clear" w:color="auto" w:fill="auto"/>
            <w:noWrap/>
            <w:vAlign w:val="center"/>
            <w:hideMark/>
          </w:tcPr>
          <w:p w14:paraId="795A3F4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182,47396</w:t>
            </w:r>
          </w:p>
        </w:tc>
        <w:tc>
          <w:tcPr>
            <w:tcW w:w="531" w:type="pct"/>
            <w:tcBorders>
              <w:top w:val="nil"/>
              <w:left w:val="nil"/>
              <w:bottom w:val="single" w:sz="4" w:space="0" w:color="auto"/>
              <w:right w:val="single" w:sz="4" w:space="0" w:color="auto"/>
            </w:tcBorders>
            <w:shd w:val="clear" w:color="auto" w:fill="auto"/>
            <w:noWrap/>
            <w:vAlign w:val="center"/>
            <w:hideMark/>
          </w:tcPr>
          <w:p w14:paraId="163B1F6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1,21537</w:t>
            </w:r>
          </w:p>
        </w:tc>
        <w:tc>
          <w:tcPr>
            <w:tcW w:w="493" w:type="pct"/>
            <w:tcBorders>
              <w:top w:val="nil"/>
              <w:left w:val="nil"/>
              <w:bottom w:val="single" w:sz="4" w:space="0" w:color="auto"/>
              <w:right w:val="single" w:sz="4" w:space="0" w:color="auto"/>
            </w:tcBorders>
            <w:shd w:val="clear" w:color="auto" w:fill="auto"/>
            <w:noWrap/>
            <w:vAlign w:val="center"/>
            <w:hideMark/>
          </w:tcPr>
          <w:p w14:paraId="75306F5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TN</w:t>
            </w:r>
          </w:p>
        </w:tc>
        <w:tc>
          <w:tcPr>
            <w:tcW w:w="512" w:type="pct"/>
            <w:tcBorders>
              <w:top w:val="nil"/>
              <w:left w:val="nil"/>
              <w:bottom w:val="single" w:sz="4" w:space="0" w:color="auto"/>
              <w:right w:val="single" w:sz="4" w:space="0" w:color="auto"/>
            </w:tcBorders>
            <w:shd w:val="clear" w:color="auto" w:fill="auto"/>
            <w:noWrap/>
            <w:vAlign w:val="center"/>
            <w:hideMark/>
          </w:tcPr>
          <w:p w14:paraId="5E2C039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511" w:type="pct"/>
            <w:tcBorders>
              <w:top w:val="nil"/>
              <w:left w:val="nil"/>
              <w:bottom w:val="single" w:sz="4" w:space="0" w:color="auto"/>
              <w:right w:val="single" w:sz="4" w:space="0" w:color="auto"/>
            </w:tcBorders>
            <w:shd w:val="clear" w:color="auto" w:fill="auto"/>
            <w:noWrap/>
            <w:vAlign w:val="center"/>
            <w:hideMark/>
          </w:tcPr>
          <w:p w14:paraId="5991BCE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6A6D0F58"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3020A22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U</w:t>
            </w:r>
          </w:p>
        </w:tc>
        <w:tc>
          <w:tcPr>
            <w:tcW w:w="512" w:type="pct"/>
            <w:tcBorders>
              <w:top w:val="nil"/>
              <w:left w:val="nil"/>
              <w:bottom w:val="single" w:sz="4" w:space="0" w:color="auto"/>
              <w:right w:val="single" w:sz="4" w:space="0" w:color="auto"/>
            </w:tcBorders>
            <w:shd w:val="clear" w:color="auto" w:fill="auto"/>
            <w:noWrap/>
            <w:vAlign w:val="center"/>
            <w:hideMark/>
          </w:tcPr>
          <w:p w14:paraId="6EF9643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837" w:type="pct"/>
            <w:tcBorders>
              <w:top w:val="nil"/>
              <w:left w:val="nil"/>
              <w:bottom w:val="single" w:sz="4" w:space="0" w:color="auto"/>
              <w:right w:val="single" w:sz="4" w:space="0" w:color="auto"/>
            </w:tcBorders>
            <w:shd w:val="clear" w:color="auto" w:fill="auto"/>
            <w:noWrap/>
            <w:vAlign w:val="center"/>
            <w:hideMark/>
          </w:tcPr>
          <w:p w14:paraId="70869F1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608,20313</w:t>
            </w:r>
          </w:p>
        </w:tc>
        <w:tc>
          <w:tcPr>
            <w:tcW w:w="622" w:type="pct"/>
            <w:tcBorders>
              <w:top w:val="nil"/>
              <w:left w:val="nil"/>
              <w:bottom w:val="single" w:sz="4" w:space="0" w:color="auto"/>
              <w:right w:val="single" w:sz="4" w:space="0" w:color="auto"/>
            </w:tcBorders>
            <w:shd w:val="clear" w:color="auto" w:fill="auto"/>
            <w:noWrap/>
            <w:vAlign w:val="center"/>
            <w:hideMark/>
          </w:tcPr>
          <w:p w14:paraId="7791509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202,73438</w:t>
            </w:r>
          </w:p>
        </w:tc>
        <w:tc>
          <w:tcPr>
            <w:tcW w:w="531" w:type="pct"/>
            <w:tcBorders>
              <w:top w:val="nil"/>
              <w:left w:val="nil"/>
              <w:bottom w:val="single" w:sz="4" w:space="0" w:color="auto"/>
              <w:right w:val="single" w:sz="4" w:space="0" w:color="auto"/>
            </w:tcBorders>
            <w:shd w:val="clear" w:color="auto" w:fill="auto"/>
            <w:noWrap/>
            <w:vAlign w:val="center"/>
            <w:hideMark/>
          </w:tcPr>
          <w:p w14:paraId="1CCD0BE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1,35032</w:t>
            </w:r>
          </w:p>
        </w:tc>
        <w:tc>
          <w:tcPr>
            <w:tcW w:w="493" w:type="pct"/>
            <w:tcBorders>
              <w:top w:val="nil"/>
              <w:left w:val="nil"/>
              <w:bottom w:val="single" w:sz="4" w:space="0" w:color="auto"/>
              <w:right w:val="single" w:sz="4" w:space="0" w:color="auto"/>
            </w:tcBorders>
            <w:shd w:val="clear" w:color="auto" w:fill="auto"/>
            <w:noWrap/>
            <w:vAlign w:val="center"/>
            <w:hideMark/>
          </w:tcPr>
          <w:p w14:paraId="014EFB3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TN</w:t>
            </w:r>
          </w:p>
        </w:tc>
        <w:tc>
          <w:tcPr>
            <w:tcW w:w="512" w:type="pct"/>
            <w:tcBorders>
              <w:top w:val="nil"/>
              <w:left w:val="nil"/>
              <w:bottom w:val="single" w:sz="4" w:space="0" w:color="auto"/>
              <w:right w:val="single" w:sz="4" w:space="0" w:color="auto"/>
            </w:tcBorders>
            <w:shd w:val="clear" w:color="auto" w:fill="auto"/>
            <w:noWrap/>
            <w:vAlign w:val="center"/>
            <w:hideMark/>
          </w:tcPr>
          <w:p w14:paraId="4E08DD8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511" w:type="pct"/>
            <w:tcBorders>
              <w:top w:val="nil"/>
              <w:left w:val="nil"/>
              <w:bottom w:val="single" w:sz="4" w:space="0" w:color="auto"/>
              <w:right w:val="single" w:sz="4" w:space="0" w:color="auto"/>
            </w:tcBorders>
            <w:shd w:val="clear" w:color="auto" w:fill="auto"/>
            <w:noWrap/>
            <w:vAlign w:val="center"/>
            <w:hideMark/>
          </w:tcPr>
          <w:p w14:paraId="452653E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36C853D3"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74F281A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Interaksi</w:t>
            </w:r>
          </w:p>
        </w:tc>
        <w:tc>
          <w:tcPr>
            <w:tcW w:w="512" w:type="pct"/>
            <w:tcBorders>
              <w:top w:val="nil"/>
              <w:left w:val="nil"/>
              <w:bottom w:val="single" w:sz="4" w:space="0" w:color="auto"/>
              <w:right w:val="single" w:sz="4" w:space="0" w:color="auto"/>
            </w:tcBorders>
            <w:shd w:val="clear" w:color="auto" w:fill="auto"/>
            <w:noWrap/>
            <w:vAlign w:val="center"/>
            <w:hideMark/>
          </w:tcPr>
          <w:p w14:paraId="1665BA7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9</w:t>
            </w:r>
          </w:p>
        </w:tc>
        <w:tc>
          <w:tcPr>
            <w:tcW w:w="837" w:type="pct"/>
            <w:tcBorders>
              <w:top w:val="nil"/>
              <w:left w:val="nil"/>
              <w:bottom w:val="single" w:sz="4" w:space="0" w:color="auto"/>
              <w:right w:val="single" w:sz="4" w:space="0" w:color="auto"/>
            </w:tcBorders>
            <w:shd w:val="clear" w:color="auto" w:fill="auto"/>
            <w:noWrap/>
            <w:vAlign w:val="center"/>
            <w:hideMark/>
          </w:tcPr>
          <w:p w14:paraId="57AF415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1504,48438</w:t>
            </w:r>
          </w:p>
        </w:tc>
        <w:tc>
          <w:tcPr>
            <w:tcW w:w="622" w:type="pct"/>
            <w:tcBorders>
              <w:top w:val="nil"/>
              <w:left w:val="nil"/>
              <w:bottom w:val="single" w:sz="4" w:space="0" w:color="auto"/>
              <w:right w:val="single" w:sz="4" w:space="0" w:color="auto"/>
            </w:tcBorders>
            <w:shd w:val="clear" w:color="auto" w:fill="auto"/>
            <w:noWrap/>
            <w:vAlign w:val="center"/>
            <w:hideMark/>
          </w:tcPr>
          <w:p w14:paraId="796BA0B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167,16493</w:t>
            </w:r>
          </w:p>
        </w:tc>
        <w:tc>
          <w:tcPr>
            <w:tcW w:w="531" w:type="pct"/>
            <w:tcBorders>
              <w:top w:val="nil"/>
              <w:left w:val="nil"/>
              <w:bottom w:val="single" w:sz="4" w:space="0" w:color="auto"/>
              <w:right w:val="single" w:sz="4" w:space="0" w:color="auto"/>
            </w:tcBorders>
            <w:shd w:val="clear" w:color="auto" w:fill="auto"/>
            <w:noWrap/>
            <w:vAlign w:val="center"/>
            <w:hideMark/>
          </w:tcPr>
          <w:p w14:paraId="3100959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1,11340</w:t>
            </w:r>
          </w:p>
        </w:tc>
        <w:tc>
          <w:tcPr>
            <w:tcW w:w="493" w:type="pct"/>
            <w:tcBorders>
              <w:top w:val="nil"/>
              <w:left w:val="nil"/>
              <w:bottom w:val="single" w:sz="4" w:space="0" w:color="auto"/>
              <w:right w:val="single" w:sz="4" w:space="0" w:color="auto"/>
            </w:tcBorders>
            <w:shd w:val="clear" w:color="auto" w:fill="auto"/>
            <w:noWrap/>
            <w:vAlign w:val="center"/>
            <w:hideMark/>
          </w:tcPr>
          <w:p w14:paraId="7E76D1D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TN</w:t>
            </w:r>
          </w:p>
        </w:tc>
        <w:tc>
          <w:tcPr>
            <w:tcW w:w="512" w:type="pct"/>
            <w:tcBorders>
              <w:top w:val="nil"/>
              <w:left w:val="nil"/>
              <w:bottom w:val="single" w:sz="4" w:space="0" w:color="auto"/>
              <w:right w:val="single" w:sz="4" w:space="0" w:color="auto"/>
            </w:tcBorders>
            <w:shd w:val="clear" w:color="auto" w:fill="auto"/>
            <w:noWrap/>
            <w:vAlign w:val="center"/>
            <w:hideMark/>
          </w:tcPr>
          <w:p w14:paraId="2F5CE9B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2,09576</w:t>
            </w:r>
          </w:p>
        </w:tc>
        <w:tc>
          <w:tcPr>
            <w:tcW w:w="511" w:type="pct"/>
            <w:tcBorders>
              <w:top w:val="nil"/>
              <w:left w:val="nil"/>
              <w:bottom w:val="single" w:sz="4" w:space="0" w:color="auto"/>
              <w:right w:val="single" w:sz="4" w:space="0" w:color="auto"/>
            </w:tcBorders>
            <w:shd w:val="clear" w:color="auto" w:fill="auto"/>
            <w:noWrap/>
            <w:vAlign w:val="center"/>
            <w:hideMark/>
          </w:tcPr>
          <w:p w14:paraId="1A7FE03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2,83013</w:t>
            </w:r>
          </w:p>
        </w:tc>
      </w:tr>
      <w:tr w:rsidR="00473416" w:rsidRPr="007D5DDB" w14:paraId="763CDDB0"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3E449CF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Galat</w:t>
            </w:r>
          </w:p>
        </w:tc>
        <w:tc>
          <w:tcPr>
            <w:tcW w:w="512" w:type="pct"/>
            <w:tcBorders>
              <w:top w:val="nil"/>
              <w:left w:val="nil"/>
              <w:bottom w:val="single" w:sz="4" w:space="0" w:color="auto"/>
              <w:right w:val="single" w:sz="4" w:space="0" w:color="auto"/>
            </w:tcBorders>
            <w:shd w:val="clear" w:color="auto" w:fill="auto"/>
            <w:noWrap/>
            <w:vAlign w:val="center"/>
            <w:hideMark/>
          </w:tcPr>
          <w:p w14:paraId="6945BAD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45</w:t>
            </w:r>
          </w:p>
        </w:tc>
        <w:tc>
          <w:tcPr>
            <w:tcW w:w="837" w:type="pct"/>
            <w:tcBorders>
              <w:top w:val="nil"/>
              <w:left w:val="nil"/>
              <w:bottom w:val="single" w:sz="4" w:space="0" w:color="auto"/>
              <w:right w:val="single" w:sz="4" w:space="0" w:color="auto"/>
            </w:tcBorders>
            <w:shd w:val="clear" w:color="auto" w:fill="auto"/>
            <w:noWrap/>
            <w:vAlign w:val="center"/>
            <w:hideMark/>
          </w:tcPr>
          <w:p w14:paraId="331DBC8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6756,23438</w:t>
            </w:r>
          </w:p>
        </w:tc>
        <w:tc>
          <w:tcPr>
            <w:tcW w:w="622" w:type="pct"/>
            <w:tcBorders>
              <w:top w:val="nil"/>
              <w:left w:val="nil"/>
              <w:bottom w:val="single" w:sz="4" w:space="0" w:color="auto"/>
              <w:right w:val="single" w:sz="4" w:space="0" w:color="auto"/>
            </w:tcBorders>
            <w:shd w:val="clear" w:color="auto" w:fill="auto"/>
            <w:noWrap/>
            <w:vAlign w:val="center"/>
            <w:hideMark/>
          </w:tcPr>
          <w:p w14:paraId="16D6222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150,13854</w:t>
            </w:r>
          </w:p>
        </w:tc>
        <w:tc>
          <w:tcPr>
            <w:tcW w:w="531" w:type="pct"/>
            <w:tcBorders>
              <w:top w:val="nil"/>
              <w:left w:val="nil"/>
              <w:bottom w:val="single" w:sz="4" w:space="0" w:color="auto"/>
              <w:right w:val="single" w:sz="4" w:space="0" w:color="auto"/>
            </w:tcBorders>
            <w:shd w:val="clear" w:color="auto" w:fill="auto"/>
            <w:noWrap/>
            <w:vAlign w:val="center"/>
            <w:hideMark/>
          </w:tcPr>
          <w:p w14:paraId="2FE99C05" w14:textId="40E7C7AE"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493" w:type="pct"/>
            <w:tcBorders>
              <w:top w:val="nil"/>
              <w:left w:val="nil"/>
              <w:bottom w:val="single" w:sz="4" w:space="0" w:color="auto"/>
              <w:right w:val="single" w:sz="4" w:space="0" w:color="auto"/>
            </w:tcBorders>
            <w:shd w:val="clear" w:color="auto" w:fill="auto"/>
            <w:noWrap/>
            <w:vAlign w:val="center"/>
            <w:hideMark/>
          </w:tcPr>
          <w:p w14:paraId="301341D6" w14:textId="16E42CBD"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12" w:type="pct"/>
            <w:tcBorders>
              <w:top w:val="nil"/>
              <w:left w:val="nil"/>
              <w:bottom w:val="single" w:sz="4" w:space="0" w:color="auto"/>
              <w:right w:val="single" w:sz="4" w:space="0" w:color="auto"/>
            </w:tcBorders>
            <w:shd w:val="clear" w:color="auto" w:fill="auto"/>
            <w:noWrap/>
            <w:vAlign w:val="center"/>
            <w:hideMark/>
          </w:tcPr>
          <w:p w14:paraId="6DD1764C" w14:textId="4A950FEC"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11" w:type="pct"/>
            <w:tcBorders>
              <w:top w:val="nil"/>
              <w:left w:val="nil"/>
              <w:bottom w:val="single" w:sz="4" w:space="0" w:color="auto"/>
              <w:right w:val="single" w:sz="4" w:space="0" w:color="auto"/>
            </w:tcBorders>
            <w:shd w:val="clear" w:color="auto" w:fill="auto"/>
            <w:noWrap/>
            <w:vAlign w:val="center"/>
            <w:hideMark/>
          </w:tcPr>
          <w:p w14:paraId="17B42D5C" w14:textId="5390B297" w:rsidR="00473416" w:rsidRPr="007D5DDB" w:rsidRDefault="00473416" w:rsidP="007D5DDB">
            <w:pPr>
              <w:spacing w:after="0" w:line="240" w:lineRule="auto"/>
              <w:jc w:val="center"/>
              <w:rPr>
                <w:rFonts w:ascii="Times New Roman" w:eastAsia="Times New Roman" w:hAnsi="Times New Roman" w:cs="Times New Roman"/>
                <w:color w:val="000000"/>
              </w:rPr>
            </w:pPr>
          </w:p>
        </w:tc>
      </w:tr>
      <w:tr w:rsidR="00473416" w:rsidRPr="007D5DDB" w14:paraId="1B0AA73B"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18119CC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Total</w:t>
            </w:r>
          </w:p>
        </w:tc>
        <w:tc>
          <w:tcPr>
            <w:tcW w:w="512" w:type="pct"/>
            <w:tcBorders>
              <w:top w:val="nil"/>
              <w:left w:val="nil"/>
              <w:bottom w:val="single" w:sz="4" w:space="0" w:color="auto"/>
              <w:right w:val="single" w:sz="4" w:space="0" w:color="auto"/>
            </w:tcBorders>
            <w:shd w:val="clear" w:color="auto" w:fill="auto"/>
            <w:noWrap/>
            <w:vAlign w:val="center"/>
            <w:hideMark/>
          </w:tcPr>
          <w:p w14:paraId="76B8513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63</w:t>
            </w:r>
          </w:p>
        </w:tc>
        <w:tc>
          <w:tcPr>
            <w:tcW w:w="837" w:type="pct"/>
            <w:tcBorders>
              <w:top w:val="nil"/>
              <w:left w:val="nil"/>
              <w:bottom w:val="single" w:sz="4" w:space="0" w:color="auto"/>
              <w:right w:val="single" w:sz="4" w:space="0" w:color="auto"/>
            </w:tcBorders>
            <w:shd w:val="clear" w:color="auto" w:fill="auto"/>
            <w:noWrap/>
            <w:vAlign w:val="center"/>
            <w:hideMark/>
          </w:tcPr>
          <w:p w14:paraId="18116DE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9889,48438</w:t>
            </w:r>
          </w:p>
        </w:tc>
        <w:tc>
          <w:tcPr>
            <w:tcW w:w="622" w:type="pct"/>
            <w:tcBorders>
              <w:top w:val="nil"/>
              <w:left w:val="nil"/>
              <w:bottom w:val="single" w:sz="4" w:space="0" w:color="auto"/>
              <w:right w:val="single" w:sz="4" w:space="0" w:color="auto"/>
            </w:tcBorders>
            <w:shd w:val="clear" w:color="auto" w:fill="auto"/>
            <w:noWrap/>
            <w:vAlign w:val="center"/>
            <w:hideMark/>
          </w:tcPr>
          <w:p w14:paraId="6FB2CBC7" w14:textId="71202D3C"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31" w:type="pct"/>
            <w:tcBorders>
              <w:top w:val="nil"/>
              <w:left w:val="nil"/>
              <w:bottom w:val="single" w:sz="4" w:space="0" w:color="auto"/>
              <w:right w:val="single" w:sz="4" w:space="0" w:color="auto"/>
            </w:tcBorders>
            <w:shd w:val="clear" w:color="auto" w:fill="auto"/>
            <w:noWrap/>
            <w:vAlign w:val="center"/>
            <w:hideMark/>
          </w:tcPr>
          <w:p w14:paraId="3940715A" w14:textId="7A744397"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493" w:type="pct"/>
            <w:tcBorders>
              <w:top w:val="nil"/>
              <w:left w:val="nil"/>
              <w:bottom w:val="single" w:sz="4" w:space="0" w:color="auto"/>
              <w:right w:val="single" w:sz="4" w:space="0" w:color="auto"/>
            </w:tcBorders>
            <w:shd w:val="clear" w:color="auto" w:fill="auto"/>
            <w:noWrap/>
            <w:vAlign w:val="center"/>
            <w:hideMark/>
          </w:tcPr>
          <w:p w14:paraId="78495E70" w14:textId="5951EE2B"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12" w:type="pct"/>
            <w:tcBorders>
              <w:top w:val="nil"/>
              <w:left w:val="nil"/>
              <w:bottom w:val="single" w:sz="4" w:space="0" w:color="auto"/>
              <w:right w:val="single" w:sz="4" w:space="0" w:color="auto"/>
            </w:tcBorders>
            <w:shd w:val="clear" w:color="auto" w:fill="auto"/>
            <w:noWrap/>
            <w:vAlign w:val="center"/>
            <w:hideMark/>
          </w:tcPr>
          <w:p w14:paraId="31B8D93D" w14:textId="372ABA45"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11" w:type="pct"/>
            <w:tcBorders>
              <w:top w:val="nil"/>
              <w:left w:val="nil"/>
              <w:bottom w:val="single" w:sz="4" w:space="0" w:color="auto"/>
              <w:right w:val="single" w:sz="4" w:space="0" w:color="auto"/>
            </w:tcBorders>
            <w:shd w:val="clear" w:color="auto" w:fill="auto"/>
            <w:noWrap/>
            <w:vAlign w:val="center"/>
            <w:hideMark/>
          </w:tcPr>
          <w:p w14:paraId="1B72B807" w14:textId="7D38A9F3" w:rsidR="00473416" w:rsidRPr="007D5DDB" w:rsidRDefault="00473416" w:rsidP="007D5DDB">
            <w:pPr>
              <w:spacing w:after="0" w:line="240" w:lineRule="auto"/>
              <w:jc w:val="center"/>
              <w:rPr>
                <w:rFonts w:ascii="Times New Roman" w:eastAsia="Times New Roman" w:hAnsi="Times New Roman" w:cs="Times New Roman"/>
                <w:color w:val="000000"/>
              </w:rPr>
            </w:pPr>
          </w:p>
        </w:tc>
      </w:tr>
    </w:tbl>
    <w:p w14:paraId="3774E1D4" w14:textId="77777777" w:rsidR="00724589" w:rsidRPr="009F6487" w:rsidRDefault="00724589" w:rsidP="004B4EB7">
      <w:pPr>
        <w:widowControl w:val="0"/>
        <w:autoSpaceDE w:val="0"/>
        <w:autoSpaceDN w:val="0"/>
        <w:adjustRightInd w:val="0"/>
        <w:spacing w:after="0"/>
        <w:jc w:val="both"/>
        <w:rPr>
          <w:rFonts w:ascii="Times New Roman" w:hAnsi="Times New Roman" w:cs="Times New Roman"/>
        </w:rPr>
      </w:pPr>
    </w:p>
    <w:p w14:paraId="1A085DCE" w14:textId="77777777" w:rsidR="00724589" w:rsidRPr="009F6487" w:rsidRDefault="00724589" w:rsidP="004B4EB7">
      <w:pPr>
        <w:widowControl w:val="0"/>
        <w:autoSpaceDE w:val="0"/>
        <w:autoSpaceDN w:val="0"/>
        <w:adjustRightInd w:val="0"/>
        <w:spacing w:after="0"/>
        <w:jc w:val="both"/>
        <w:rPr>
          <w:rFonts w:ascii="Times New Roman" w:hAnsi="Times New Roman" w:cs="Times New Roman"/>
        </w:rPr>
      </w:pPr>
      <w:r w:rsidRPr="009F6487">
        <w:rPr>
          <w:rFonts w:ascii="Times New Roman" w:hAnsi="Times New Roman" w:cs="Times New Roman"/>
        </w:rPr>
        <w:lastRenderedPageBreak/>
        <w:t>35 HST</w:t>
      </w:r>
    </w:p>
    <w:tbl>
      <w:tblPr>
        <w:tblW w:w="4944" w:type="pct"/>
        <w:tblInd w:w="108" w:type="dxa"/>
        <w:tblLook w:val="04A0" w:firstRow="1" w:lastRow="0" w:firstColumn="1" w:lastColumn="0" w:noHBand="0" w:noVBand="1"/>
      </w:tblPr>
      <w:tblGrid>
        <w:gridCol w:w="1970"/>
        <w:gridCol w:w="965"/>
        <w:gridCol w:w="1479"/>
        <w:gridCol w:w="1191"/>
        <w:gridCol w:w="1005"/>
        <w:gridCol w:w="927"/>
        <w:gridCol w:w="966"/>
        <w:gridCol w:w="966"/>
      </w:tblGrid>
      <w:tr w:rsidR="00473416" w:rsidRPr="007D5DDB" w14:paraId="2F3AFBB0" w14:textId="77777777" w:rsidTr="007D5DDB">
        <w:trPr>
          <w:trHeight w:val="289"/>
        </w:trPr>
        <w:tc>
          <w:tcPr>
            <w:tcW w:w="9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EFBE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Sumber Keragaman</w:t>
            </w:r>
          </w:p>
        </w:tc>
        <w:tc>
          <w:tcPr>
            <w:tcW w:w="518" w:type="pct"/>
            <w:tcBorders>
              <w:top w:val="single" w:sz="4" w:space="0" w:color="auto"/>
              <w:left w:val="nil"/>
              <w:bottom w:val="single" w:sz="4" w:space="0" w:color="auto"/>
              <w:right w:val="single" w:sz="4" w:space="0" w:color="auto"/>
            </w:tcBorders>
            <w:shd w:val="clear" w:color="auto" w:fill="auto"/>
            <w:noWrap/>
            <w:vAlign w:val="center"/>
            <w:hideMark/>
          </w:tcPr>
          <w:p w14:paraId="0443573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DB</w:t>
            </w:r>
          </w:p>
        </w:tc>
        <w:tc>
          <w:tcPr>
            <w:tcW w:w="789" w:type="pct"/>
            <w:tcBorders>
              <w:top w:val="single" w:sz="4" w:space="0" w:color="auto"/>
              <w:left w:val="nil"/>
              <w:bottom w:val="single" w:sz="4" w:space="0" w:color="auto"/>
              <w:right w:val="single" w:sz="4" w:space="0" w:color="auto"/>
            </w:tcBorders>
            <w:shd w:val="clear" w:color="auto" w:fill="auto"/>
            <w:noWrap/>
            <w:vAlign w:val="center"/>
            <w:hideMark/>
          </w:tcPr>
          <w:p w14:paraId="2675A1B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JK</w:t>
            </w:r>
          </w:p>
        </w:tc>
        <w:tc>
          <w:tcPr>
            <w:tcW w:w="637" w:type="pct"/>
            <w:tcBorders>
              <w:top w:val="single" w:sz="4" w:space="0" w:color="auto"/>
              <w:left w:val="nil"/>
              <w:bottom w:val="single" w:sz="4" w:space="0" w:color="auto"/>
              <w:right w:val="single" w:sz="4" w:space="0" w:color="auto"/>
            </w:tcBorders>
            <w:shd w:val="clear" w:color="auto" w:fill="auto"/>
            <w:noWrap/>
            <w:vAlign w:val="center"/>
            <w:hideMark/>
          </w:tcPr>
          <w:p w14:paraId="09CA917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KT</w:t>
            </w: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14:paraId="3B3AAEB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Hitung</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14:paraId="554C5B7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Notasi</w:t>
            </w:r>
          </w:p>
        </w:tc>
        <w:tc>
          <w:tcPr>
            <w:tcW w:w="518" w:type="pct"/>
            <w:tcBorders>
              <w:top w:val="single" w:sz="4" w:space="0" w:color="auto"/>
              <w:left w:val="nil"/>
              <w:bottom w:val="single" w:sz="4" w:space="0" w:color="auto"/>
              <w:right w:val="single" w:sz="4" w:space="0" w:color="auto"/>
            </w:tcBorders>
            <w:shd w:val="clear" w:color="auto" w:fill="auto"/>
            <w:noWrap/>
            <w:vAlign w:val="center"/>
            <w:hideMark/>
          </w:tcPr>
          <w:p w14:paraId="6D5DFA0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0,05</w:t>
            </w:r>
          </w:p>
        </w:tc>
        <w:tc>
          <w:tcPr>
            <w:tcW w:w="518" w:type="pct"/>
            <w:tcBorders>
              <w:top w:val="single" w:sz="4" w:space="0" w:color="auto"/>
              <w:left w:val="nil"/>
              <w:bottom w:val="single" w:sz="4" w:space="0" w:color="auto"/>
              <w:right w:val="single" w:sz="4" w:space="0" w:color="auto"/>
            </w:tcBorders>
            <w:shd w:val="clear" w:color="auto" w:fill="auto"/>
            <w:noWrap/>
            <w:vAlign w:val="center"/>
            <w:hideMark/>
          </w:tcPr>
          <w:p w14:paraId="494D22C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0,01</w:t>
            </w:r>
          </w:p>
        </w:tc>
      </w:tr>
      <w:tr w:rsidR="00473416" w:rsidRPr="007D5DDB" w14:paraId="3E841016" w14:textId="77777777" w:rsidTr="007D5DDB">
        <w:trPr>
          <w:trHeight w:val="289"/>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04D663E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Kelompok</w:t>
            </w:r>
          </w:p>
        </w:tc>
        <w:tc>
          <w:tcPr>
            <w:tcW w:w="518" w:type="pct"/>
            <w:tcBorders>
              <w:top w:val="nil"/>
              <w:left w:val="nil"/>
              <w:bottom w:val="single" w:sz="4" w:space="0" w:color="auto"/>
              <w:right w:val="single" w:sz="4" w:space="0" w:color="auto"/>
            </w:tcBorders>
            <w:shd w:val="clear" w:color="auto" w:fill="auto"/>
            <w:noWrap/>
            <w:vAlign w:val="center"/>
            <w:hideMark/>
          </w:tcPr>
          <w:p w14:paraId="2FC3945F"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789" w:type="pct"/>
            <w:tcBorders>
              <w:top w:val="nil"/>
              <w:left w:val="nil"/>
              <w:bottom w:val="single" w:sz="4" w:space="0" w:color="auto"/>
              <w:right w:val="single" w:sz="4" w:space="0" w:color="auto"/>
            </w:tcBorders>
            <w:shd w:val="clear" w:color="auto" w:fill="auto"/>
            <w:noWrap/>
            <w:vAlign w:val="center"/>
            <w:hideMark/>
          </w:tcPr>
          <w:p w14:paraId="7D1FD93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2,19922</w:t>
            </w:r>
          </w:p>
        </w:tc>
        <w:tc>
          <w:tcPr>
            <w:tcW w:w="637" w:type="pct"/>
            <w:tcBorders>
              <w:top w:val="nil"/>
              <w:left w:val="nil"/>
              <w:bottom w:val="single" w:sz="4" w:space="0" w:color="auto"/>
              <w:right w:val="single" w:sz="4" w:space="0" w:color="auto"/>
            </w:tcBorders>
            <w:shd w:val="clear" w:color="auto" w:fill="auto"/>
            <w:noWrap/>
            <w:vAlign w:val="center"/>
            <w:hideMark/>
          </w:tcPr>
          <w:p w14:paraId="49DD624F"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0,73307</w:t>
            </w:r>
          </w:p>
        </w:tc>
        <w:tc>
          <w:tcPr>
            <w:tcW w:w="531" w:type="pct"/>
            <w:tcBorders>
              <w:top w:val="nil"/>
              <w:left w:val="nil"/>
              <w:bottom w:val="single" w:sz="4" w:space="0" w:color="auto"/>
              <w:right w:val="single" w:sz="4" w:space="0" w:color="auto"/>
            </w:tcBorders>
            <w:shd w:val="clear" w:color="auto" w:fill="auto"/>
            <w:noWrap/>
            <w:vAlign w:val="center"/>
            <w:hideMark/>
          </w:tcPr>
          <w:p w14:paraId="4D113B4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0,33795</w:t>
            </w:r>
          </w:p>
        </w:tc>
        <w:tc>
          <w:tcPr>
            <w:tcW w:w="505" w:type="pct"/>
            <w:tcBorders>
              <w:top w:val="nil"/>
              <w:left w:val="nil"/>
              <w:bottom w:val="single" w:sz="4" w:space="0" w:color="auto"/>
              <w:right w:val="single" w:sz="4" w:space="0" w:color="auto"/>
            </w:tcBorders>
            <w:shd w:val="clear" w:color="auto" w:fill="auto"/>
            <w:noWrap/>
            <w:vAlign w:val="center"/>
            <w:hideMark/>
          </w:tcPr>
          <w:p w14:paraId="291AFC3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TN</w:t>
            </w:r>
          </w:p>
        </w:tc>
        <w:tc>
          <w:tcPr>
            <w:tcW w:w="518" w:type="pct"/>
            <w:tcBorders>
              <w:top w:val="nil"/>
              <w:left w:val="nil"/>
              <w:bottom w:val="single" w:sz="4" w:space="0" w:color="auto"/>
              <w:right w:val="single" w:sz="4" w:space="0" w:color="auto"/>
            </w:tcBorders>
            <w:shd w:val="clear" w:color="auto" w:fill="auto"/>
            <w:noWrap/>
            <w:vAlign w:val="center"/>
            <w:hideMark/>
          </w:tcPr>
          <w:p w14:paraId="0B49938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518" w:type="pct"/>
            <w:tcBorders>
              <w:top w:val="nil"/>
              <w:left w:val="nil"/>
              <w:bottom w:val="single" w:sz="4" w:space="0" w:color="auto"/>
              <w:right w:val="single" w:sz="4" w:space="0" w:color="auto"/>
            </w:tcBorders>
            <w:shd w:val="clear" w:color="auto" w:fill="auto"/>
            <w:noWrap/>
            <w:vAlign w:val="center"/>
            <w:hideMark/>
          </w:tcPr>
          <w:p w14:paraId="20AD96EF"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4F0FE3E7"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6B69FDD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Perlakuan</w:t>
            </w:r>
          </w:p>
        </w:tc>
        <w:tc>
          <w:tcPr>
            <w:tcW w:w="518" w:type="pct"/>
            <w:tcBorders>
              <w:top w:val="nil"/>
              <w:left w:val="nil"/>
              <w:bottom w:val="single" w:sz="4" w:space="0" w:color="auto"/>
              <w:right w:val="single" w:sz="4" w:space="0" w:color="auto"/>
            </w:tcBorders>
            <w:shd w:val="clear" w:color="auto" w:fill="auto"/>
            <w:noWrap/>
            <w:vAlign w:val="center"/>
            <w:hideMark/>
          </w:tcPr>
          <w:p w14:paraId="5C3C503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15</w:t>
            </w:r>
          </w:p>
        </w:tc>
        <w:tc>
          <w:tcPr>
            <w:tcW w:w="789" w:type="pct"/>
            <w:tcBorders>
              <w:top w:val="nil"/>
              <w:left w:val="nil"/>
              <w:bottom w:val="single" w:sz="4" w:space="0" w:color="auto"/>
              <w:right w:val="single" w:sz="4" w:space="0" w:color="auto"/>
            </w:tcBorders>
            <w:shd w:val="clear" w:color="auto" w:fill="auto"/>
            <w:noWrap/>
            <w:vAlign w:val="center"/>
            <w:hideMark/>
          </w:tcPr>
          <w:p w14:paraId="10DE147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436,37109</w:t>
            </w:r>
          </w:p>
        </w:tc>
        <w:tc>
          <w:tcPr>
            <w:tcW w:w="637" w:type="pct"/>
            <w:tcBorders>
              <w:top w:val="nil"/>
              <w:left w:val="nil"/>
              <w:bottom w:val="single" w:sz="4" w:space="0" w:color="auto"/>
              <w:right w:val="single" w:sz="4" w:space="0" w:color="auto"/>
            </w:tcBorders>
            <w:shd w:val="clear" w:color="auto" w:fill="auto"/>
            <w:noWrap/>
            <w:vAlign w:val="center"/>
            <w:hideMark/>
          </w:tcPr>
          <w:p w14:paraId="32C4D65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29,091406</w:t>
            </w:r>
          </w:p>
        </w:tc>
        <w:tc>
          <w:tcPr>
            <w:tcW w:w="531" w:type="pct"/>
            <w:tcBorders>
              <w:top w:val="nil"/>
              <w:left w:val="nil"/>
              <w:bottom w:val="single" w:sz="4" w:space="0" w:color="auto"/>
              <w:right w:val="single" w:sz="4" w:space="0" w:color="auto"/>
            </w:tcBorders>
            <w:shd w:val="clear" w:color="auto" w:fill="auto"/>
            <w:noWrap/>
            <w:vAlign w:val="center"/>
            <w:hideMark/>
          </w:tcPr>
          <w:p w14:paraId="445F22F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13,4112</w:t>
            </w:r>
          </w:p>
        </w:tc>
        <w:tc>
          <w:tcPr>
            <w:tcW w:w="505" w:type="pct"/>
            <w:tcBorders>
              <w:top w:val="nil"/>
              <w:left w:val="nil"/>
              <w:bottom w:val="single" w:sz="4" w:space="0" w:color="auto"/>
              <w:right w:val="single" w:sz="4" w:space="0" w:color="auto"/>
            </w:tcBorders>
            <w:shd w:val="clear" w:color="auto" w:fill="auto"/>
            <w:noWrap/>
            <w:vAlign w:val="center"/>
            <w:hideMark/>
          </w:tcPr>
          <w:p w14:paraId="10CD3E6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518" w:type="pct"/>
            <w:tcBorders>
              <w:top w:val="nil"/>
              <w:left w:val="nil"/>
              <w:bottom w:val="single" w:sz="4" w:space="0" w:color="auto"/>
              <w:right w:val="single" w:sz="4" w:space="0" w:color="auto"/>
            </w:tcBorders>
            <w:shd w:val="clear" w:color="auto" w:fill="auto"/>
            <w:noWrap/>
            <w:vAlign w:val="center"/>
            <w:hideMark/>
          </w:tcPr>
          <w:p w14:paraId="2CDF41F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1,89487</w:t>
            </w:r>
          </w:p>
        </w:tc>
        <w:tc>
          <w:tcPr>
            <w:tcW w:w="518" w:type="pct"/>
            <w:tcBorders>
              <w:top w:val="nil"/>
              <w:left w:val="nil"/>
              <w:bottom w:val="single" w:sz="4" w:space="0" w:color="auto"/>
              <w:right w:val="single" w:sz="4" w:space="0" w:color="auto"/>
            </w:tcBorders>
            <w:shd w:val="clear" w:color="auto" w:fill="auto"/>
            <w:noWrap/>
            <w:vAlign w:val="center"/>
            <w:hideMark/>
          </w:tcPr>
          <w:p w14:paraId="0BF19C8F"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2,46418</w:t>
            </w:r>
          </w:p>
        </w:tc>
      </w:tr>
      <w:tr w:rsidR="00473416" w:rsidRPr="007D5DDB" w14:paraId="5AD0F985"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2FA6F97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A</w:t>
            </w:r>
          </w:p>
        </w:tc>
        <w:tc>
          <w:tcPr>
            <w:tcW w:w="518" w:type="pct"/>
            <w:tcBorders>
              <w:top w:val="nil"/>
              <w:left w:val="nil"/>
              <w:bottom w:val="single" w:sz="4" w:space="0" w:color="auto"/>
              <w:right w:val="single" w:sz="4" w:space="0" w:color="auto"/>
            </w:tcBorders>
            <w:shd w:val="clear" w:color="auto" w:fill="auto"/>
            <w:noWrap/>
            <w:vAlign w:val="center"/>
            <w:hideMark/>
          </w:tcPr>
          <w:p w14:paraId="33BD67A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789" w:type="pct"/>
            <w:tcBorders>
              <w:top w:val="nil"/>
              <w:left w:val="nil"/>
              <w:bottom w:val="single" w:sz="4" w:space="0" w:color="auto"/>
              <w:right w:val="single" w:sz="4" w:space="0" w:color="auto"/>
            </w:tcBorders>
            <w:shd w:val="clear" w:color="auto" w:fill="auto"/>
            <w:noWrap/>
            <w:vAlign w:val="center"/>
            <w:hideMark/>
          </w:tcPr>
          <w:p w14:paraId="043E639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68,79297</w:t>
            </w:r>
          </w:p>
        </w:tc>
        <w:tc>
          <w:tcPr>
            <w:tcW w:w="637" w:type="pct"/>
            <w:tcBorders>
              <w:top w:val="nil"/>
              <w:left w:val="nil"/>
              <w:bottom w:val="single" w:sz="4" w:space="0" w:color="auto"/>
              <w:right w:val="single" w:sz="4" w:space="0" w:color="auto"/>
            </w:tcBorders>
            <w:shd w:val="clear" w:color="auto" w:fill="auto"/>
            <w:noWrap/>
            <w:vAlign w:val="center"/>
            <w:hideMark/>
          </w:tcPr>
          <w:p w14:paraId="687E426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22,93099</w:t>
            </w:r>
          </w:p>
        </w:tc>
        <w:tc>
          <w:tcPr>
            <w:tcW w:w="531" w:type="pct"/>
            <w:tcBorders>
              <w:top w:val="nil"/>
              <w:left w:val="nil"/>
              <w:bottom w:val="single" w:sz="4" w:space="0" w:color="auto"/>
              <w:right w:val="single" w:sz="4" w:space="0" w:color="auto"/>
            </w:tcBorders>
            <w:shd w:val="clear" w:color="auto" w:fill="auto"/>
            <w:noWrap/>
            <w:vAlign w:val="center"/>
            <w:hideMark/>
          </w:tcPr>
          <w:p w14:paraId="4EC596D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10,5713</w:t>
            </w:r>
          </w:p>
        </w:tc>
        <w:tc>
          <w:tcPr>
            <w:tcW w:w="505" w:type="pct"/>
            <w:tcBorders>
              <w:top w:val="nil"/>
              <w:left w:val="nil"/>
              <w:bottom w:val="single" w:sz="4" w:space="0" w:color="auto"/>
              <w:right w:val="single" w:sz="4" w:space="0" w:color="auto"/>
            </w:tcBorders>
            <w:shd w:val="clear" w:color="auto" w:fill="auto"/>
            <w:noWrap/>
            <w:vAlign w:val="center"/>
            <w:hideMark/>
          </w:tcPr>
          <w:p w14:paraId="0D38D63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518" w:type="pct"/>
            <w:tcBorders>
              <w:top w:val="nil"/>
              <w:left w:val="nil"/>
              <w:bottom w:val="single" w:sz="4" w:space="0" w:color="auto"/>
              <w:right w:val="single" w:sz="4" w:space="0" w:color="auto"/>
            </w:tcBorders>
            <w:shd w:val="clear" w:color="auto" w:fill="auto"/>
            <w:noWrap/>
            <w:vAlign w:val="center"/>
            <w:hideMark/>
          </w:tcPr>
          <w:p w14:paraId="587F4F4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518" w:type="pct"/>
            <w:tcBorders>
              <w:top w:val="nil"/>
              <w:left w:val="nil"/>
              <w:bottom w:val="single" w:sz="4" w:space="0" w:color="auto"/>
              <w:right w:val="single" w:sz="4" w:space="0" w:color="auto"/>
            </w:tcBorders>
            <w:shd w:val="clear" w:color="auto" w:fill="auto"/>
            <w:noWrap/>
            <w:vAlign w:val="center"/>
            <w:hideMark/>
          </w:tcPr>
          <w:p w14:paraId="2711395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254E57FF"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1E01516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U</w:t>
            </w:r>
          </w:p>
        </w:tc>
        <w:tc>
          <w:tcPr>
            <w:tcW w:w="518" w:type="pct"/>
            <w:tcBorders>
              <w:top w:val="nil"/>
              <w:left w:val="nil"/>
              <w:bottom w:val="single" w:sz="4" w:space="0" w:color="auto"/>
              <w:right w:val="single" w:sz="4" w:space="0" w:color="auto"/>
            </w:tcBorders>
            <w:shd w:val="clear" w:color="auto" w:fill="auto"/>
            <w:noWrap/>
            <w:vAlign w:val="center"/>
            <w:hideMark/>
          </w:tcPr>
          <w:p w14:paraId="339C164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789" w:type="pct"/>
            <w:tcBorders>
              <w:top w:val="nil"/>
              <w:left w:val="nil"/>
              <w:bottom w:val="single" w:sz="4" w:space="0" w:color="auto"/>
              <w:right w:val="single" w:sz="4" w:space="0" w:color="auto"/>
            </w:tcBorders>
            <w:shd w:val="clear" w:color="auto" w:fill="auto"/>
            <w:noWrap/>
            <w:vAlign w:val="center"/>
            <w:hideMark/>
          </w:tcPr>
          <w:p w14:paraId="060FC7C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327,98047</w:t>
            </w:r>
          </w:p>
        </w:tc>
        <w:tc>
          <w:tcPr>
            <w:tcW w:w="637" w:type="pct"/>
            <w:tcBorders>
              <w:top w:val="nil"/>
              <w:left w:val="nil"/>
              <w:bottom w:val="single" w:sz="4" w:space="0" w:color="auto"/>
              <w:right w:val="single" w:sz="4" w:space="0" w:color="auto"/>
            </w:tcBorders>
            <w:shd w:val="clear" w:color="auto" w:fill="auto"/>
            <w:noWrap/>
            <w:vAlign w:val="center"/>
            <w:hideMark/>
          </w:tcPr>
          <w:p w14:paraId="266F442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109,32682</w:t>
            </w:r>
          </w:p>
        </w:tc>
        <w:tc>
          <w:tcPr>
            <w:tcW w:w="531" w:type="pct"/>
            <w:tcBorders>
              <w:top w:val="nil"/>
              <w:left w:val="nil"/>
              <w:bottom w:val="single" w:sz="4" w:space="0" w:color="auto"/>
              <w:right w:val="single" w:sz="4" w:space="0" w:color="auto"/>
            </w:tcBorders>
            <w:shd w:val="clear" w:color="auto" w:fill="auto"/>
            <w:noWrap/>
            <w:vAlign w:val="center"/>
            <w:hideMark/>
          </w:tcPr>
          <w:p w14:paraId="159579F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50,4000</w:t>
            </w:r>
          </w:p>
        </w:tc>
        <w:tc>
          <w:tcPr>
            <w:tcW w:w="505" w:type="pct"/>
            <w:tcBorders>
              <w:top w:val="nil"/>
              <w:left w:val="nil"/>
              <w:bottom w:val="single" w:sz="4" w:space="0" w:color="auto"/>
              <w:right w:val="single" w:sz="4" w:space="0" w:color="auto"/>
            </w:tcBorders>
            <w:shd w:val="clear" w:color="auto" w:fill="auto"/>
            <w:noWrap/>
            <w:vAlign w:val="center"/>
            <w:hideMark/>
          </w:tcPr>
          <w:p w14:paraId="227583C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518" w:type="pct"/>
            <w:tcBorders>
              <w:top w:val="nil"/>
              <w:left w:val="nil"/>
              <w:bottom w:val="single" w:sz="4" w:space="0" w:color="auto"/>
              <w:right w:val="single" w:sz="4" w:space="0" w:color="auto"/>
            </w:tcBorders>
            <w:shd w:val="clear" w:color="auto" w:fill="auto"/>
            <w:noWrap/>
            <w:vAlign w:val="center"/>
            <w:hideMark/>
          </w:tcPr>
          <w:p w14:paraId="114D2AD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518" w:type="pct"/>
            <w:tcBorders>
              <w:top w:val="nil"/>
              <w:left w:val="nil"/>
              <w:bottom w:val="single" w:sz="4" w:space="0" w:color="auto"/>
              <w:right w:val="single" w:sz="4" w:space="0" w:color="auto"/>
            </w:tcBorders>
            <w:shd w:val="clear" w:color="auto" w:fill="auto"/>
            <w:noWrap/>
            <w:vAlign w:val="center"/>
            <w:hideMark/>
          </w:tcPr>
          <w:p w14:paraId="5871EAE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18A7028C"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4992999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Interaksi</w:t>
            </w:r>
          </w:p>
        </w:tc>
        <w:tc>
          <w:tcPr>
            <w:tcW w:w="518" w:type="pct"/>
            <w:tcBorders>
              <w:top w:val="nil"/>
              <w:left w:val="nil"/>
              <w:bottom w:val="single" w:sz="4" w:space="0" w:color="auto"/>
              <w:right w:val="single" w:sz="4" w:space="0" w:color="auto"/>
            </w:tcBorders>
            <w:shd w:val="clear" w:color="auto" w:fill="auto"/>
            <w:noWrap/>
            <w:vAlign w:val="center"/>
            <w:hideMark/>
          </w:tcPr>
          <w:p w14:paraId="181A37E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9</w:t>
            </w:r>
          </w:p>
        </w:tc>
        <w:tc>
          <w:tcPr>
            <w:tcW w:w="789" w:type="pct"/>
            <w:tcBorders>
              <w:top w:val="nil"/>
              <w:left w:val="nil"/>
              <w:bottom w:val="single" w:sz="4" w:space="0" w:color="auto"/>
              <w:right w:val="single" w:sz="4" w:space="0" w:color="auto"/>
            </w:tcBorders>
            <w:shd w:val="clear" w:color="auto" w:fill="auto"/>
            <w:noWrap/>
            <w:vAlign w:val="center"/>
            <w:hideMark/>
          </w:tcPr>
          <w:p w14:paraId="40DF65C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39,59766</w:t>
            </w:r>
          </w:p>
        </w:tc>
        <w:tc>
          <w:tcPr>
            <w:tcW w:w="637" w:type="pct"/>
            <w:tcBorders>
              <w:top w:val="nil"/>
              <w:left w:val="nil"/>
              <w:bottom w:val="single" w:sz="4" w:space="0" w:color="auto"/>
              <w:right w:val="single" w:sz="4" w:space="0" w:color="auto"/>
            </w:tcBorders>
            <w:shd w:val="clear" w:color="auto" w:fill="auto"/>
            <w:noWrap/>
            <w:vAlign w:val="center"/>
            <w:hideMark/>
          </w:tcPr>
          <w:p w14:paraId="5551048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4,3997396</w:t>
            </w:r>
          </w:p>
        </w:tc>
        <w:tc>
          <w:tcPr>
            <w:tcW w:w="531" w:type="pct"/>
            <w:tcBorders>
              <w:top w:val="nil"/>
              <w:left w:val="nil"/>
              <w:bottom w:val="single" w:sz="4" w:space="0" w:color="auto"/>
              <w:right w:val="single" w:sz="4" w:space="0" w:color="auto"/>
            </w:tcBorders>
            <w:shd w:val="clear" w:color="auto" w:fill="auto"/>
            <w:noWrap/>
            <w:vAlign w:val="center"/>
            <w:hideMark/>
          </w:tcPr>
          <w:p w14:paraId="2027521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2,02829</w:t>
            </w:r>
          </w:p>
        </w:tc>
        <w:tc>
          <w:tcPr>
            <w:tcW w:w="505" w:type="pct"/>
            <w:tcBorders>
              <w:top w:val="nil"/>
              <w:left w:val="nil"/>
              <w:bottom w:val="single" w:sz="4" w:space="0" w:color="auto"/>
              <w:right w:val="single" w:sz="4" w:space="0" w:color="auto"/>
            </w:tcBorders>
            <w:shd w:val="clear" w:color="auto" w:fill="auto"/>
            <w:noWrap/>
            <w:vAlign w:val="center"/>
            <w:hideMark/>
          </w:tcPr>
          <w:p w14:paraId="1F85D65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TN</w:t>
            </w:r>
          </w:p>
        </w:tc>
        <w:tc>
          <w:tcPr>
            <w:tcW w:w="518" w:type="pct"/>
            <w:tcBorders>
              <w:top w:val="nil"/>
              <w:left w:val="nil"/>
              <w:bottom w:val="single" w:sz="4" w:space="0" w:color="auto"/>
              <w:right w:val="single" w:sz="4" w:space="0" w:color="auto"/>
            </w:tcBorders>
            <w:shd w:val="clear" w:color="auto" w:fill="auto"/>
            <w:noWrap/>
            <w:vAlign w:val="center"/>
            <w:hideMark/>
          </w:tcPr>
          <w:p w14:paraId="6C7B823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2,09576</w:t>
            </w:r>
          </w:p>
        </w:tc>
        <w:tc>
          <w:tcPr>
            <w:tcW w:w="518" w:type="pct"/>
            <w:tcBorders>
              <w:top w:val="nil"/>
              <w:left w:val="nil"/>
              <w:bottom w:val="single" w:sz="4" w:space="0" w:color="auto"/>
              <w:right w:val="single" w:sz="4" w:space="0" w:color="auto"/>
            </w:tcBorders>
            <w:shd w:val="clear" w:color="auto" w:fill="auto"/>
            <w:noWrap/>
            <w:vAlign w:val="center"/>
            <w:hideMark/>
          </w:tcPr>
          <w:p w14:paraId="594073C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2,83013</w:t>
            </w:r>
          </w:p>
        </w:tc>
      </w:tr>
      <w:tr w:rsidR="00473416" w:rsidRPr="007D5DDB" w14:paraId="7EF5C183"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5A19797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Galat</w:t>
            </w:r>
          </w:p>
        </w:tc>
        <w:tc>
          <w:tcPr>
            <w:tcW w:w="518" w:type="pct"/>
            <w:tcBorders>
              <w:top w:val="nil"/>
              <w:left w:val="nil"/>
              <w:bottom w:val="single" w:sz="4" w:space="0" w:color="auto"/>
              <w:right w:val="single" w:sz="4" w:space="0" w:color="auto"/>
            </w:tcBorders>
            <w:shd w:val="clear" w:color="auto" w:fill="auto"/>
            <w:noWrap/>
            <w:vAlign w:val="center"/>
            <w:hideMark/>
          </w:tcPr>
          <w:p w14:paraId="1E56BF4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45</w:t>
            </w:r>
          </w:p>
        </w:tc>
        <w:tc>
          <w:tcPr>
            <w:tcW w:w="789" w:type="pct"/>
            <w:tcBorders>
              <w:top w:val="nil"/>
              <w:left w:val="nil"/>
              <w:bottom w:val="single" w:sz="4" w:space="0" w:color="auto"/>
              <w:right w:val="single" w:sz="4" w:space="0" w:color="auto"/>
            </w:tcBorders>
            <w:shd w:val="clear" w:color="auto" w:fill="auto"/>
            <w:noWrap/>
            <w:vAlign w:val="center"/>
            <w:hideMark/>
          </w:tcPr>
          <w:p w14:paraId="00F5AF5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97,61328</w:t>
            </w:r>
          </w:p>
        </w:tc>
        <w:tc>
          <w:tcPr>
            <w:tcW w:w="637" w:type="pct"/>
            <w:tcBorders>
              <w:top w:val="nil"/>
              <w:left w:val="nil"/>
              <w:bottom w:val="single" w:sz="4" w:space="0" w:color="auto"/>
              <w:right w:val="single" w:sz="4" w:space="0" w:color="auto"/>
            </w:tcBorders>
            <w:shd w:val="clear" w:color="auto" w:fill="auto"/>
            <w:noWrap/>
            <w:vAlign w:val="center"/>
            <w:hideMark/>
          </w:tcPr>
          <w:p w14:paraId="6C5533B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2,16918</w:t>
            </w:r>
          </w:p>
        </w:tc>
        <w:tc>
          <w:tcPr>
            <w:tcW w:w="531" w:type="pct"/>
            <w:tcBorders>
              <w:top w:val="nil"/>
              <w:left w:val="nil"/>
              <w:bottom w:val="single" w:sz="4" w:space="0" w:color="auto"/>
              <w:right w:val="single" w:sz="4" w:space="0" w:color="auto"/>
            </w:tcBorders>
            <w:shd w:val="clear" w:color="auto" w:fill="auto"/>
            <w:noWrap/>
            <w:vAlign w:val="center"/>
            <w:hideMark/>
          </w:tcPr>
          <w:p w14:paraId="1BADBE6A" w14:textId="01DCDB06"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05" w:type="pct"/>
            <w:tcBorders>
              <w:top w:val="nil"/>
              <w:left w:val="nil"/>
              <w:bottom w:val="single" w:sz="4" w:space="0" w:color="auto"/>
              <w:right w:val="single" w:sz="4" w:space="0" w:color="auto"/>
            </w:tcBorders>
            <w:shd w:val="clear" w:color="auto" w:fill="auto"/>
            <w:noWrap/>
            <w:vAlign w:val="center"/>
            <w:hideMark/>
          </w:tcPr>
          <w:p w14:paraId="736E99BC" w14:textId="10CB1F84"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18" w:type="pct"/>
            <w:tcBorders>
              <w:top w:val="nil"/>
              <w:left w:val="nil"/>
              <w:bottom w:val="single" w:sz="4" w:space="0" w:color="auto"/>
              <w:right w:val="single" w:sz="4" w:space="0" w:color="auto"/>
            </w:tcBorders>
            <w:shd w:val="clear" w:color="auto" w:fill="auto"/>
            <w:noWrap/>
            <w:vAlign w:val="center"/>
            <w:hideMark/>
          </w:tcPr>
          <w:p w14:paraId="750CA818" w14:textId="5B84D67B"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18" w:type="pct"/>
            <w:tcBorders>
              <w:top w:val="nil"/>
              <w:left w:val="nil"/>
              <w:bottom w:val="single" w:sz="4" w:space="0" w:color="auto"/>
              <w:right w:val="single" w:sz="4" w:space="0" w:color="auto"/>
            </w:tcBorders>
            <w:shd w:val="clear" w:color="auto" w:fill="auto"/>
            <w:noWrap/>
            <w:vAlign w:val="center"/>
            <w:hideMark/>
          </w:tcPr>
          <w:p w14:paraId="0199A904" w14:textId="12252120" w:rsidR="00473416" w:rsidRPr="007D5DDB" w:rsidRDefault="00473416" w:rsidP="007D5DDB">
            <w:pPr>
              <w:spacing w:after="0" w:line="240" w:lineRule="auto"/>
              <w:jc w:val="center"/>
              <w:rPr>
                <w:rFonts w:ascii="Times New Roman" w:eastAsia="Times New Roman" w:hAnsi="Times New Roman" w:cs="Times New Roman"/>
                <w:color w:val="000000"/>
              </w:rPr>
            </w:pPr>
          </w:p>
        </w:tc>
      </w:tr>
      <w:tr w:rsidR="00473416" w:rsidRPr="007D5DDB" w14:paraId="70EC2739"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350DAE3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Total</w:t>
            </w:r>
          </w:p>
        </w:tc>
        <w:tc>
          <w:tcPr>
            <w:tcW w:w="518" w:type="pct"/>
            <w:tcBorders>
              <w:top w:val="nil"/>
              <w:left w:val="nil"/>
              <w:bottom w:val="single" w:sz="4" w:space="0" w:color="auto"/>
              <w:right w:val="single" w:sz="4" w:space="0" w:color="auto"/>
            </w:tcBorders>
            <w:shd w:val="clear" w:color="auto" w:fill="auto"/>
            <w:noWrap/>
            <w:vAlign w:val="center"/>
            <w:hideMark/>
          </w:tcPr>
          <w:p w14:paraId="68E20B8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63</w:t>
            </w:r>
          </w:p>
        </w:tc>
        <w:tc>
          <w:tcPr>
            <w:tcW w:w="789" w:type="pct"/>
            <w:tcBorders>
              <w:top w:val="nil"/>
              <w:left w:val="nil"/>
              <w:bottom w:val="single" w:sz="4" w:space="0" w:color="auto"/>
              <w:right w:val="single" w:sz="4" w:space="0" w:color="auto"/>
            </w:tcBorders>
            <w:shd w:val="clear" w:color="auto" w:fill="auto"/>
            <w:noWrap/>
            <w:vAlign w:val="center"/>
            <w:hideMark/>
          </w:tcPr>
          <w:p w14:paraId="42E17B8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536,18359</w:t>
            </w:r>
          </w:p>
        </w:tc>
        <w:tc>
          <w:tcPr>
            <w:tcW w:w="637" w:type="pct"/>
            <w:tcBorders>
              <w:top w:val="nil"/>
              <w:left w:val="nil"/>
              <w:bottom w:val="single" w:sz="4" w:space="0" w:color="auto"/>
              <w:right w:val="single" w:sz="4" w:space="0" w:color="auto"/>
            </w:tcBorders>
            <w:shd w:val="clear" w:color="auto" w:fill="auto"/>
            <w:noWrap/>
            <w:vAlign w:val="center"/>
            <w:hideMark/>
          </w:tcPr>
          <w:p w14:paraId="5F4C03EA" w14:textId="35748671"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31" w:type="pct"/>
            <w:tcBorders>
              <w:top w:val="nil"/>
              <w:left w:val="nil"/>
              <w:bottom w:val="single" w:sz="4" w:space="0" w:color="auto"/>
              <w:right w:val="single" w:sz="4" w:space="0" w:color="auto"/>
            </w:tcBorders>
            <w:shd w:val="clear" w:color="auto" w:fill="auto"/>
            <w:noWrap/>
            <w:vAlign w:val="center"/>
            <w:hideMark/>
          </w:tcPr>
          <w:p w14:paraId="023F121C" w14:textId="52567145"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05" w:type="pct"/>
            <w:tcBorders>
              <w:top w:val="nil"/>
              <w:left w:val="nil"/>
              <w:bottom w:val="single" w:sz="4" w:space="0" w:color="auto"/>
              <w:right w:val="single" w:sz="4" w:space="0" w:color="auto"/>
            </w:tcBorders>
            <w:shd w:val="clear" w:color="auto" w:fill="auto"/>
            <w:noWrap/>
            <w:vAlign w:val="center"/>
            <w:hideMark/>
          </w:tcPr>
          <w:p w14:paraId="48A67771" w14:textId="59444433"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18" w:type="pct"/>
            <w:tcBorders>
              <w:top w:val="nil"/>
              <w:left w:val="nil"/>
              <w:bottom w:val="single" w:sz="4" w:space="0" w:color="auto"/>
              <w:right w:val="single" w:sz="4" w:space="0" w:color="auto"/>
            </w:tcBorders>
            <w:shd w:val="clear" w:color="auto" w:fill="auto"/>
            <w:noWrap/>
            <w:vAlign w:val="center"/>
            <w:hideMark/>
          </w:tcPr>
          <w:p w14:paraId="3540F788" w14:textId="2AF93417"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18" w:type="pct"/>
            <w:tcBorders>
              <w:top w:val="nil"/>
              <w:left w:val="nil"/>
              <w:bottom w:val="single" w:sz="4" w:space="0" w:color="auto"/>
              <w:right w:val="single" w:sz="4" w:space="0" w:color="auto"/>
            </w:tcBorders>
            <w:shd w:val="clear" w:color="auto" w:fill="auto"/>
            <w:noWrap/>
            <w:vAlign w:val="center"/>
            <w:hideMark/>
          </w:tcPr>
          <w:p w14:paraId="1864DFD8" w14:textId="35502ED9" w:rsidR="00473416" w:rsidRPr="007D5DDB" w:rsidRDefault="00473416" w:rsidP="007D5DDB">
            <w:pPr>
              <w:spacing w:after="0" w:line="240" w:lineRule="auto"/>
              <w:jc w:val="center"/>
              <w:rPr>
                <w:rFonts w:ascii="Times New Roman" w:eastAsia="Times New Roman" w:hAnsi="Times New Roman" w:cs="Times New Roman"/>
                <w:color w:val="000000"/>
              </w:rPr>
            </w:pPr>
          </w:p>
        </w:tc>
      </w:tr>
    </w:tbl>
    <w:p w14:paraId="5A8D79E6" w14:textId="77777777" w:rsidR="00724589" w:rsidRPr="009F6487" w:rsidRDefault="00724589" w:rsidP="004B4EB7">
      <w:pPr>
        <w:widowControl w:val="0"/>
        <w:autoSpaceDE w:val="0"/>
        <w:autoSpaceDN w:val="0"/>
        <w:adjustRightInd w:val="0"/>
        <w:spacing w:after="0"/>
        <w:jc w:val="both"/>
        <w:rPr>
          <w:rFonts w:ascii="Times New Roman" w:hAnsi="Times New Roman" w:cs="Times New Roman"/>
        </w:rPr>
      </w:pPr>
      <w:r w:rsidRPr="009F6487">
        <w:rPr>
          <w:rFonts w:ascii="Times New Roman" w:hAnsi="Times New Roman" w:cs="Times New Roman"/>
        </w:rPr>
        <w:t>42 HST</w:t>
      </w:r>
    </w:p>
    <w:tbl>
      <w:tblPr>
        <w:tblW w:w="4944" w:type="pct"/>
        <w:tblInd w:w="108" w:type="dxa"/>
        <w:tblLook w:val="04A0" w:firstRow="1" w:lastRow="0" w:firstColumn="1" w:lastColumn="0" w:noHBand="0" w:noVBand="1"/>
      </w:tblPr>
      <w:tblGrid>
        <w:gridCol w:w="1970"/>
        <w:gridCol w:w="932"/>
        <w:gridCol w:w="1494"/>
        <w:gridCol w:w="1151"/>
        <w:gridCol w:w="1151"/>
        <w:gridCol w:w="906"/>
        <w:gridCol w:w="932"/>
        <w:gridCol w:w="933"/>
      </w:tblGrid>
      <w:tr w:rsidR="00473416" w:rsidRPr="007D5DDB" w14:paraId="284D2DCB" w14:textId="77777777" w:rsidTr="007D5DDB">
        <w:trPr>
          <w:trHeight w:val="289"/>
        </w:trPr>
        <w:tc>
          <w:tcPr>
            <w:tcW w:w="9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2662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Sumber Keragaman</w:t>
            </w:r>
          </w:p>
        </w:tc>
        <w:tc>
          <w:tcPr>
            <w:tcW w:w="500" w:type="pct"/>
            <w:tcBorders>
              <w:top w:val="single" w:sz="4" w:space="0" w:color="auto"/>
              <w:left w:val="nil"/>
              <w:bottom w:val="single" w:sz="4" w:space="0" w:color="auto"/>
              <w:right w:val="single" w:sz="4" w:space="0" w:color="auto"/>
            </w:tcBorders>
            <w:shd w:val="clear" w:color="auto" w:fill="auto"/>
            <w:noWrap/>
            <w:vAlign w:val="center"/>
            <w:hideMark/>
          </w:tcPr>
          <w:p w14:paraId="7FC4FCD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DB</w:t>
            </w:r>
          </w:p>
        </w:tc>
        <w:tc>
          <w:tcPr>
            <w:tcW w:w="797" w:type="pct"/>
            <w:tcBorders>
              <w:top w:val="single" w:sz="4" w:space="0" w:color="auto"/>
              <w:left w:val="nil"/>
              <w:bottom w:val="single" w:sz="4" w:space="0" w:color="auto"/>
              <w:right w:val="single" w:sz="4" w:space="0" w:color="auto"/>
            </w:tcBorders>
            <w:shd w:val="clear" w:color="auto" w:fill="auto"/>
            <w:noWrap/>
            <w:vAlign w:val="center"/>
            <w:hideMark/>
          </w:tcPr>
          <w:p w14:paraId="4323CF4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JK</w:t>
            </w:r>
          </w:p>
        </w:tc>
        <w:tc>
          <w:tcPr>
            <w:tcW w:w="609" w:type="pct"/>
            <w:tcBorders>
              <w:top w:val="single" w:sz="4" w:space="0" w:color="auto"/>
              <w:left w:val="nil"/>
              <w:bottom w:val="single" w:sz="4" w:space="0" w:color="auto"/>
              <w:right w:val="single" w:sz="4" w:space="0" w:color="auto"/>
            </w:tcBorders>
            <w:shd w:val="clear" w:color="auto" w:fill="auto"/>
            <w:noWrap/>
            <w:vAlign w:val="center"/>
            <w:hideMark/>
          </w:tcPr>
          <w:p w14:paraId="4FD4435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KT</w:t>
            </w:r>
          </w:p>
        </w:tc>
        <w:tc>
          <w:tcPr>
            <w:tcW w:w="609" w:type="pct"/>
            <w:tcBorders>
              <w:top w:val="single" w:sz="4" w:space="0" w:color="auto"/>
              <w:left w:val="nil"/>
              <w:bottom w:val="single" w:sz="4" w:space="0" w:color="auto"/>
              <w:right w:val="single" w:sz="4" w:space="0" w:color="auto"/>
            </w:tcBorders>
            <w:shd w:val="clear" w:color="auto" w:fill="auto"/>
            <w:noWrap/>
            <w:vAlign w:val="center"/>
            <w:hideMark/>
          </w:tcPr>
          <w:p w14:paraId="1D284B4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Hitung</w:t>
            </w:r>
          </w:p>
        </w:tc>
        <w:tc>
          <w:tcPr>
            <w:tcW w:w="500" w:type="pct"/>
            <w:tcBorders>
              <w:top w:val="single" w:sz="4" w:space="0" w:color="auto"/>
              <w:left w:val="nil"/>
              <w:bottom w:val="single" w:sz="4" w:space="0" w:color="auto"/>
              <w:right w:val="single" w:sz="4" w:space="0" w:color="auto"/>
            </w:tcBorders>
            <w:shd w:val="clear" w:color="auto" w:fill="auto"/>
            <w:noWrap/>
            <w:vAlign w:val="center"/>
            <w:hideMark/>
          </w:tcPr>
          <w:p w14:paraId="2DDDBBF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Notasi</w:t>
            </w:r>
          </w:p>
        </w:tc>
        <w:tc>
          <w:tcPr>
            <w:tcW w:w="500" w:type="pct"/>
            <w:tcBorders>
              <w:top w:val="single" w:sz="4" w:space="0" w:color="auto"/>
              <w:left w:val="nil"/>
              <w:bottom w:val="single" w:sz="4" w:space="0" w:color="auto"/>
              <w:right w:val="single" w:sz="4" w:space="0" w:color="auto"/>
            </w:tcBorders>
            <w:shd w:val="clear" w:color="auto" w:fill="auto"/>
            <w:noWrap/>
            <w:vAlign w:val="center"/>
            <w:hideMark/>
          </w:tcPr>
          <w:p w14:paraId="2E81ABC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0,05</w:t>
            </w:r>
          </w:p>
        </w:tc>
        <w:tc>
          <w:tcPr>
            <w:tcW w:w="500" w:type="pct"/>
            <w:tcBorders>
              <w:top w:val="single" w:sz="4" w:space="0" w:color="auto"/>
              <w:left w:val="nil"/>
              <w:bottom w:val="single" w:sz="4" w:space="0" w:color="auto"/>
              <w:right w:val="single" w:sz="4" w:space="0" w:color="auto"/>
            </w:tcBorders>
            <w:shd w:val="clear" w:color="auto" w:fill="auto"/>
            <w:noWrap/>
            <w:vAlign w:val="center"/>
            <w:hideMark/>
          </w:tcPr>
          <w:p w14:paraId="3FA7ED7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0,01</w:t>
            </w:r>
          </w:p>
        </w:tc>
      </w:tr>
      <w:tr w:rsidR="00473416" w:rsidRPr="007D5DDB" w14:paraId="4A541E98" w14:textId="77777777" w:rsidTr="007D5DDB">
        <w:trPr>
          <w:trHeight w:val="289"/>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33E2967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Kelompok</w:t>
            </w:r>
          </w:p>
        </w:tc>
        <w:tc>
          <w:tcPr>
            <w:tcW w:w="500" w:type="pct"/>
            <w:tcBorders>
              <w:top w:val="nil"/>
              <w:left w:val="nil"/>
              <w:bottom w:val="single" w:sz="4" w:space="0" w:color="auto"/>
              <w:right w:val="single" w:sz="4" w:space="0" w:color="auto"/>
            </w:tcBorders>
            <w:shd w:val="clear" w:color="auto" w:fill="auto"/>
            <w:noWrap/>
            <w:vAlign w:val="center"/>
            <w:hideMark/>
          </w:tcPr>
          <w:p w14:paraId="16B4402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797" w:type="pct"/>
            <w:tcBorders>
              <w:top w:val="nil"/>
              <w:left w:val="nil"/>
              <w:bottom w:val="single" w:sz="4" w:space="0" w:color="auto"/>
              <w:right w:val="single" w:sz="4" w:space="0" w:color="auto"/>
            </w:tcBorders>
            <w:shd w:val="clear" w:color="auto" w:fill="auto"/>
            <w:noWrap/>
            <w:vAlign w:val="center"/>
            <w:hideMark/>
          </w:tcPr>
          <w:p w14:paraId="1C0D227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3,56250</w:t>
            </w:r>
          </w:p>
        </w:tc>
        <w:tc>
          <w:tcPr>
            <w:tcW w:w="609" w:type="pct"/>
            <w:tcBorders>
              <w:top w:val="nil"/>
              <w:left w:val="nil"/>
              <w:bottom w:val="single" w:sz="4" w:space="0" w:color="auto"/>
              <w:right w:val="single" w:sz="4" w:space="0" w:color="auto"/>
            </w:tcBorders>
            <w:shd w:val="clear" w:color="auto" w:fill="auto"/>
            <w:noWrap/>
            <w:vAlign w:val="center"/>
            <w:hideMark/>
          </w:tcPr>
          <w:p w14:paraId="3EEFAEA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1,18750</w:t>
            </w:r>
          </w:p>
        </w:tc>
        <w:tc>
          <w:tcPr>
            <w:tcW w:w="609" w:type="pct"/>
            <w:tcBorders>
              <w:top w:val="nil"/>
              <w:left w:val="nil"/>
              <w:bottom w:val="single" w:sz="4" w:space="0" w:color="auto"/>
              <w:right w:val="single" w:sz="4" w:space="0" w:color="auto"/>
            </w:tcBorders>
            <w:shd w:val="clear" w:color="auto" w:fill="auto"/>
            <w:noWrap/>
            <w:vAlign w:val="center"/>
            <w:hideMark/>
          </w:tcPr>
          <w:p w14:paraId="0C0B455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1,03136</w:t>
            </w:r>
          </w:p>
        </w:tc>
        <w:tc>
          <w:tcPr>
            <w:tcW w:w="500" w:type="pct"/>
            <w:tcBorders>
              <w:top w:val="nil"/>
              <w:left w:val="nil"/>
              <w:bottom w:val="single" w:sz="4" w:space="0" w:color="auto"/>
              <w:right w:val="single" w:sz="4" w:space="0" w:color="auto"/>
            </w:tcBorders>
            <w:shd w:val="clear" w:color="auto" w:fill="auto"/>
            <w:noWrap/>
            <w:vAlign w:val="center"/>
            <w:hideMark/>
          </w:tcPr>
          <w:p w14:paraId="276EB3F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TN</w:t>
            </w:r>
          </w:p>
        </w:tc>
        <w:tc>
          <w:tcPr>
            <w:tcW w:w="500" w:type="pct"/>
            <w:tcBorders>
              <w:top w:val="nil"/>
              <w:left w:val="nil"/>
              <w:bottom w:val="single" w:sz="4" w:space="0" w:color="auto"/>
              <w:right w:val="single" w:sz="4" w:space="0" w:color="auto"/>
            </w:tcBorders>
            <w:shd w:val="clear" w:color="auto" w:fill="auto"/>
            <w:noWrap/>
            <w:vAlign w:val="center"/>
            <w:hideMark/>
          </w:tcPr>
          <w:p w14:paraId="5CFB543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500" w:type="pct"/>
            <w:tcBorders>
              <w:top w:val="nil"/>
              <w:left w:val="nil"/>
              <w:bottom w:val="single" w:sz="4" w:space="0" w:color="auto"/>
              <w:right w:val="single" w:sz="4" w:space="0" w:color="auto"/>
            </w:tcBorders>
            <w:shd w:val="clear" w:color="auto" w:fill="auto"/>
            <w:noWrap/>
            <w:vAlign w:val="center"/>
            <w:hideMark/>
          </w:tcPr>
          <w:p w14:paraId="30DA860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700B8B6E" w14:textId="77777777" w:rsidTr="007D5DDB">
        <w:trPr>
          <w:trHeight w:val="289"/>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1826909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Perlakuan</w:t>
            </w:r>
          </w:p>
        </w:tc>
        <w:tc>
          <w:tcPr>
            <w:tcW w:w="500" w:type="pct"/>
            <w:tcBorders>
              <w:top w:val="nil"/>
              <w:left w:val="nil"/>
              <w:bottom w:val="single" w:sz="4" w:space="0" w:color="auto"/>
              <w:right w:val="single" w:sz="4" w:space="0" w:color="auto"/>
            </w:tcBorders>
            <w:shd w:val="clear" w:color="auto" w:fill="auto"/>
            <w:noWrap/>
            <w:vAlign w:val="center"/>
            <w:hideMark/>
          </w:tcPr>
          <w:p w14:paraId="1A852BB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15</w:t>
            </w:r>
          </w:p>
        </w:tc>
        <w:tc>
          <w:tcPr>
            <w:tcW w:w="797" w:type="pct"/>
            <w:tcBorders>
              <w:top w:val="nil"/>
              <w:left w:val="nil"/>
              <w:bottom w:val="single" w:sz="4" w:space="0" w:color="auto"/>
              <w:right w:val="single" w:sz="4" w:space="0" w:color="auto"/>
            </w:tcBorders>
            <w:shd w:val="clear" w:color="auto" w:fill="auto"/>
            <w:noWrap/>
            <w:vAlign w:val="center"/>
            <w:hideMark/>
          </w:tcPr>
          <w:p w14:paraId="01EA32C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511,56250</w:t>
            </w:r>
          </w:p>
        </w:tc>
        <w:tc>
          <w:tcPr>
            <w:tcW w:w="609" w:type="pct"/>
            <w:tcBorders>
              <w:top w:val="nil"/>
              <w:left w:val="nil"/>
              <w:bottom w:val="single" w:sz="4" w:space="0" w:color="auto"/>
              <w:right w:val="single" w:sz="4" w:space="0" w:color="auto"/>
            </w:tcBorders>
            <w:shd w:val="clear" w:color="auto" w:fill="auto"/>
            <w:noWrap/>
            <w:vAlign w:val="center"/>
            <w:hideMark/>
          </w:tcPr>
          <w:p w14:paraId="10AA60A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34,104167</w:t>
            </w:r>
          </w:p>
        </w:tc>
        <w:tc>
          <w:tcPr>
            <w:tcW w:w="609" w:type="pct"/>
            <w:tcBorders>
              <w:top w:val="nil"/>
              <w:left w:val="nil"/>
              <w:bottom w:val="single" w:sz="4" w:space="0" w:color="auto"/>
              <w:right w:val="single" w:sz="4" w:space="0" w:color="auto"/>
            </w:tcBorders>
            <w:shd w:val="clear" w:color="auto" w:fill="auto"/>
            <w:noWrap/>
            <w:vAlign w:val="center"/>
            <w:hideMark/>
          </w:tcPr>
          <w:p w14:paraId="734A72C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29,62002</w:t>
            </w:r>
          </w:p>
        </w:tc>
        <w:tc>
          <w:tcPr>
            <w:tcW w:w="500" w:type="pct"/>
            <w:tcBorders>
              <w:top w:val="nil"/>
              <w:left w:val="nil"/>
              <w:bottom w:val="single" w:sz="4" w:space="0" w:color="auto"/>
              <w:right w:val="single" w:sz="4" w:space="0" w:color="auto"/>
            </w:tcBorders>
            <w:shd w:val="clear" w:color="auto" w:fill="auto"/>
            <w:noWrap/>
            <w:vAlign w:val="center"/>
            <w:hideMark/>
          </w:tcPr>
          <w:p w14:paraId="0A234A0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500" w:type="pct"/>
            <w:tcBorders>
              <w:top w:val="nil"/>
              <w:left w:val="nil"/>
              <w:bottom w:val="single" w:sz="4" w:space="0" w:color="auto"/>
              <w:right w:val="single" w:sz="4" w:space="0" w:color="auto"/>
            </w:tcBorders>
            <w:shd w:val="clear" w:color="auto" w:fill="auto"/>
            <w:noWrap/>
            <w:vAlign w:val="center"/>
            <w:hideMark/>
          </w:tcPr>
          <w:p w14:paraId="06DB34A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1,89487</w:t>
            </w:r>
          </w:p>
        </w:tc>
        <w:tc>
          <w:tcPr>
            <w:tcW w:w="500" w:type="pct"/>
            <w:tcBorders>
              <w:top w:val="nil"/>
              <w:left w:val="nil"/>
              <w:bottom w:val="single" w:sz="4" w:space="0" w:color="auto"/>
              <w:right w:val="single" w:sz="4" w:space="0" w:color="auto"/>
            </w:tcBorders>
            <w:shd w:val="clear" w:color="auto" w:fill="auto"/>
            <w:noWrap/>
            <w:vAlign w:val="center"/>
            <w:hideMark/>
          </w:tcPr>
          <w:p w14:paraId="227EA84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2,46418</w:t>
            </w:r>
          </w:p>
        </w:tc>
      </w:tr>
      <w:tr w:rsidR="00473416" w:rsidRPr="007D5DDB" w14:paraId="72F51464" w14:textId="77777777" w:rsidTr="007D5DDB">
        <w:trPr>
          <w:trHeight w:val="289"/>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05F0E5A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A</w:t>
            </w:r>
          </w:p>
        </w:tc>
        <w:tc>
          <w:tcPr>
            <w:tcW w:w="500" w:type="pct"/>
            <w:tcBorders>
              <w:top w:val="nil"/>
              <w:left w:val="nil"/>
              <w:bottom w:val="single" w:sz="4" w:space="0" w:color="auto"/>
              <w:right w:val="single" w:sz="4" w:space="0" w:color="auto"/>
            </w:tcBorders>
            <w:shd w:val="clear" w:color="auto" w:fill="auto"/>
            <w:noWrap/>
            <w:vAlign w:val="center"/>
            <w:hideMark/>
          </w:tcPr>
          <w:p w14:paraId="05A7510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797" w:type="pct"/>
            <w:tcBorders>
              <w:top w:val="nil"/>
              <w:left w:val="nil"/>
              <w:bottom w:val="single" w:sz="4" w:space="0" w:color="auto"/>
              <w:right w:val="single" w:sz="4" w:space="0" w:color="auto"/>
            </w:tcBorders>
            <w:shd w:val="clear" w:color="auto" w:fill="auto"/>
            <w:noWrap/>
            <w:vAlign w:val="center"/>
            <w:hideMark/>
          </w:tcPr>
          <w:p w14:paraId="7EDD0C3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41,59375</w:t>
            </w:r>
          </w:p>
        </w:tc>
        <w:tc>
          <w:tcPr>
            <w:tcW w:w="609" w:type="pct"/>
            <w:tcBorders>
              <w:top w:val="nil"/>
              <w:left w:val="nil"/>
              <w:bottom w:val="single" w:sz="4" w:space="0" w:color="auto"/>
              <w:right w:val="single" w:sz="4" w:space="0" w:color="auto"/>
            </w:tcBorders>
            <w:shd w:val="clear" w:color="auto" w:fill="auto"/>
            <w:noWrap/>
            <w:vAlign w:val="center"/>
            <w:hideMark/>
          </w:tcPr>
          <w:p w14:paraId="012B093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13,864583</w:t>
            </w:r>
          </w:p>
        </w:tc>
        <w:tc>
          <w:tcPr>
            <w:tcW w:w="609" w:type="pct"/>
            <w:tcBorders>
              <w:top w:val="nil"/>
              <w:left w:val="nil"/>
              <w:bottom w:val="single" w:sz="4" w:space="0" w:color="auto"/>
              <w:right w:val="single" w:sz="4" w:space="0" w:color="auto"/>
            </w:tcBorders>
            <w:shd w:val="clear" w:color="auto" w:fill="auto"/>
            <w:noWrap/>
            <w:vAlign w:val="center"/>
            <w:hideMark/>
          </w:tcPr>
          <w:p w14:paraId="6B0DCF2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12,041616</w:t>
            </w:r>
          </w:p>
        </w:tc>
        <w:tc>
          <w:tcPr>
            <w:tcW w:w="500" w:type="pct"/>
            <w:tcBorders>
              <w:top w:val="nil"/>
              <w:left w:val="nil"/>
              <w:bottom w:val="single" w:sz="4" w:space="0" w:color="auto"/>
              <w:right w:val="single" w:sz="4" w:space="0" w:color="auto"/>
            </w:tcBorders>
            <w:shd w:val="clear" w:color="auto" w:fill="auto"/>
            <w:noWrap/>
            <w:vAlign w:val="center"/>
            <w:hideMark/>
          </w:tcPr>
          <w:p w14:paraId="0BD1309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500" w:type="pct"/>
            <w:tcBorders>
              <w:top w:val="nil"/>
              <w:left w:val="nil"/>
              <w:bottom w:val="single" w:sz="4" w:space="0" w:color="auto"/>
              <w:right w:val="single" w:sz="4" w:space="0" w:color="auto"/>
            </w:tcBorders>
            <w:shd w:val="clear" w:color="auto" w:fill="auto"/>
            <w:noWrap/>
            <w:vAlign w:val="center"/>
            <w:hideMark/>
          </w:tcPr>
          <w:p w14:paraId="7342B87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500" w:type="pct"/>
            <w:tcBorders>
              <w:top w:val="nil"/>
              <w:left w:val="nil"/>
              <w:bottom w:val="single" w:sz="4" w:space="0" w:color="auto"/>
              <w:right w:val="single" w:sz="4" w:space="0" w:color="auto"/>
            </w:tcBorders>
            <w:shd w:val="clear" w:color="auto" w:fill="auto"/>
            <w:noWrap/>
            <w:vAlign w:val="center"/>
            <w:hideMark/>
          </w:tcPr>
          <w:p w14:paraId="61AADD3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404DF025" w14:textId="77777777" w:rsidTr="007D5DDB">
        <w:trPr>
          <w:trHeight w:val="289"/>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3F1C2DE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U</w:t>
            </w:r>
          </w:p>
        </w:tc>
        <w:tc>
          <w:tcPr>
            <w:tcW w:w="500" w:type="pct"/>
            <w:tcBorders>
              <w:top w:val="nil"/>
              <w:left w:val="nil"/>
              <w:bottom w:val="single" w:sz="4" w:space="0" w:color="auto"/>
              <w:right w:val="single" w:sz="4" w:space="0" w:color="auto"/>
            </w:tcBorders>
            <w:shd w:val="clear" w:color="auto" w:fill="auto"/>
            <w:noWrap/>
            <w:vAlign w:val="center"/>
            <w:hideMark/>
          </w:tcPr>
          <w:p w14:paraId="3718B36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797" w:type="pct"/>
            <w:tcBorders>
              <w:top w:val="nil"/>
              <w:left w:val="nil"/>
              <w:bottom w:val="single" w:sz="4" w:space="0" w:color="auto"/>
              <w:right w:val="single" w:sz="4" w:space="0" w:color="auto"/>
            </w:tcBorders>
            <w:shd w:val="clear" w:color="auto" w:fill="auto"/>
            <w:noWrap/>
            <w:vAlign w:val="center"/>
            <w:hideMark/>
          </w:tcPr>
          <w:p w14:paraId="49A8609F"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413,71875</w:t>
            </w:r>
          </w:p>
        </w:tc>
        <w:tc>
          <w:tcPr>
            <w:tcW w:w="609" w:type="pct"/>
            <w:tcBorders>
              <w:top w:val="nil"/>
              <w:left w:val="nil"/>
              <w:bottom w:val="single" w:sz="4" w:space="0" w:color="auto"/>
              <w:right w:val="single" w:sz="4" w:space="0" w:color="auto"/>
            </w:tcBorders>
            <w:shd w:val="clear" w:color="auto" w:fill="auto"/>
            <w:noWrap/>
            <w:vAlign w:val="center"/>
            <w:hideMark/>
          </w:tcPr>
          <w:p w14:paraId="5B8F8F8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137,90625</w:t>
            </w:r>
          </w:p>
        </w:tc>
        <w:tc>
          <w:tcPr>
            <w:tcW w:w="609" w:type="pct"/>
            <w:tcBorders>
              <w:top w:val="nil"/>
              <w:left w:val="nil"/>
              <w:bottom w:val="single" w:sz="4" w:space="0" w:color="auto"/>
              <w:right w:val="single" w:sz="4" w:space="0" w:color="auto"/>
            </w:tcBorders>
            <w:shd w:val="clear" w:color="auto" w:fill="auto"/>
            <w:noWrap/>
            <w:vAlign w:val="center"/>
            <w:hideMark/>
          </w:tcPr>
          <w:p w14:paraId="2D82DB4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119,77382</w:t>
            </w:r>
          </w:p>
        </w:tc>
        <w:tc>
          <w:tcPr>
            <w:tcW w:w="500" w:type="pct"/>
            <w:tcBorders>
              <w:top w:val="nil"/>
              <w:left w:val="nil"/>
              <w:bottom w:val="single" w:sz="4" w:space="0" w:color="auto"/>
              <w:right w:val="single" w:sz="4" w:space="0" w:color="auto"/>
            </w:tcBorders>
            <w:shd w:val="clear" w:color="auto" w:fill="auto"/>
            <w:noWrap/>
            <w:vAlign w:val="center"/>
            <w:hideMark/>
          </w:tcPr>
          <w:p w14:paraId="10222DF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500" w:type="pct"/>
            <w:tcBorders>
              <w:top w:val="nil"/>
              <w:left w:val="nil"/>
              <w:bottom w:val="single" w:sz="4" w:space="0" w:color="auto"/>
              <w:right w:val="single" w:sz="4" w:space="0" w:color="auto"/>
            </w:tcBorders>
            <w:shd w:val="clear" w:color="auto" w:fill="auto"/>
            <w:noWrap/>
            <w:vAlign w:val="center"/>
            <w:hideMark/>
          </w:tcPr>
          <w:p w14:paraId="0A4974E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500" w:type="pct"/>
            <w:tcBorders>
              <w:top w:val="nil"/>
              <w:left w:val="nil"/>
              <w:bottom w:val="single" w:sz="4" w:space="0" w:color="auto"/>
              <w:right w:val="single" w:sz="4" w:space="0" w:color="auto"/>
            </w:tcBorders>
            <w:shd w:val="clear" w:color="auto" w:fill="auto"/>
            <w:noWrap/>
            <w:vAlign w:val="center"/>
            <w:hideMark/>
          </w:tcPr>
          <w:p w14:paraId="3F15BF0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3F0C0F50" w14:textId="77777777" w:rsidTr="007D5DDB">
        <w:trPr>
          <w:trHeight w:val="289"/>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0902804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Interaksi</w:t>
            </w:r>
          </w:p>
        </w:tc>
        <w:tc>
          <w:tcPr>
            <w:tcW w:w="500" w:type="pct"/>
            <w:tcBorders>
              <w:top w:val="nil"/>
              <w:left w:val="nil"/>
              <w:bottom w:val="single" w:sz="4" w:space="0" w:color="auto"/>
              <w:right w:val="single" w:sz="4" w:space="0" w:color="auto"/>
            </w:tcBorders>
            <w:shd w:val="clear" w:color="auto" w:fill="auto"/>
            <w:noWrap/>
            <w:vAlign w:val="center"/>
            <w:hideMark/>
          </w:tcPr>
          <w:p w14:paraId="4000E10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9</w:t>
            </w:r>
          </w:p>
        </w:tc>
        <w:tc>
          <w:tcPr>
            <w:tcW w:w="797" w:type="pct"/>
            <w:tcBorders>
              <w:top w:val="nil"/>
              <w:left w:val="nil"/>
              <w:bottom w:val="single" w:sz="4" w:space="0" w:color="auto"/>
              <w:right w:val="single" w:sz="4" w:space="0" w:color="auto"/>
            </w:tcBorders>
            <w:shd w:val="clear" w:color="auto" w:fill="auto"/>
            <w:noWrap/>
            <w:vAlign w:val="center"/>
            <w:hideMark/>
          </w:tcPr>
          <w:p w14:paraId="7CC6190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56,25000</w:t>
            </w:r>
          </w:p>
        </w:tc>
        <w:tc>
          <w:tcPr>
            <w:tcW w:w="609" w:type="pct"/>
            <w:tcBorders>
              <w:top w:val="nil"/>
              <w:left w:val="nil"/>
              <w:bottom w:val="single" w:sz="4" w:space="0" w:color="auto"/>
              <w:right w:val="single" w:sz="4" w:space="0" w:color="auto"/>
            </w:tcBorders>
            <w:shd w:val="clear" w:color="auto" w:fill="auto"/>
            <w:noWrap/>
            <w:vAlign w:val="center"/>
            <w:hideMark/>
          </w:tcPr>
          <w:p w14:paraId="56BAAD3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6,25000</w:t>
            </w:r>
          </w:p>
        </w:tc>
        <w:tc>
          <w:tcPr>
            <w:tcW w:w="609" w:type="pct"/>
            <w:tcBorders>
              <w:top w:val="nil"/>
              <w:left w:val="nil"/>
              <w:bottom w:val="single" w:sz="4" w:space="0" w:color="auto"/>
              <w:right w:val="single" w:sz="4" w:space="0" w:color="auto"/>
            </w:tcBorders>
            <w:shd w:val="clear" w:color="auto" w:fill="auto"/>
            <w:noWrap/>
            <w:vAlign w:val="center"/>
            <w:hideMark/>
          </w:tcPr>
          <w:p w14:paraId="5294972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5,42823</w:t>
            </w:r>
          </w:p>
        </w:tc>
        <w:tc>
          <w:tcPr>
            <w:tcW w:w="500" w:type="pct"/>
            <w:tcBorders>
              <w:top w:val="nil"/>
              <w:left w:val="nil"/>
              <w:bottom w:val="single" w:sz="4" w:space="0" w:color="auto"/>
              <w:right w:val="single" w:sz="4" w:space="0" w:color="auto"/>
            </w:tcBorders>
            <w:shd w:val="clear" w:color="auto" w:fill="auto"/>
            <w:noWrap/>
            <w:vAlign w:val="center"/>
            <w:hideMark/>
          </w:tcPr>
          <w:p w14:paraId="2977DAD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500" w:type="pct"/>
            <w:tcBorders>
              <w:top w:val="nil"/>
              <w:left w:val="nil"/>
              <w:bottom w:val="single" w:sz="4" w:space="0" w:color="auto"/>
              <w:right w:val="single" w:sz="4" w:space="0" w:color="auto"/>
            </w:tcBorders>
            <w:shd w:val="clear" w:color="auto" w:fill="auto"/>
            <w:noWrap/>
            <w:vAlign w:val="center"/>
            <w:hideMark/>
          </w:tcPr>
          <w:p w14:paraId="7613F10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2,09576</w:t>
            </w:r>
          </w:p>
        </w:tc>
        <w:tc>
          <w:tcPr>
            <w:tcW w:w="500" w:type="pct"/>
            <w:tcBorders>
              <w:top w:val="nil"/>
              <w:left w:val="nil"/>
              <w:bottom w:val="single" w:sz="4" w:space="0" w:color="auto"/>
              <w:right w:val="single" w:sz="4" w:space="0" w:color="auto"/>
            </w:tcBorders>
            <w:shd w:val="clear" w:color="auto" w:fill="auto"/>
            <w:noWrap/>
            <w:vAlign w:val="center"/>
            <w:hideMark/>
          </w:tcPr>
          <w:p w14:paraId="761281D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2,83013</w:t>
            </w:r>
          </w:p>
        </w:tc>
      </w:tr>
      <w:tr w:rsidR="00473416" w:rsidRPr="007D5DDB" w14:paraId="040083E4"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4CB453C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Galat</w:t>
            </w:r>
          </w:p>
        </w:tc>
        <w:tc>
          <w:tcPr>
            <w:tcW w:w="500" w:type="pct"/>
            <w:tcBorders>
              <w:top w:val="nil"/>
              <w:left w:val="nil"/>
              <w:bottom w:val="single" w:sz="4" w:space="0" w:color="auto"/>
              <w:right w:val="single" w:sz="4" w:space="0" w:color="auto"/>
            </w:tcBorders>
            <w:shd w:val="clear" w:color="auto" w:fill="auto"/>
            <w:noWrap/>
            <w:vAlign w:val="center"/>
            <w:hideMark/>
          </w:tcPr>
          <w:p w14:paraId="3CFF638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45</w:t>
            </w:r>
          </w:p>
        </w:tc>
        <w:tc>
          <w:tcPr>
            <w:tcW w:w="797" w:type="pct"/>
            <w:tcBorders>
              <w:top w:val="nil"/>
              <w:left w:val="nil"/>
              <w:bottom w:val="single" w:sz="4" w:space="0" w:color="auto"/>
              <w:right w:val="single" w:sz="4" w:space="0" w:color="auto"/>
            </w:tcBorders>
            <w:shd w:val="clear" w:color="auto" w:fill="auto"/>
            <w:noWrap/>
            <w:vAlign w:val="center"/>
            <w:hideMark/>
          </w:tcPr>
          <w:p w14:paraId="2C99B7D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51,81250</w:t>
            </w:r>
          </w:p>
        </w:tc>
        <w:tc>
          <w:tcPr>
            <w:tcW w:w="609" w:type="pct"/>
            <w:tcBorders>
              <w:top w:val="nil"/>
              <w:left w:val="nil"/>
              <w:bottom w:val="single" w:sz="4" w:space="0" w:color="auto"/>
              <w:right w:val="single" w:sz="4" w:space="0" w:color="auto"/>
            </w:tcBorders>
            <w:shd w:val="clear" w:color="auto" w:fill="auto"/>
            <w:noWrap/>
            <w:vAlign w:val="center"/>
            <w:hideMark/>
          </w:tcPr>
          <w:p w14:paraId="202D7FE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1,15139</w:t>
            </w:r>
          </w:p>
        </w:tc>
        <w:tc>
          <w:tcPr>
            <w:tcW w:w="609" w:type="pct"/>
            <w:tcBorders>
              <w:top w:val="nil"/>
              <w:left w:val="nil"/>
              <w:bottom w:val="single" w:sz="4" w:space="0" w:color="auto"/>
              <w:right w:val="single" w:sz="4" w:space="0" w:color="auto"/>
            </w:tcBorders>
            <w:shd w:val="clear" w:color="auto" w:fill="auto"/>
            <w:noWrap/>
            <w:vAlign w:val="center"/>
            <w:hideMark/>
          </w:tcPr>
          <w:p w14:paraId="0C8FA200" w14:textId="2248D62F"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00" w:type="pct"/>
            <w:tcBorders>
              <w:top w:val="nil"/>
              <w:left w:val="nil"/>
              <w:bottom w:val="single" w:sz="4" w:space="0" w:color="auto"/>
              <w:right w:val="single" w:sz="4" w:space="0" w:color="auto"/>
            </w:tcBorders>
            <w:shd w:val="clear" w:color="auto" w:fill="auto"/>
            <w:noWrap/>
            <w:vAlign w:val="center"/>
            <w:hideMark/>
          </w:tcPr>
          <w:p w14:paraId="7D468382" w14:textId="5F4D9C2B"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00" w:type="pct"/>
            <w:tcBorders>
              <w:top w:val="nil"/>
              <w:left w:val="nil"/>
              <w:bottom w:val="single" w:sz="4" w:space="0" w:color="auto"/>
              <w:right w:val="single" w:sz="4" w:space="0" w:color="auto"/>
            </w:tcBorders>
            <w:shd w:val="clear" w:color="auto" w:fill="auto"/>
            <w:noWrap/>
            <w:vAlign w:val="center"/>
            <w:hideMark/>
          </w:tcPr>
          <w:p w14:paraId="15300432" w14:textId="3F6D0852"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00" w:type="pct"/>
            <w:tcBorders>
              <w:top w:val="nil"/>
              <w:left w:val="nil"/>
              <w:bottom w:val="single" w:sz="4" w:space="0" w:color="auto"/>
              <w:right w:val="single" w:sz="4" w:space="0" w:color="auto"/>
            </w:tcBorders>
            <w:shd w:val="clear" w:color="auto" w:fill="auto"/>
            <w:noWrap/>
            <w:vAlign w:val="center"/>
            <w:hideMark/>
          </w:tcPr>
          <w:p w14:paraId="6E1DB047" w14:textId="54E4FE71" w:rsidR="00473416" w:rsidRPr="007D5DDB" w:rsidRDefault="00473416" w:rsidP="007D5DDB">
            <w:pPr>
              <w:spacing w:after="0" w:line="240" w:lineRule="auto"/>
              <w:jc w:val="center"/>
              <w:rPr>
                <w:rFonts w:ascii="Times New Roman" w:eastAsia="Times New Roman" w:hAnsi="Times New Roman" w:cs="Times New Roman"/>
                <w:color w:val="000000"/>
              </w:rPr>
            </w:pPr>
          </w:p>
        </w:tc>
      </w:tr>
      <w:tr w:rsidR="00473416" w:rsidRPr="007D5DDB" w14:paraId="022E962E"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22D06B1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Total</w:t>
            </w:r>
          </w:p>
        </w:tc>
        <w:tc>
          <w:tcPr>
            <w:tcW w:w="500" w:type="pct"/>
            <w:tcBorders>
              <w:top w:val="nil"/>
              <w:left w:val="nil"/>
              <w:bottom w:val="single" w:sz="4" w:space="0" w:color="auto"/>
              <w:right w:val="single" w:sz="4" w:space="0" w:color="auto"/>
            </w:tcBorders>
            <w:shd w:val="clear" w:color="auto" w:fill="auto"/>
            <w:noWrap/>
            <w:vAlign w:val="center"/>
            <w:hideMark/>
          </w:tcPr>
          <w:p w14:paraId="30AA149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63</w:t>
            </w:r>
          </w:p>
        </w:tc>
        <w:tc>
          <w:tcPr>
            <w:tcW w:w="797" w:type="pct"/>
            <w:tcBorders>
              <w:top w:val="nil"/>
              <w:left w:val="nil"/>
              <w:bottom w:val="single" w:sz="4" w:space="0" w:color="auto"/>
              <w:right w:val="single" w:sz="4" w:space="0" w:color="auto"/>
            </w:tcBorders>
            <w:shd w:val="clear" w:color="auto" w:fill="auto"/>
            <w:noWrap/>
            <w:vAlign w:val="center"/>
            <w:hideMark/>
          </w:tcPr>
          <w:p w14:paraId="07E4FBF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566,93750</w:t>
            </w:r>
          </w:p>
        </w:tc>
        <w:tc>
          <w:tcPr>
            <w:tcW w:w="609" w:type="pct"/>
            <w:tcBorders>
              <w:top w:val="nil"/>
              <w:left w:val="nil"/>
              <w:bottom w:val="single" w:sz="4" w:space="0" w:color="auto"/>
              <w:right w:val="single" w:sz="4" w:space="0" w:color="auto"/>
            </w:tcBorders>
            <w:shd w:val="clear" w:color="auto" w:fill="auto"/>
            <w:noWrap/>
            <w:vAlign w:val="center"/>
            <w:hideMark/>
          </w:tcPr>
          <w:p w14:paraId="76A3DA8B" w14:textId="700207EB"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609" w:type="pct"/>
            <w:tcBorders>
              <w:top w:val="nil"/>
              <w:left w:val="nil"/>
              <w:bottom w:val="single" w:sz="4" w:space="0" w:color="auto"/>
              <w:right w:val="single" w:sz="4" w:space="0" w:color="auto"/>
            </w:tcBorders>
            <w:shd w:val="clear" w:color="auto" w:fill="auto"/>
            <w:noWrap/>
            <w:vAlign w:val="center"/>
            <w:hideMark/>
          </w:tcPr>
          <w:p w14:paraId="07040B33" w14:textId="18F6BE88"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00" w:type="pct"/>
            <w:tcBorders>
              <w:top w:val="nil"/>
              <w:left w:val="nil"/>
              <w:bottom w:val="single" w:sz="4" w:space="0" w:color="auto"/>
              <w:right w:val="single" w:sz="4" w:space="0" w:color="auto"/>
            </w:tcBorders>
            <w:shd w:val="clear" w:color="auto" w:fill="auto"/>
            <w:noWrap/>
            <w:vAlign w:val="center"/>
            <w:hideMark/>
          </w:tcPr>
          <w:p w14:paraId="412E4B04" w14:textId="4CF81A22"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00" w:type="pct"/>
            <w:tcBorders>
              <w:top w:val="nil"/>
              <w:left w:val="nil"/>
              <w:bottom w:val="single" w:sz="4" w:space="0" w:color="auto"/>
              <w:right w:val="single" w:sz="4" w:space="0" w:color="auto"/>
            </w:tcBorders>
            <w:shd w:val="clear" w:color="auto" w:fill="auto"/>
            <w:noWrap/>
            <w:vAlign w:val="center"/>
            <w:hideMark/>
          </w:tcPr>
          <w:p w14:paraId="2800A7BB" w14:textId="650F6311"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00" w:type="pct"/>
            <w:tcBorders>
              <w:top w:val="nil"/>
              <w:left w:val="nil"/>
              <w:bottom w:val="single" w:sz="4" w:space="0" w:color="auto"/>
              <w:right w:val="single" w:sz="4" w:space="0" w:color="auto"/>
            </w:tcBorders>
            <w:shd w:val="clear" w:color="auto" w:fill="auto"/>
            <w:noWrap/>
            <w:vAlign w:val="center"/>
            <w:hideMark/>
          </w:tcPr>
          <w:p w14:paraId="3C2F6B27" w14:textId="1A585F6A" w:rsidR="00473416" w:rsidRPr="007D5DDB" w:rsidRDefault="00473416" w:rsidP="007D5DDB">
            <w:pPr>
              <w:spacing w:after="0" w:line="240" w:lineRule="auto"/>
              <w:jc w:val="center"/>
              <w:rPr>
                <w:rFonts w:ascii="Times New Roman" w:eastAsia="Times New Roman" w:hAnsi="Times New Roman" w:cs="Times New Roman"/>
                <w:color w:val="000000"/>
              </w:rPr>
            </w:pPr>
          </w:p>
        </w:tc>
      </w:tr>
    </w:tbl>
    <w:p w14:paraId="1B9948B0" w14:textId="77777777" w:rsidR="00724589" w:rsidRPr="009F6487" w:rsidRDefault="00724589" w:rsidP="007703B1">
      <w:pPr>
        <w:widowControl w:val="0"/>
        <w:autoSpaceDE w:val="0"/>
        <w:autoSpaceDN w:val="0"/>
        <w:adjustRightInd w:val="0"/>
        <w:jc w:val="both"/>
        <w:rPr>
          <w:rFonts w:ascii="Times New Roman" w:hAnsi="Times New Roman" w:cs="Times New Roman"/>
        </w:rPr>
      </w:pPr>
    </w:p>
    <w:p w14:paraId="62865556" w14:textId="7285F950" w:rsidR="00724589" w:rsidRPr="009F6487" w:rsidRDefault="00724589" w:rsidP="007703B1">
      <w:pPr>
        <w:widowControl w:val="0"/>
        <w:autoSpaceDE w:val="0"/>
        <w:autoSpaceDN w:val="0"/>
        <w:adjustRightInd w:val="0"/>
        <w:jc w:val="both"/>
        <w:rPr>
          <w:rFonts w:ascii="Times New Roman" w:hAnsi="Times New Roman" w:cs="Times New Roman"/>
        </w:rPr>
      </w:pPr>
      <w:r w:rsidRPr="009F6487">
        <w:rPr>
          <w:rFonts w:ascii="Times New Roman" w:hAnsi="Times New Roman" w:cs="Times New Roman"/>
        </w:rPr>
        <w:t>Lampira</w:t>
      </w:r>
      <w:r w:rsidR="00DC6BCA">
        <w:rPr>
          <w:rFonts w:ascii="Times New Roman" w:hAnsi="Times New Roman" w:cs="Times New Roman"/>
        </w:rPr>
        <w:t>n</w:t>
      </w:r>
      <w:r w:rsidRPr="009F6487">
        <w:rPr>
          <w:rFonts w:ascii="Times New Roman" w:hAnsi="Times New Roman" w:cs="Times New Roman"/>
        </w:rPr>
        <w:t xml:space="preserve"> 3. Luas Daun</w:t>
      </w:r>
    </w:p>
    <w:p w14:paraId="5684B66F" w14:textId="77777777" w:rsidR="00724589" w:rsidRPr="009F6487" w:rsidRDefault="00724589" w:rsidP="004F7AAB">
      <w:pPr>
        <w:widowControl w:val="0"/>
        <w:autoSpaceDE w:val="0"/>
        <w:autoSpaceDN w:val="0"/>
        <w:adjustRightInd w:val="0"/>
        <w:spacing w:after="0"/>
        <w:jc w:val="both"/>
        <w:rPr>
          <w:rFonts w:ascii="Times New Roman" w:hAnsi="Times New Roman" w:cs="Times New Roman"/>
        </w:rPr>
      </w:pPr>
      <w:r w:rsidRPr="009F6487">
        <w:rPr>
          <w:rFonts w:ascii="Times New Roman" w:hAnsi="Times New Roman" w:cs="Times New Roman"/>
        </w:rPr>
        <w:t>14 HST</w:t>
      </w:r>
    </w:p>
    <w:tbl>
      <w:tblPr>
        <w:tblW w:w="4944" w:type="pct"/>
        <w:tblInd w:w="108" w:type="dxa"/>
        <w:tblLook w:val="04A0" w:firstRow="1" w:lastRow="0" w:firstColumn="1" w:lastColumn="0" w:noHBand="0" w:noVBand="1"/>
      </w:tblPr>
      <w:tblGrid>
        <w:gridCol w:w="1970"/>
        <w:gridCol w:w="889"/>
        <w:gridCol w:w="1593"/>
        <w:gridCol w:w="1151"/>
        <w:gridCol w:w="1151"/>
        <w:gridCol w:w="853"/>
        <w:gridCol w:w="931"/>
        <w:gridCol w:w="931"/>
      </w:tblGrid>
      <w:tr w:rsidR="00473416" w:rsidRPr="007D5DDB" w14:paraId="09FC9035" w14:textId="77777777" w:rsidTr="007D5DDB">
        <w:trPr>
          <w:trHeight w:val="289"/>
        </w:trPr>
        <w:tc>
          <w:tcPr>
            <w:tcW w:w="9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DAED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Sumber Keragaman</w:t>
            </w:r>
          </w:p>
        </w:tc>
        <w:tc>
          <w:tcPr>
            <w:tcW w:w="489" w:type="pct"/>
            <w:tcBorders>
              <w:top w:val="single" w:sz="4" w:space="0" w:color="auto"/>
              <w:left w:val="nil"/>
              <w:bottom w:val="single" w:sz="4" w:space="0" w:color="auto"/>
              <w:right w:val="single" w:sz="4" w:space="0" w:color="auto"/>
            </w:tcBorders>
            <w:shd w:val="clear" w:color="auto" w:fill="auto"/>
            <w:noWrap/>
            <w:vAlign w:val="center"/>
            <w:hideMark/>
          </w:tcPr>
          <w:p w14:paraId="0F394C4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DB</w:t>
            </w:r>
          </w:p>
        </w:tc>
        <w:tc>
          <w:tcPr>
            <w:tcW w:w="860" w:type="pct"/>
            <w:tcBorders>
              <w:top w:val="single" w:sz="4" w:space="0" w:color="auto"/>
              <w:left w:val="nil"/>
              <w:bottom w:val="single" w:sz="4" w:space="0" w:color="auto"/>
              <w:right w:val="single" w:sz="4" w:space="0" w:color="auto"/>
            </w:tcBorders>
            <w:shd w:val="clear" w:color="auto" w:fill="auto"/>
            <w:noWrap/>
            <w:vAlign w:val="center"/>
            <w:hideMark/>
          </w:tcPr>
          <w:p w14:paraId="2430991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JK</w:t>
            </w:r>
          </w:p>
        </w:tc>
        <w:tc>
          <w:tcPr>
            <w:tcW w:w="608" w:type="pct"/>
            <w:tcBorders>
              <w:top w:val="single" w:sz="4" w:space="0" w:color="auto"/>
              <w:left w:val="nil"/>
              <w:bottom w:val="single" w:sz="4" w:space="0" w:color="auto"/>
              <w:right w:val="single" w:sz="4" w:space="0" w:color="auto"/>
            </w:tcBorders>
            <w:shd w:val="clear" w:color="auto" w:fill="auto"/>
            <w:noWrap/>
            <w:vAlign w:val="center"/>
            <w:hideMark/>
          </w:tcPr>
          <w:p w14:paraId="776DB18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KT</w:t>
            </w:r>
          </w:p>
        </w:tc>
        <w:tc>
          <w:tcPr>
            <w:tcW w:w="608" w:type="pct"/>
            <w:tcBorders>
              <w:top w:val="single" w:sz="4" w:space="0" w:color="auto"/>
              <w:left w:val="nil"/>
              <w:bottom w:val="single" w:sz="4" w:space="0" w:color="auto"/>
              <w:right w:val="single" w:sz="4" w:space="0" w:color="auto"/>
            </w:tcBorders>
            <w:shd w:val="clear" w:color="auto" w:fill="auto"/>
            <w:noWrap/>
            <w:vAlign w:val="center"/>
            <w:hideMark/>
          </w:tcPr>
          <w:p w14:paraId="4640DF1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Hitung</w:t>
            </w:r>
          </w:p>
        </w:tc>
        <w:tc>
          <w:tcPr>
            <w:tcW w:w="469" w:type="pct"/>
            <w:tcBorders>
              <w:top w:val="single" w:sz="4" w:space="0" w:color="auto"/>
              <w:left w:val="nil"/>
              <w:bottom w:val="single" w:sz="4" w:space="0" w:color="auto"/>
              <w:right w:val="single" w:sz="4" w:space="0" w:color="auto"/>
            </w:tcBorders>
            <w:shd w:val="clear" w:color="auto" w:fill="auto"/>
            <w:noWrap/>
            <w:vAlign w:val="center"/>
            <w:hideMark/>
          </w:tcPr>
          <w:p w14:paraId="41BB34D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Notasi</w:t>
            </w:r>
          </w:p>
        </w:tc>
        <w:tc>
          <w:tcPr>
            <w:tcW w:w="492" w:type="pct"/>
            <w:tcBorders>
              <w:top w:val="single" w:sz="4" w:space="0" w:color="auto"/>
              <w:left w:val="nil"/>
              <w:bottom w:val="single" w:sz="4" w:space="0" w:color="auto"/>
              <w:right w:val="single" w:sz="4" w:space="0" w:color="auto"/>
            </w:tcBorders>
            <w:shd w:val="clear" w:color="auto" w:fill="auto"/>
            <w:noWrap/>
            <w:vAlign w:val="center"/>
            <w:hideMark/>
          </w:tcPr>
          <w:p w14:paraId="45E6305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0,05</w:t>
            </w:r>
          </w:p>
        </w:tc>
        <w:tc>
          <w:tcPr>
            <w:tcW w:w="492" w:type="pct"/>
            <w:tcBorders>
              <w:top w:val="single" w:sz="4" w:space="0" w:color="auto"/>
              <w:left w:val="nil"/>
              <w:bottom w:val="single" w:sz="4" w:space="0" w:color="auto"/>
              <w:right w:val="single" w:sz="4" w:space="0" w:color="auto"/>
            </w:tcBorders>
            <w:shd w:val="clear" w:color="auto" w:fill="auto"/>
            <w:noWrap/>
            <w:vAlign w:val="center"/>
            <w:hideMark/>
          </w:tcPr>
          <w:p w14:paraId="2ADA0B9F"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0,01</w:t>
            </w:r>
          </w:p>
        </w:tc>
      </w:tr>
      <w:tr w:rsidR="00473416" w:rsidRPr="007D5DDB" w14:paraId="29FCA3F8" w14:textId="77777777" w:rsidTr="007D5DDB">
        <w:trPr>
          <w:trHeight w:val="289"/>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3934F2A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Kelompok</w:t>
            </w:r>
          </w:p>
        </w:tc>
        <w:tc>
          <w:tcPr>
            <w:tcW w:w="489" w:type="pct"/>
            <w:tcBorders>
              <w:top w:val="nil"/>
              <w:left w:val="nil"/>
              <w:bottom w:val="single" w:sz="4" w:space="0" w:color="auto"/>
              <w:right w:val="single" w:sz="4" w:space="0" w:color="auto"/>
            </w:tcBorders>
            <w:shd w:val="clear" w:color="auto" w:fill="auto"/>
            <w:noWrap/>
            <w:vAlign w:val="center"/>
            <w:hideMark/>
          </w:tcPr>
          <w:p w14:paraId="3F4CFF3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860" w:type="pct"/>
            <w:tcBorders>
              <w:top w:val="nil"/>
              <w:left w:val="nil"/>
              <w:bottom w:val="single" w:sz="4" w:space="0" w:color="auto"/>
              <w:right w:val="single" w:sz="4" w:space="0" w:color="auto"/>
            </w:tcBorders>
            <w:shd w:val="clear" w:color="auto" w:fill="auto"/>
            <w:noWrap/>
            <w:vAlign w:val="center"/>
            <w:hideMark/>
          </w:tcPr>
          <w:p w14:paraId="07E82DC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1,24418</w:t>
            </w:r>
          </w:p>
        </w:tc>
        <w:tc>
          <w:tcPr>
            <w:tcW w:w="608" w:type="pct"/>
            <w:tcBorders>
              <w:top w:val="nil"/>
              <w:left w:val="nil"/>
              <w:bottom w:val="single" w:sz="4" w:space="0" w:color="auto"/>
              <w:right w:val="single" w:sz="4" w:space="0" w:color="auto"/>
            </w:tcBorders>
            <w:shd w:val="clear" w:color="auto" w:fill="auto"/>
            <w:noWrap/>
            <w:vAlign w:val="center"/>
            <w:hideMark/>
          </w:tcPr>
          <w:p w14:paraId="7130559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0,41473</w:t>
            </w:r>
          </w:p>
        </w:tc>
        <w:tc>
          <w:tcPr>
            <w:tcW w:w="608" w:type="pct"/>
            <w:tcBorders>
              <w:top w:val="nil"/>
              <w:left w:val="nil"/>
              <w:bottom w:val="single" w:sz="4" w:space="0" w:color="auto"/>
              <w:right w:val="single" w:sz="4" w:space="0" w:color="auto"/>
            </w:tcBorders>
            <w:shd w:val="clear" w:color="auto" w:fill="auto"/>
            <w:noWrap/>
            <w:vAlign w:val="center"/>
            <w:hideMark/>
          </w:tcPr>
          <w:p w14:paraId="664FCA0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0,74920</w:t>
            </w:r>
          </w:p>
        </w:tc>
        <w:tc>
          <w:tcPr>
            <w:tcW w:w="469" w:type="pct"/>
            <w:tcBorders>
              <w:top w:val="nil"/>
              <w:left w:val="nil"/>
              <w:bottom w:val="single" w:sz="4" w:space="0" w:color="auto"/>
              <w:right w:val="single" w:sz="4" w:space="0" w:color="auto"/>
            </w:tcBorders>
            <w:shd w:val="clear" w:color="auto" w:fill="auto"/>
            <w:noWrap/>
            <w:vAlign w:val="center"/>
            <w:hideMark/>
          </w:tcPr>
          <w:p w14:paraId="1E0688D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TN</w:t>
            </w:r>
          </w:p>
        </w:tc>
        <w:tc>
          <w:tcPr>
            <w:tcW w:w="492" w:type="pct"/>
            <w:tcBorders>
              <w:top w:val="nil"/>
              <w:left w:val="nil"/>
              <w:bottom w:val="single" w:sz="4" w:space="0" w:color="auto"/>
              <w:right w:val="single" w:sz="4" w:space="0" w:color="auto"/>
            </w:tcBorders>
            <w:shd w:val="clear" w:color="auto" w:fill="auto"/>
            <w:noWrap/>
            <w:vAlign w:val="center"/>
            <w:hideMark/>
          </w:tcPr>
          <w:p w14:paraId="7BBBBA0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492" w:type="pct"/>
            <w:tcBorders>
              <w:top w:val="nil"/>
              <w:left w:val="nil"/>
              <w:bottom w:val="single" w:sz="4" w:space="0" w:color="auto"/>
              <w:right w:val="single" w:sz="4" w:space="0" w:color="auto"/>
            </w:tcBorders>
            <w:shd w:val="clear" w:color="auto" w:fill="auto"/>
            <w:noWrap/>
            <w:vAlign w:val="center"/>
            <w:hideMark/>
          </w:tcPr>
          <w:p w14:paraId="6BDD75C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7B38F587"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5C2B35F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Perlakuan</w:t>
            </w:r>
          </w:p>
        </w:tc>
        <w:tc>
          <w:tcPr>
            <w:tcW w:w="489" w:type="pct"/>
            <w:tcBorders>
              <w:top w:val="nil"/>
              <w:left w:val="nil"/>
              <w:bottom w:val="single" w:sz="4" w:space="0" w:color="auto"/>
              <w:right w:val="single" w:sz="4" w:space="0" w:color="auto"/>
            </w:tcBorders>
            <w:shd w:val="clear" w:color="auto" w:fill="auto"/>
            <w:noWrap/>
            <w:vAlign w:val="center"/>
            <w:hideMark/>
          </w:tcPr>
          <w:p w14:paraId="00C2FD0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15</w:t>
            </w:r>
          </w:p>
        </w:tc>
        <w:tc>
          <w:tcPr>
            <w:tcW w:w="860" w:type="pct"/>
            <w:tcBorders>
              <w:top w:val="nil"/>
              <w:left w:val="nil"/>
              <w:bottom w:val="single" w:sz="4" w:space="0" w:color="auto"/>
              <w:right w:val="single" w:sz="4" w:space="0" w:color="auto"/>
            </w:tcBorders>
            <w:shd w:val="clear" w:color="auto" w:fill="auto"/>
            <w:noWrap/>
            <w:vAlign w:val="center"/>
            <w:hideMark/>
          </w:tcPr>
          <w:p w14:paraId="5371F8B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706,64684</w:t>
            </w:r>
          </w:p>
        </w:tc>
        <w:tc>
          <w:tcPr>
            <w:tcW w:w="608" w:type="pct"/>
            <w:tcBorders>
              <w:top w:val="nil"/>
              <w:left w:val="nil"/>
              <w:bottom w:val="single" w:sz="4" w:space="0" w:color="auto"/>
              <w:right w:val="single" w:sz="4" w:space="0" w:color="auto"/>
            </w:tcBorders>
            <w:shd w:val="clear" w:color="auto" w:fill="auto"/>
            <w:noWrap/>
            <w:vAlign w:val="center"/>
            <w:hideMark/>
          </w:tcPr>
          <w:p w14:paraId="56606CE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47,109789</w:t>
            </w:r>
          </w:p>
        </w:tc>
        <w:tc>
          <w:tcPr>
            <w:tcW w:w="608" w:type="pct"/>
            <w:tcBorders>
              <w:top w:val="nil"/>
              <w:left w:val="nil"/>
              <w:bottom w:val="single" w:sz="4" w:space="0" w:color="auto"/>
              <w:right w:val="single" w:sz="4" w:space="0" w:color="auto"/>
            </w:tcBorders>
            <w:shd w:val="clear" w:color="auto" w:fill="auto"/>
            <w:noWrap/>
            <w:vAlign w:val="center"/>
            <w:hideMark/>
          </w:tcPr>
          <w:p w14:paraId="4C3E19E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85,103327</w:t>
            </w:r>
          </w:p>
        </w:tc>
        <w:tc>
          <w:tcPr>
            <w:tcW w:w="469" w:type="pct"/>
            <w:tcBorders>
              <w:top w:val="nil"/>
              <w:left w:val="nil"/>
              <w:bottom w:val="single" w:sz="4" w:space="0" w:color="auto"/>
              <w:right w:val="single" w:sz="4" w:space="0" w:color="auto"/>
            </w:tcBorders>
            <w:shd w:val="clear" w:color="auto" w:fill="auto"/>
            <w:noWrap/>
            <w:vAlign w:val="center"/>
            <w:hideMark/>
          </w:tcPr>
          <w:p w14:paraId="057594A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492" w:type="pct"/>
            <w:tcBorders>
              <w:top w:val="nil"/>
              <w:left w:val="nil"/>
              <w:bottom w:val="single" w:sz="4" w:space="0" w:color="auto"/>
              <w:right w:val="single" w:sz="4" w:space="0" w:color="auto"/>
            </w:tcBorders>
            <w:shd w:val="clear" w:color="auto" w:fill="auto"/>
            <w:noWrap/>
            <w:vAlign w:val="center"/>
            <w:hideMark/>
          </w:tcPr>
          <w:p w14:paraId="0AD4B8A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1,89487</w:t>
            </w:r>
          </w:p>
        </w:tc>
        <w:tc>
          <w:tcPr>
            <w:tcW w:w="492" w:type="pct"/>
            <w:tcBorders>
              <w:top w:val="nil"/>
              <w:left w:val="nil"/>
              <w:bottom w:val="single" w:sz="4" w:space="0" w:color="auto"/>
              <w:right w:val="single" w:sz="4" w:space="0" w:color="auto"/>
            </w:tcBorders>
            <w:shd w:val="clear" w:color="auto" w:fill="auto"/>
            <w:noWrap/>
            <w:vAlign w:val="center"/>
            <w:hideMark/>
          </w:tcPr>
          <w:p w14:paraId="1DBD1E1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2,46418</w:t>
            </w:r>
          </w:p>
        </w:tc>
      </w:tr>
      <w:tr w:rsidR="00473416" w:rsidRPr="007D5DDB" w14:paraId="230A56C7"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533048AF"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A</w:t>
            </w:r>
          </w:p>
        </w:tc>
        <w:tc>
          <w:tcPr>
            <w:tcW w:w="489" w:type="pct"/>
            <w:tcBorders>
              <w:top w:val="nil"/>
              <w:left w:val="nil"/>
              <w:bottom w:val="single" w:sz="4" w:space="0" w:color="auto"/>
              <w:right w:val="single" w:sz="4" w:space="0" w:color="auto"/>
            </w:tcBorders>
            <w:shd w:val="clear" w:color="auto" w:fill="auto"/>
            <w:noWrap/>
            <w:vAlign w:val="center"/>
            <w:hideMark/>
          </w:tcPr>
          <w:p w14:paraId="7E61392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860" w:type="pct"/>
            <w:tcBorders>
              <w:top w:val="nil"/>
              <w:left w:val="nil"/>
              <w:bottom w:val="single" w:sz="4" w:space="0" w:color="auto"/>
              <w:right w:val="single" w:sz="4" w:space="0" w:color="auto"/>
            </w:tcBorders>
            <w:shd w:val="clear" w:color="auto" w:fill="auto"/>
            <w:noWrap/>
            <w:vAlign w:val="center"/>
            <w:hideMark/>
          </w:tcPr>
          <w:p w14:paraId="72DAE70F"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96,82230</w:t>
            </w:r>
          </w:p>
        </w:tc>
        <w:tc>
          <w:tcPr>
            <w:tcW w:w="608" w:type="pct"/>
            <w:tcBorders>
              <w:top w:val="nil"/>
              <w:left w:val="nil"/>
              <w:bottom w:val="single" w:sz="4" w:space="0" w:color="auto"/>
              <w:right w:val="single" w:sz="4" w:space="0" w:color="auto"/>
            </w:tcBorders>
            <w:shd w:val="clear" w:color="auto" w:fill="auto"/>
            <w:noWrap/>
            <w:vAlign w:val="center"/>
            <w:hideMark/>
          </w:tcPr>
          <w:p w14:paraId="52DF0C6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32,27410</w:t>
            </w:r>
          </w:p>
        </w:tc>
        <w:tc>
          <w:tcPr>
            <w:tcW w:w="608" w:type="pct"/>
            <w:tcBorders>
              <w:top w:val="nil"/>
              <w:left w:val="nil"/>
              <w:bottom w:val="single" w:sz="4" w:space="0" w:color="auto"/>
              <w:right w:val="single" w:sz="4" w:space="0" w:color="auto"/>
            </w:tcBorders>
            <w:shd w:val="clear" w:color="auto" w:fill="auto"/>
            <w:noWrap/>
            <w:vAlign w:val="center"/>
            <w:hideMark/>
          </w:tcPr>
          <w:p w14:paraId="51EACEA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58,302817</w:t>
            </w:r>
          </w:p>
        </w:tc>
        <w:tc>
          <w:tcPr>
            <w:tcW w:w="469" w:type="pct"/>
            <w:tcBorders>
              <w:top w:val="nil"/>
              <w:left w:val="nil"/>
              <w:bottom w:val="single" w:sz="4" w:space="0" w:color="auto"/>
              <w:right w:val="single" w:sz="4" w:space="0" w:color="auto"/>
            </w:tcBorders>
            <w:shd w:val="clear" w:color="auto" w:fill="auto"/>
            <w:noWrap/>
            <w:vAlign w:val="center"/>
            <w:hideMark/>
          </w:tcPr>
          <w:p w14:paraId="3807190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492" w:type="pct"/>
            <w:tcBorders>
              <w:top w:val="nil"/>
              <w:left w:val="nil"/>
              <w:bottom w:val="single" w:sz="4" w:space="0" w:color="auto"/>
              <w:right w:val="single" w:sz="4" w:space="0" w:color="auto"/>
            </w:tcBorders>
            <w:shd w:val="clear" w:color="auto" w:fill="auto"/>
            <w:noWrap/>
            <w:vAlign w:val="center"/>
            <w:hideMark/>
          </w:tcPr>
          <w:p w14:paraId="035860D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492" w:type="pct"/>
            <w:tcBorders>
              <w:top w:val="nil"/>
              <w:left w:val="nil"/>
              <w:bottom w:val="single" w:sz="4" w:space="0" w:color="auto"/>
              <w:right w:val="single" w:sz="4" w:space="0" w:color="auto"/>
            </w:tcBorders>
            <w:shd w:val="clear" w:color="auto" w:fill="auto"/>
            <w:noWrap/>
            <w:vAlign w:val="center"/>
            <w:hideMark/>
          </w:tcPr>
          <w:p w14:paraId="7087C12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1D87CBE5"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5EAFE72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U</w:t>
            </w:r>
          </w:p>
        </w:tc>
        <w:tc>
          <w:tcPr>
            <w:tcW w:w="489" w:type="pct"/>
            <w:tcBorders>
              <w:top w:val="nil"/>
              <w:left w:val="nil"/>
              <w:bottom w:val="single" w:sz="4" w:space="0" w:color="auto"/>
              <w:right w:val="single" w:sz="4" w:space="0" w:color="auto"/>
            </w:tcBorders>
            <w:shd w:val="clear" w:color="auto" w:fill="auto"/>
            <w:noWrap/>
            <w:vAlign w:val="center"/>
            <w:hideMark/>
          </w:tcPr>
          <w:p w14:paraId="1D42F13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860" w:type="pct"/>
            <w:tcBorders>
              <w:top w:val="nil"/>
              <w:left w:val="nil"/>
              <w:bottom w:val="single" w:sz="4" w:space="0" w:color="auto"/>
              <w:right w:val="single" w:sz="4" w:space="0" w:color="auto"/>
            </w:tcBorders>
            <w:shd w:val="clear" w:color="auto" w:fill="auto"/>
            <w:noWrap/>
            <w:vAlign w:val="center"/>
            <w:hideMark/>
          </w:tcPr>
          <w:p w14:paraId="2C2BEFF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524,38324</w:t>
            </w:r>
          </w:p>
        </w:tc>
        <w:tc>
          <w:tcPr>
            <w:tcW w:w="608" w:type="pct"/>
            <w:tcBorders>
              <w:top w:val="nil"/>
              <w:left w:val="nil"/>
              <w:bottom w:val="single" w:sz="4" w:space="0" w:color="auto"/>
              <w:right w:val="single" w:sz="4" w:space="0" w:color="auto"/>
            </w:tcBorders>
            <w:shd w:val="clear" w:color="auto" w:fill="auto"/>
            <w:noWrap/>
            <w:vAlign w:val="center"/>
            <w:hideMark/>
          </w:tcPr>
          <w:p w14:paraId="2CA0D62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174,79441</w:t>
            </w:r>
          </w:p>
        </w:tc>
        <w:tc>
          <w:tcPr>
            <w:tcW w:w="608" w:type="pct"/>
            <w:tcBorders>
              <w:top w:val="nil"/>
              <w:left w:val="nil"/>
              <w:bottom w:val="single" w:sz="4" w:space="0" w:color="auto"/>
              <w:right w:val="single" w:sz="4" w:space="0" w:color="auto"/>
            </w:tcBorders>
            <w:shd w:val="clear" w:color="auto" w:fill="auto"/>
            <w:noWrap/>
            <w:vAlign w:val="center"/>
            <w:hideMark/>
          </w:tcPr>
          <w:p w14:paraId="31447BB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315,76423</w:t>
            </w:r>
          </w:p>
        </w:tc>
        <w:tc>
          <w:tcPr>
            <w:tcW w:w="469" w:type="pct"/>
            <w:tcBorders>
              <w:top w:val="nil"/>
              <w:left w:val="nil"/>
              <w:bottom w:val="single" w:sz="4" w:space="0" w:color="auto"/>
              <w:right w:val="single" w:sz="4" w:space="0" w:color="auto"/>
            </w:tcBorders>
            <w:shd w:val="clear" w:color="auto" w:fill="auto"/>
            <w:noWrap/>
            <w:vAlign w:val="center"/>
            <w:hideMark/>
          </w:tcPr>
          <w:p w14:paraId="2B4A3A3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492" w:type="pct"/>
            <w:tcBorders>
              <w:top w:val="nil"/>
              <w:left w:val="nil"/>
              <w:bottom w:val="single" w:sz="4" w:space="0" w:color="auto"/>
              <w:right w:val="single" w:sz="4" w:space="0" w:color="auto"/>
            </w:tcBorders>
            <w:shd w:val="clear" w:color="auto" w:fill="auto"/>
            <w:noWrap/>
            <w:vAlign w:val="center"/>
            <w:hideMark/>
          </w:tcPr>
          <w:p w14:paraId="59A87F6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492" w:type="pct"/>
            <w:tcBorders>
              <w:top w:val="nil"/>
              <w:left w:val="nil"/>
              <w:bottom w:val="single" w:sz="4" w:space="0" w:color="auto"/>
              <w:right w:val="single" w:sz="4" w:space="0" w:color="auto"/>
            </w:tcBorders>
            <w:shd w:val="clear" w:color="auto" w:fill="auto"/>
            <w:noWrap/>
            <w:vAlign w:val="center"/>
            <w:hideMark/>
          </w:tcPr>
          <w:p w14:paraId="302BDB4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495228F5"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7DA5E44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Interaksi</w:t>
            </w:r>
          </w:p>
        </w:tc>
        <w:tc>
          <w:tcPr>
            <w:tcW w:w="489" w:type="pct"/>
            <w:tcBorders>
              <w:top w:val="nil"/>
              <w:left w:val="nil"/>
              <w:bottom w:val="single" w:sz="4" w:space="0" w:color="auto"/>
              <w:right w:val="single" w:sz="4" w:space="0" w:color="auto"/>
            </w:tcBorders>
            <w:shd w:val="clear" w:color="auto" w:fill="auto"/>
            <w:noWrap/>
            <w:vAlign w:val="center"/>
            <w:hideMark/>
          </w:tcPr>
          <w:p w14:paraId="6032B08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9</w:t>
            </w:r>
          </w:p>
        </w:tc>
        <w:tc>
          <w:tcPr>
            <w:tcW w:w="860" w:type="pct"/>
            <w:tcBorders>
              <w:top w:val="nil"/>
              <w:left w:val="nil"/>
              <w:bottom w:val="single" w:sz="4" w:space="0" w:color="auto"/>
              <w:right w:val="single" w:sz="4" w:space="0" w:color="auto"/>
            </w:tcBorders>
            <w:shd w:val="clear" w:color="auto" w:fill="auto"/>
            <w:noWrap/>
            <w:vAlign w:val="center"/>
            <w:hideMark/>
          </w:tcPr>
          <w:p w14:paraId="13AB5BA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85,44129</w:t>
            </w:r>
          </w:p>
        </w:tc>
        <w:tc>
          <w:tcPr>
            <w:tcW w:w="608" w:type="pct"/>
            <w:tcBorders>
              <w:top w:val="nil"/>
              <w:left w:val="nil"/>
              <w:bottom w:val="single" w:sz="4" w:space="0" w:color="auto"/>
              <w:right w:val="single" w:sz="4" w:space="0" w:color="auto"/>
            </w:tcBorders>
            <w:shd w:val="clear" w:color="auto" w:fill="auto"/>
            <w:noWrap/>
            <w:vAlign w:val="center"/>
            <w:hideMark/>
          </w:tcPr>
          <w:p w14:paraId="2FE7CE0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9,49348</w:t>
            </w:r>
          </w:p>
        </w:tc>
        <w:tc>
          <w:tcPr>
            <w:tcW w:w="608" w:type="pct"/>
            <w:tcBorders>
              <w:top w:val="nil"/>
              <w:left w:val="nil"/>
              <w:bottom w:val="single" w:sz="4" w:space="0" w:color="auto"/>
              <w:right w:val="single" w:sz="4" w:space="0" w:color="auto"/>
            </w:tcBorders>
            <w:shd w:val="clear" w:color="auto" w:fill="auto"/>
            <w:noWrap/>
            <w:vAlign w:val="center"/>
            <w:hideMark/>
          </w:tcPr>
          <w:p w14:paraId="6AD739B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17,149863</w:t>
            </w:r>
          </w:p>
        </w:tc>
        <w:tc>
          <w:tcPr>
            <w:tcW w:w="469" w:type="pct"/>
            <w:tcBorders>
              <w:top w:val="nil"/>
              <w:left w:val="nil"/>
              <w:bottom w:val="single" w:sz="4" w:space="0" w:color="auto"/>
              <w:right w:val="single" w:sz="4" w:space="0" w:color="auto"/>
            </w:tcBorders>
            <w:shd w:val="clear" w:color="auto" w:fill="auto"/>
            <w:noWrap/>
            <w:vAlign w:val="center"/>
            <w:hideMark/>
          </w:tcPr>
          <w:p w14:paraId="5DCDAED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492" w:type="pct"/>
            <w:tcBorders>
              <w:top w:val="nil"/>
              <w:left w:val="nil"/>
              <w:bottom w:val="single" w:sz="4" w:space="0" w:color="auto"/>
              <w:right w:val="single" w:sz="4" w:space="0" w:color="auto"/>
            </w:tcBorders>
            <w:shd w:val="clear" w:color="auto" w:fill="auto"/>
            <w:noWrap/>
            <w:vAlign w:val="center"/>
            <w:hideMark/>
          </w:tcPr>
          <w:p w14:paraId="36B86EA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2,09576</w:t>
            </w:r>
          </w:p>
        </w:tc>
        <w:tc>
          <w:tcPr>
            <w:tcW w:w="492" w:type="pct"/>
            <w:tcBorders>
              <w:top w:val="nil"/>
              <w:left w:val="nil"/>
              <w:bottom w:val="single" w:sz="4" w:space="0" w:color="auto"/>
              <w:right w:val="single" w:sz="4" w:space="0" w:color="auto"/>
            </w:tcBorders>
            <w:shd w:val="clear" w:color="auto" w:fill="auto"/>
            <w:noWrap/>
            <w:vAlign w:val="center"/>
            <w:hideMark/>
          </w:tcPr>
          <w:p w14:paraId="5C79D7A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2,83013</w:t>
            </w:r>
          </w:p>
        </w:tc>
      </w:tr>
      <w:tr w:rsidR="00473416" w:rsidRPr="007D5DDB" w14:paraId="698FEB80"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6FFA274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Galat</w:t>
            </w:r>
          </w:p>
        </w:tc>
        <w:tc>
          <w:tcPr>
            <w:tcW w:w="489" w:type="pct"/>
            <w:tcBorders>
              <w:top w:val="nil"/>
              <w:left w:val="nil"/>
              <w:bottom w:val="single" w:sz="4" w:space="0" w:color="auto"/>
              <w:right w:val="single" w:sz="4" w:space="0" w:color="auto"/>
            </w:tcBorders>
            <w:shd w:val="clear" w:color="auto" w:fill="auto"/>
            <w:noWrap/>
            <w:vAlign w:val="center"/>
            <w:hideMark/>
          </w:tcPr>
          <w:p w14:paraId="6AC2AF2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45</w:t>
            </w:r>
          </w:p>
        </w:tc>
        <w:tc>
          <w:tcPr>
            <w:tcW w:w="860" w:type="pct"/>
            <w:tcBorders>
              <w:top w:val="nil"/>
              <w:left w:val="nil"/>
              <w:bottom w:val="single" w:sz="4" w:space="0" w:color="auto"/>
              <w:right w:val="single" w:sz="4" w:space="0" w:color="auto"/>
            </w:tcBorders>
            <w:shd w:val="clear" w:color="auto" w:fill="auto"/>
            <w:noWrap/>
            <w:vAlign w:val="center"/>
            <w:hideMark/>
          </w:tcPr>
          <w:p w14:paraId="49C75B7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24,91020</w:t>
            </w:r>
          </w:p>
        </w:tc>
        <w:tc>
          <w:tcPr>
            <w:tcW w:w="608" w:type="pct"/>
            <w:tcBorders>
              <w:top w:val="nil"/>
              <w:left w:val="nil"/>
              <w:bottom w:val="single" w:sz="4" w:space="0" w:color="auto"/>
              <w:right w:val="single" w:sz="4" w:space="0" w:color="auto"/>
            </w:tcBorders>
            <w:shd w:val="clear" w:color="auto" w:fill="auto"/>
            <w:noWrap/>
            <w:vAlign w:val="center"/>
            <w:hideMark/>
          </w:tcPr>
          <w:p w14:paraId="000BCED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0,5535599</w:t>
            </w:r>
          </w:p>
        </w:tc>
        <w:tc>
          <w:tcPr>
            <w:tcW w:w="608" w:type="pct"/>
            <w:tcBorders>
              <w:top w:val="nil"/>
              <w:left w:val="nil"/>
              <w:bottom w:val="single" w:sz="4" w:space="0" w:color="auto"/>
              <w:right w:val="single" w:sz="4" w:space="0" w:color="auto"/>
            </w:tcBorders>
            <w:shd w:val="clear" w:color="auto" w:fill="auto"/>
            <w:noWrap/>
            <w:vAlign w:val="center"/>
            <w:hideMark/>
          </w:tcPr>
          <w:p w14:paraId="600A4726" w14:textId="4B512FFC"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469" w:type="pct"/>
            <w:tcBorders>
              <w:top w:val="nil"/>
              <w:left w:val="nil"/>
              <w:bottom w:val="single" w:sz="4" w:space="0" w:color="auto"/>
              <w:right w:val="single" w:sz="4" w:space="0" w:color="auto"/>
            </w:tcBorders>
            <w:shd w:val="clear" w:color="auto" w:fill="auto"/>
            <w:noWrap/>
            <w:vAlign w:val="center"/>
            <w:hideMark/>
          </w:tcPr>
          <w:p w14:paraId="05585620" w14:textId="04AAC585"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492" w:type="pct"/>
            <w:tcBorders>
              <w:top w:val="nil"/>
              <w:left w:val="nil"/>
              <w:bottom w:val="single" w:sz="4" w:space="0" w:color="auto"/>
              <w:right w:val="single" w:sz="4" w:space="0" w:color="auto"/>
            </w:tcBorders>
            <w:shd w:val="clear" w:color="auto" w:fill="auto"/>
            <w:noWrap/>
            <w:vAlign w:val="center"/>
            <w:hideMark/>
          </w:tcPr>
          <w:p w14:paraId="28ECB828" w14:textId="2668332B"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492" w:type="pct"/>
            <w:tcBorders>
              <w:top w:val="nil"/>
              <w:left w:val="nil"/>
              <w:bottom w:val="single" w:sz="4" w:space="0" w:color="auto"/>
              <w:right w:val="single" w:sz="4" w:space="0" w:color="auto"/>
            </w:tcBorders>
            <w:shd w:val="clear" w:color="auto" w:fill="auto"/>
            <w:noWrap/>
            <w:vAlign w:val="center"/>
            <w:hideMark/>
          </w:tcPr>
          <w:p w14:paraId="1C61A8A8" w14:textId="067FC6C6" w:rsidR="00473416" w:rsidRPr="007D5DDB" w:rsidRDefault="00473416" w:rsidP="007D5DDB">
            <w:pPr>
              <w:spacing w:after="0" w:line="240" w:lineRule="auto"/>
              <w:jc w:val="center"/>
              <w:rPr>
                <w:rFonts w:ascii="Times New Roman" w:eastAsia="Times New Roman" w:hAnsi="Times New Roman" w:cs="Times New Roman"/>
                <w:color w:val="000000"/>
              </w:rPr>
            </w:pPr>
          </w:p>
        </w:tc>
      </w:tr>
      <w:tr w:rsidR="00473416" w:rsidRPr="007D5DDB" w14:paraId="16DDFF2C"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514A8FB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Total</w:t>
            </w:r>
          </w:p>
        </w:tc>
        <w:tc>
          <w:tcPr>
            <w:tcW w:w="489" w:type="pct"/>
            <w:tcBorders>
              <w:top w:val="nil"/>
              <w:left w:val="nil"/>
              <w:bottom w:val="single" w:sz="4" w:space="0" w:color="auto"/>
              <w:right w:val="single" w:sz="4" w:space="0" w:color="auto"/>
            </w:tcBorders>
            <w:shd w:val="clear" w:color="auto" w:fill="auto"/>
            <w:noWrap/>
            <w:vAlign w:val="center"/>
            <w:hideMark/>
          </w:tcPr>
          <w:p w14:paraId="3478A09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63</w:t>
            </w:r>
          </w:p>
        </w:tc>
        <w:tc>
          <w:tcPr>
            <w:tcW w:w="860" w:type="pct"/>
            <w:tcBorders>
              <w:top w:val="nil"/>
              <w:left w:val="nil"/>
              <w:bottom w:val="single" w:sz="4" w:space="0" w:color="auto"/>
              <w:right w:val="single" w:sz="4" w:space="0" w:color="auto"/>
            </w:tcBorders>
            <w:shd w:val="clear" w:color="auto" w:fill="auto"/>
            <w:noWrap/>
            <w:vAlign w:val="center"/>
            <w:hideMark/>
          </w:tcPr>
          <w:p w14:paraId="12B4DE4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732,80121</w:t>
            </w:r>
          </w:p>
        </w:tc>
        <w:tc>
          <w:tcPr>
            <w:tcW w:w="608" w:type="pct"/>
            <w:tcBorders>
              <w:top w:val="nil"/>
              <w:left w:val="nil"/>
              <w:bottom w:val="single" w:sz="4" w:space="0" w:color="auto"/>
              <w:right w:val="single" w:sz="4" w:space="0" w:color="auto"/>
            </w:tcBorders>
            <w:shd w:val="clear" w:color="auto" w:fill="auto"/>
            <w:noWrap/>
            <w:vAlign w:val="center"/>
            <w:hideMark/>
          </w:tcPr>
          <w:p w14:paraId="3FBF1597" w14:textId="6EF95EB6"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608" w:type="pct"/>
            <w:tcBorders>
              <w:top w:val="nil"/>
              <w:left w:val="nil"/>
              <w:bottom w:val="single" w:sz="4" w:space="0" w:color="auto"/>
              <w:right w:val="single" w:sz="4" w:space="0" w:color="auto"/>
            </w:tcBorders>
            <w:shd w:val="clear" w:color="auto" w:fill="auto"/>
            <w:noWrap/>
            <w:vAlign w:val="center"/>
            <w:hideMark/>
          </w:tcPr>
          <w:p w14:paraId="20AC219E" w14:textId="6FB36294"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469" w:type="pct"/>
            <w:tcBorders>
              <w:top w:val="nil"/>
              <w:left w:val="nil"/>
              <w:bottom w:val="single" w:sz="4" w:space="0" w:color="auto"/>
              <w:right w:val="single" w:sz="4" w:space="0" w:color="auto"/>
            </w:tcBorders>
            <w:shd w:val="clear" w:color="auto" w:fill="auto"/>
            <w:noWrap/>
            <w:vAlign w:val="center"/>
            <w:hideMark/>
          </w:tcPr>
          <w:p w14:paraId="0692631F" w14:textId="4FD9A859"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492" w:type="pct"/>
            <w:tcBorders>
              <w:top w:val="nil"/>
              <w:left w:val="nil"/>
              <w:bottom w:val="single" w:sz="4" w:space="0" w:color="auto"/>
              <w:right w:val="single" w:sz="4" w:space="0" w:color="auto"/>
            </w:tcBorders>
            <w:shd w:val="clear" w:color="auto" w:fill="auto"/>
            <w:noWrap/>
            <w:vAlign w:val="center"/>
            <w:hideMark/>
          </w:tcPr>
          <w:p w14:paraId="38F162FF" w14:textId="6C1C3D6A"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492" w:type="pct"/>
            <w:tcBorders>
              <w:top w:val="nil"/>
              <w:left w:val="nil"/>
              <w:bottom w:val="single" w:sz="4" w:space="0" w:color="auto"/>
              <w:right w:val="single" w:sz="4" w:space="0" w:color="auto"/>
            </w:tcBorders>
            <w:shd w:val="clear" w:color="auto" w:fill="auto"/>
            <w:noWrap/>
            <w:vAlign w:val="center"/>
            <w:hideMark/>
          </w:tcPr>
          <w:p w14:paraId="1F6F9619" w14:textId="126CF89B" w:rsidR="00473416" w:rsidRPr="007D5DDB" w:rsidRDefault="00473416" w:rsidP="007D5DDB">
            <w:pPr>
              <w:spacing w:after="0" w:line="240" w:lineRule="auto"/>
              <w:jc w:val="center"/>
              <w:rPr>
                <w:rFonts w:ascii="Times New Roman" w:eastAsia="Times New Roman" w:hAnsi="Times New Roman" w:cs="Times New Roman"/>
                <w:color w:val="000000"/>
              </w:rPr>
            </w:pPr>
          </w:p>
        </w:tc>
      </w:tr>
    </w:tbl>
    <w:p w14:paraId="5119454F" w14:textId="77777777" w:rsidR="00724589" w:rsidRPr="009F6487" w:rsidRDefault="00724589" w:rsidP="004F7AAB">
      <w:pPr>
        <w:widowControl w:val="0"/>
        <w:autoSpaceDE w:val="0"/>
        <w:autoSpaceDN w:val="0"/>
        <w:adjustRightInd w:val="0"/>
        <w:spacing w:after="0"/>
        <w:jc w:val="both"/>
        <w:rPr>
          <w:rFonts w:ascii="Times New Roman" w:hAnsi="Times New Roman" w:cs="Times New Roman"/>
        </w:rPr>
      </w:pPr>
      <w:r w:rsidRPr="009F6487">
        <w:rPr>
          <w:rFonts w:ascii="Times New Roman" w:hAnsi="Times New Roman" w:cs="Times New Roman"/>
        </w:rPr>
        <w:t>21 HST</w:t>
      </w:r>
    </w:p>
    <w:tbl>
      <w:tblPr>
        <w:tblW w:w="4944" w:type="pct"/>
        <w:tblInd w:w="108" w:type="dxa"/>
        <w:tblLook w:val="04A0" w:firstRow="1" w:lastRow="0" w:firstColumn="1" w:lastColumn="0" w:noHBand="0" w:noVBand="1"/>
      </w:tblPr>
      <w:tblGrid>
        <w:gridCol w:w="1970"/>
        <w:gridCol w:w="915"/>
        <w:gridCol w:w="1512"/>
        <w:gridCol w:w="1151"/>
        <w:gridCol w:w="1151"/>
        <w:gridCol w:w="908"/>
        <w:gridCol w:w="931"/>
        <w:gridCol w:w="931"/>
      </w:tblGrid>
      <w:tr w:rsidR="00473416" w:rsidRPr="007D5DDB" w14:paraId="780F1DF2" w14:textId="77777777" w:rsidTr="007D5DDB">
        <w:trPr>
          <w:trHeight w:val="289"/>
        </w:trPr>
        <w:tc>
          <w:tcPr>
            <w:tcW w:w="9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7939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Sumber Keragaman</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14:paraId="67E5B19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DB</w:t>
            </w:r>
          </w:p>
        </w:tc>
        <w:tc>
          <w:tcPr>
            <w:tcW w:w="813" w:type="pct"/>
            <w:tcBorders>
              <w:top w:val="single" w:sz="4" w:space="0" w:color="auto"/>
              <w:left w:val="nil"/>
              <w:bottom w:val="single" w:sz="4" w:space="0" w:color="auto"/>
              <w:right w:val="single" w:sz="4" w:space="0" w:color="auto"/>
            </w:tcBorders>
            <w:shd w:val="clear" w:color="auto" w:fill="auto"/>
            <w:noWrap/>
            <w:vAlign w:val="center"/>
            <w:hideMark/>
          </w:tcPr>
          <w:p w14:paraId="71DACE5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JK</w:t>
            </w:r>
          </w:p>
        </w:tc>
        <w:tc>
          <w:tcPr>
            <w:tcW w:w="608" w:type="pct"/>
            <w:tcBorders>
              <w:top w:val="single" w:sz="4" w:space="0" w:color="auto"/>
              <w:left w:val="nil"/>
              <w:bottom w:val="single" w:sz="4" w:space="0" w:color="auto"/>
              <w:right w:val="single" w:sz="4" w:space="0" w:color="auto"/>
            </w:tcBorders>
            <w:shd w:val="clear" w:color="auto" w:fill="auto"/>
            <w:noWrap/>
            <w:vAlign w:val="center"/>
            <w:hideMark/>
          </w:tcPr>
          <w:p w14:paraId="722B9DD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KT</w:t>
            </w:r>
          </w:p>
        </w:tc>
        <w:tc>
          <w:tcPr>
            <w:tcW w:w="608" w:type="pct"/>
            <w:tcBorders>
              <w:top w:val="single" w:sz="4" w:space="0" w:color="auto"/>
              <w:left w:val="nil"/>
              <w:bottom w:val="single" w:sz="4" w:space="0" w:color="auto"/>
              <w:right w:val="single" w:sz="4" w:space="0" w:color="auto"/>
            </w:tcBorders>
            <w:shd w:val="clear" w:color="auto" w:fill="auto"/>
            <w:noWrap/>
            <w:vAlign w:val="center"/>
            <w:hideMark/>
          </w:tcPr>
          <w:p w14:paraId="0E5291F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Hitung</w:t>
            </w:r>
          </w:p>
        </w:tc>
        <w:tc>
          <w:tcPr>
            <w:tcW w:w="494" w:type="pct"/>
            <w:tcBorders>
              <w:top w:val="single" w:sz="4" w:space="0" w:color="auto"/>
              <w:left w:val="nil"/>
              <w:bottom w:val="single" w:sz="4" w:space="0" w:color="auto"/>
              <w:right w:val="single" w:sz="4" w:space="0" w:color="auto"/>
            </w:tcBorders>
            <w:shd w:val="clear" w:color="auto" w:fill="auto"/>
            <w:noWrap/>
            <w:vAlign w:val="center"/>
            <w:hideMark/>
          </w:tcPr>
          <w:p w14:paraId="10B6F41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Notasi</w:t>
            </w:r>
          </w:p>
        </w:tc>
        <w:tc>
          <w:tcPr>
            <w:tcW w:w="499" w:type="pct"/>
            <w:tcBorders>
              <w:top w:val="single" w:sz="4" w:space="0" w:color="auto"/>
              <w:left w:val="nil"/>
              <w:bottom w:val="single" w:sz="4" w:space="0" w:color="auto"/>
              <w:right w:val="single" w:sz="4" w:space="0" w:color="auto"/>
            </w:tcBorders>
            <w:shd w:val="clear" w:color="auto" w:fill="auto"/>
            <w:noWrap/>
            <w:vAlign w:val="center"/>
            <w:hideMark/>
          </w:tcPr>
          <w:p w14:paraId="55BE1E9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0,05</w:t>
            </w:r>
          </w:p>
        </w:tc>
        <w:tc>
          <w:tcPr>
            <w:tcW w:w="497" w:type="pct"/>
            <w:tcBorders>
              <w:top w:val="single" w:sz="4" w:space="0" w:color="auto"/>
              <w:left w:val="nil"/>
              <w:bottom w:val="single" w:sz="4" w:space="0" w:color="auto"/>
              <w:right w:val="single" w:sz="4" w:space="0" w:color="auto"/>
            </w:tcBorders>
            <w:shd w:val="clear" w:color="auto" w:fill="auto"/>
            <w:noWrap/>
            <w:vAlign w:val="center"/>
            <w:hideMark/>
          </w:tcPr>
          <w:p w14:paraId="79A9898F"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0,01</w:t>
            </w:r>
          </w:p>
        </w:tc>
      </w:tr>
      <w:tr w:rsidR="00473416" w:rsidRPr="007D5DDB" w14:paraId="384C2975" w14:textId="77777777" w:rsidTr="007D5DDB">
        <w:trPr>
          <w:trHeight w:val="289"/>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76FCB57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Kelompok</w:t>
            </w:r>
          </w:p>
        </w:tc>
        <w:tc>
          <w:tcPr>
            <w:tcW w:w="498" w:type="pct"/>
            <w:tcBorders>
              <w:top w:val="nil"/>
              <w:left w:val="nil"/>
              <w:bottom w:val="single" w:sz="4" w:space="0" w:color="auto"/>
              <w:right w:val="single" w:sz="4" w:space="0" w:color="auto"/>
            </w:tcBorders>
            <w:shd w:val="clear" w:color="auto" w:fill="auto"/>
            <w:noWrap/>
            <w:vAlign w:val="center"/>
            <w:hideMark/>
          </w:tcPr>
          <w:p w14:paraId="57C9728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813" w:type="pct"/>
            <w:tcBorders>
              <w:top w:val="nil"/>
              <w:left w:val="nil"/>
              <w:bottom w:val="single" w:sz="4" w:space="0" w:color="auto"/>
              <w:right w:val="single" w:sz="4" w:space="0" w:color="auto"/>
            </w:tcBorders>
            <w:shd w:val="clear" w:color="auto" w:fill="auto"/>
            <w:noWrap/>
            <w:vAlign w:val="center"/>
            <w:hideMark/>
          </w:tcPr>
          <w:p w14:paraId="663AE9E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1,31387</w:t>
            </w:r>
          </w:p>
        </w:tc>
        <w:tc>
          <w:tcPr>
            <w:tcW w:w="608" w:type="pct"/>
            <w:tcBorders>
              <w:top w:val="nil"/>
              <w:left w:val="nil"/>
              <w:bottom w:val="single" w:sz="4" w:space="0" w:color="auto"/>
              <w:right w:val="single" w:sz="4" w:space="0" w:color="auto"/>
            </w:tcBorders>
            <w:shd w:val="clear" w:color="auto" w:fill="auto"/>
            <w:noWrap/>
            <w:vAlign w:val="center"/>
            <w:hideMark/>
          </w:tcPr>
          <w:p w14:paraId="7D2CF6DF"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0,43796</w:t>
            </w:r>
          </w:p>
        </w:tc>
        <w:tc>
          <w:tcPr>
            <w:tcW w:w="608" w:type="pct"/>
            <w:tcBorders>
              <w:top w:val="nil"/>
              <w:left w:val="nil"/>
              <w:bottom w:val="single" w:sz="4" w:space="0" w:color="auto"/>
              <w:right w:val="single" w:sz="4" w:space="0" w:color="auto"/>
            </w:tcBorders>
            <w:shd w:val="clear" w:color="auto" w:fill="auto"/>
            <w:noWrap/>
            <w:vAlign w:val="center"/>
            <w:hideMark/>
          </w:tcPr>
          <w:p w14:paraId="4107B7A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0,27388</w:t>
            </w:r>
          </w:p>
        </w:tc>
        <w:tc>
          <w:tcPr>
            <w:tcW w:w="494" w:type="pct"/>
            <w:tcBorders>
              <w:top w:val="nil"/>
              <w:left w:val="nil"/>
              <w:bottom w:val="single" w:sz="4" w:space="0" w:color="auto"/>
              <w:right w:val="single" w:sz="4" w:space="0" w:color="auto"/>
            </w:tcBorders>
            <w:shd w:val="clear" w:color="auto" w:fill="auto"/>
            <w:noWrap/>
            <w:vAlign w:val="center"/>
            <w:hideMark/>
          </w:tcPr>
          <w:p w14:paraId="601E72F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TN</w:t>
            </w:r>
          </w:p>
        </w:tc>
        <w:tc>
          <w:tcPr>
            <w:tcW w:w="499" w:type="pct"/>
            <w:tcBorders>
              <w:top w:val="nil"/>
              <w:left w:val="nil"/>
              <w:bottom w:val="single" w:sz="4" w:space="0" w:color="auto"/>
              <w:right w:val="single" w:sz="4" w:space="0" w:color="auto"/>
            </w:tcBorders>
            <w:shd w:val="clear" w:color="auto" w:fill="auto"/>
            <w:noWrap/>
            <w:vAlign w:val="center"/>
            <w:hideMark/>
          </w:tcPr>
          <w:p w14:paraId="0B2E398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497" w:type="pct"/>
            <w:tcBorders>
              <w:top w:val="nil"/>
              <w:left w:val="nil"/>
              <w:bottom w:val="single" w:sz="4" w:space="0" w:color="auto"/>
              <w:right w:val="single" w:sz="4" w:space="0" w:color="auto"/>
            </w:tcBorders>
            <w:shd w:val="clear" w:color="auto" w:fill="auto"/>
            <w:noWrap/>
            <w:vAlign w:val="center"/>
            <w:hideMark/>
          </w:tcPr>
          <w:p w14:paraId="07613C1F"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337911D2"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5CDF502F"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Perlakuan</w:t>
            </w:r>
          </w:p>
        </w:tc>
        <w:tc>
          <w:tcPr>
            <w:tcW w:w="498" w:type="pct"/>
            <w:tcBorders>
              <w:top w:val="nil"/>
              <w:left w:val="nil"/>
              <w:bottom w:val="single" w:sz="4" w:space="0" w:color="auto"/>
              <w:right w:val="single" w:sz="4" w:space="0" w:color="auto"/>
            </w:tcBorders>
            <w:shd w:val="clear" w:color="auto" w:fill="auto"/>
            <w:noWrap/>
            <w:vAlign w:val="center"/>
            <w:hideMark/>
          </w:tcPr>
          <w:p w14:paraId="7E13FD6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15</w:t>
            </w:r>
          </w:p>
        </w:tc>
        <w:tc>
          <w:tcPr>
            <w:tcW w:w="813" w:type="pct"/>
            <w:tcBorders>
              <w:top w:val="nil"/>
              <w:left w:val="nil"/>
              <w:bottom w:val="single" w:sz="4" w:space="0" w:color="auto"/>
              <w:right w:val="single" w:sz="4" w:space="0" w:color="auto"/>
            </w:tcBorders>
            <w:shd w:val="clear" w:color="auto" w:fill="auto"/>
            <w:noWrap/>
            <w:vAlign w:val="center"/>
            <w:hideMark/>
          </w:tcPr>
          <w:p w14:paraId="5FEC581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952,24621</w:t>
            </w:r>
          </w:p>
        </w:tc>
        <w:tc>
          <w:tcPr>
            <w:tcW w:w="608" w:type="pct"/>
            <w:tcBorders>
              <w:top w:val="nil"/>
              <w:left w:val="nil"/>
              <w:bottom w:val="single" w:sz="4" w:space="0" w:color="auto"/>
              <w:right w:val="single" w:sz="4" w:space="0" w:color="auto"/>
            </w:tcBorders>
            <w:shd w:val="clear" w:color="auto" w:fill="auto"/>
            <w:noWrap/>
            <w:vAlign w:val="center"/>
            <w:hideMark/>
          </w:tcPr>
          <w:p w14:paraId="08FB585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63,48308</w:t>
            </w:r>
          </w:p>
        </w:tc>
        <w:tc>
          <w:tcPr>
            <w:tcW w:w="608" w:type="pct"/>
            <w:tcBorders>
              <w:top w:val="nil"/>
              <w:left w:val="nil"/>
              <w:bottom w:val="single" w:sz="4" w:space="0" w:color="auto"/>
              <w:right w:val="single" w:sz="4" w:space="0" w:color="auto"/>
            </w:tcBorders>
            <w:shd w:val="clear" w:color="auto" w:fill="auto"/>
            <w:noWrap/>
            <w:vAlign w:val="center"/>
            <w:hideMark/>
          </w:tcPr>
          <w:p w14:paraId="2D781AF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39,69939</w:t>
            </w:r>
          </w:p>
        </w:tc>
        <w:tc>
          <w:tcPr>
            <w:tcW w:w="494" w:type="pct"/>
            <w:tcBorders>
              <w:top w:val="nil"/>
              <w:left w:val="nil"/>
              <w:bottom w:val="single" w:sz="4" w:space="0" w:color="auto"/>
              <w:right w:val="single" w:sz="4" w:space="0" w:color="auto"/>
            </w:tcBorders>
            <w:shd w:val="clear" w:color="auto" w:fill="auto"/>
            <w:noWrap/>
            <w:vAlign w:val="center"/>
            <w:hideMark/>
          </w:tcPr>
          <w:p w14:paraId="73AEE25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499" w:type="pct"/>
            <w:tcBorders>
              <w:top w:val="nil"/>
              <w:left w:val="nil"/>
              <w:bottom w:val="single" w:sz="4" w:space="0" w:color="auto"/>
              <w:right w:val="single" w:sz="4" w:space="0" w:color="auto"/>
            </w:tcBorders>
            <w:shd w:val="clear" w:color="auto" w:fill="auto"/>
            <w:noWrap/>
            <w:vAlign w:val="center"/>
            <w:hideMark/>
          </w:tcPr>
          <w:p w14:paraId="172D624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1,89487</w:t>
            </w:r>
          </w:p>
        </w:tc>
        <w:tc>
          <w:tcPr>
            <w:tcW w:w="497" w:type="pct"/>
            <w:tcBorders>
              <w:top w:val="nil"/>
              <w:left w:val="nil"/>
              <w:bottom w:val="single" w:sz="4" w:space="0" w:color="auto"/>
              <w:right w:val="single" w:sz="4" w:space="0" w:color="auto"/>
            </w:tcBorders>
            <w:shd w:val="clear" w:color="auto" w:fill="auto"/>
            <w:noWrap/>
            <w:vAlign w:val="center"/>
            <w:hideMark/>
          </w:tcPr>
          <w:p w14:paraId="431FBBE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2,46418</w:t>
            </w:r>
          </w:p>
        </w:tc>
      </w:tr>
      <w:tr w:rsidR="00473416" w:rsidRPr="007D5DDB" w14:paraId="43EA32C4"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46AD6AE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A</w:t>
            </w:r>
          </w:p>
        </w:tc>
        <w:tc>
          <w:tcPr>
            <w:tcW w:w="498" w:type="pct"/>
            <w:tcBorders>
              <w:top w:val="nil"/>
              <w:left w:val="nil"/>
              <w:bottom w:val="single" w:sz="4" w:space="0" w:color="auto"/>
              <w:right w:val="single" w:sz="4" w:space="0" w:color="auto"/>
            </w:tcBorders>
            <w:shd w:val="clear" w:color="auto" w:fill="auto"/>
            <w:noWrap/>
            <w:vAlign w:val="center"/>
            <w:hideMark/>
          </w:tcPr>
          <w:p w14:paraId="05EAC99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813" w:type="pct"/>
            <w:tcBorders>
              <w:top w:val="nil"/>
              <w:left w:val="nil"/>
              <w:bottom w:val="single" w:sz="4" w:space="0" w:color="auto"/>
              <w:right w:val="single" w:sz="4" w:space="0" w:color="auto"/>
            </w:tcBorders>
            <w:shd w:val="clear" w:color="auto" w:fill="auto"/>
            <w:noWrap/>
            <w:vAlign w:val="center"/>
            <w:hideMark/>
          </w:tcPr>
          <w:p w14:paraId="1B440C4F"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82,52387</w:t>
            </w:r>
          </w:p>
        </w:tc>
        <w:tc>
          <w:tcPr>
            <w:tcW w:w="608" w:type="pct"/>
            <w:tcBorders>
              <w:top w:val="nil"/>
              <w:left w:val="nil"/>
              <w:bottom w:val="single" w:sz="4" w:space="0" w:color="auto"/>
              <w:right w:val="single" w:sz="4" w:space="0" w:color="auto"/>
            </w:tcBorders>
            <w:shd w:val="clear" w:color="auto" w:fill="auto"/>
            <w:noWrap/>
            <w:vAlign w:val="center"/>
            <w:hideMark/>
          </w:tcPr>
          <w:p w14:paraId="1C98E88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27,50796</w:t>
            </w:r>
          </w:p>
        </w:tc>
        <w:tc>
          <w:tcPr>
            <w:tcW w:w="608" w:type="pct"/>
            <w:tcBorders>
              <w:top w:val="nil"/>
              <w:left w:val="nil"/>
              <w:bottom w:val="single" w:sz="4" w:space="0" w:color="auto"/>
              <w:right w:val="single" w:sz="4" w:space="0" w:color="auto"/>
            </w:tcBorders>
            <w:shd w:val="clear" w:color="auto" w:fill="auto"/>
            <w:noWrap/>
            <w:vAlign w:val="center"/>
            <w:hideMark/>
          </w:tcPr>
          <w:p w14:paraId="311C3A0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17,202206</w:t>
            </w:r>
          </w:p>
        </w:tc>
        <w:tc>
          <w:tcPr>
            <w:tcW w:w="494" w:type="pct"/>
            <w:tcBorders>
              <w:top w:val="nil"/>
              <w:left w:val="nil"/>
              <w:bottom w:val="single" w:sz="4" w:space="0" w:color="auto"/>
              <w:right w:val="single" w:sz="4" w:space="0" w:color="auto"/>
            </w:tcBorders>
            <w:shd w:val="clear" w:color="auto" w:fill="auto"/>
            <w:noWrap/>
            <w:vAlign w:val="center"/>
            <w:hideMark/>
          </w:tcPr>
          <w:p w14:paraId="22EA51D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499" w:type="pct"/>
            <w:tcBorders>
              <w:top w:val="nil"/>
              <w:left w:val="nil"/>
              <w:bottom w:val="single" w:sz="4" w:space="0" w:color="auto"/>
              <w:right w:val="single" w:sz="4" w:space="0" w:color="auto"/>
            </w:tcBorders>
            <w:shd w:val="clear" w:color="auto" w:fill="auto"/>
            <w:noWrap/>
            <w:vAlign w:val="center"/>
            <w:hideMark/>
          </w:tcPr>
          <w:p w14:paraId="125198C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497" w:type="pct"/>
            <w:tcBorders>
              <w:top w:val="nil"/>
              <w:left w:val="nil"/>
              <w:bottom w:val="single" w:sz="4" w:space="0" w:color="auto"/>
              <w:right w:val="single" w:sz="4" w:space="0" w:color="auto"/>
            </w:tcBorders>
            <w:shd w:val="clear" w:color="auto" w:fill="auto"/>
            <w:noWrap/>
            <w:vAlign w:val="center"/>
            <w:hideMark/>
          </w:tcPr>
          <w:p w14:paraId="5F5E68E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6A5833AD"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0AAA576F"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U</w:t>
            </w:r>
          </w:p>
        </w:tc>
        <w:tc>
          <w:tcPr>
            <w:tcW w:w="498" w:type="pct"/>
            <w:tcBorders>
              <w:top w:val="nil"/>
              <w:left w:val="nil"/>
              <w:bottom w:val="single" w:sz="4" w:space="0" w:color="auto"/>
              <w:right w:val="single" w:sz="4" w:space="0" w:color="auto"/>
            </w:tcBorders>
            <w:shd w:val="clear" w:color="auto" w:fill="auto"/>
            <w:noWrap/>
            <w:vAlign w:val="center"/>
            <w:hideMark/>
          </w:tcPr>
          <w:p w14:paraId="43E8E2B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813" w:type="pct"/>
            <w:tcBorders>
              <w:top w:val="nil"/>
              <w:left w:val="nil"/>
              <w:bottom w:val="single" w:sz="4" w:space="0" w:color="auto"/>
              <w:right w:val="single" w:sz="4" w:space="0" w:color="auto"/>
            </w:tcBorders>
            <w:shd w:val="clear" w:color="auto" w:fill="auto"/>
            <w:noWrap/>
            <w:vAlign w:val="center"/>
            <w:hideMark/>
          </w:tcPr>
          <w:p w14:paraId="584E527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838,14855</w:t>
            </w:r>
          </w:p>
        </w:tc>
        <w:tc>
          <w:tcPr>
            <w:tcW w:w="608" w:type="pct"/>
            <w:tcBorders>
              <w:top w:val="nil"/>
              <w:left w:val="nil"/>
              <w:bottom w:val="single" w:sz="4" w:space="0" w:color="auto"/>
              <w:right w:val="single" w:sz="4" w:space="0" w:color="auto"/>
            </w:tcBorders>
            <w:shd w:val="clear" w:color="auto" w:fill="auto"/>
            <w:noWrap/>
            <w:vAlign w:val="center"/>
            <w:hideMark/>
          </w:tcPr>
          <w:p w14:paraId="4FBE336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279,38285</w:t>
            </w:r>
          </w:p>
        </w:tc>
        <w:tc>
          <w:tcPr>
            <w:tcW w:w="608" w:type="pct"/>
            <w:tcBorders>
              <w:top w:val="nil"/>
              <w:left w:val="nil"/>
              <w:bottom w:val="single" w:sz="4" w:space="0" w:color="auto"/>
              <w:right w:val="single" w:sz="4" w:space="0" w:color="auto"/>
            </w:tcBorders>
            <w:shd w:val="clear" w:color="auto" w:fill="auto"/>
            <w:noWrap/>
            <w:vAlign w:val="center"/>
            <w:hideMark/>
          </w:tcPr>
          <w:p w14:paraId="4EC6317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174,71315</w:t>
            </w:r>
          </w:p>
        </w:tc>
        <w:tc>
          <w:tcPr>
            <w:tcW w:w="494" w:type="pct"/>
            <w:tcBorders>
              <w:top w:val="nil"/>
              <w:left w:val="nil"/>
              <w:bottom w:val="single" w:sz="4" w:space="0" w:color="auto"/>
              <w:right w:val="single" w:sz="4" w:space="0" w:color="auto"/>
            </w:tcBorders>
            <w:shd w:val="clear" w:color="auto" w:fill="auto"/>
            <w:noWrap/>
            <w:vAlign w:val="center"/>
            <w:hideMark/>
          </w:tcPr>
          <w:p w14:paraId="246537B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499" w:type="pct"/>
            <w:tcBorders>
              <w:top w:val="nil"/>
              <w:left w:val="nil"/>
              <w:bottom w:val="single" w:sz="4" w:space="0" w:color="auto"/>
              <w:right w:val="single" w:sz="4" w:space="0" w:color="auto"/>
            </w:tcBorders>
            <w:shd w:val="clear" w:color="auto" w:fill="auto"/>
            <w:noWrap/>
            <w:vAlign w:val="center"/>
            <w:hideMark/>
          </w:tcPr>
          <w:p w14:paraId="5A164C6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497" w:type="pct"/>
            <w:tcBorders>
              <w:top w:val="nil"/>
              <w:left w:val="nil"/>
              <w:bottom w:val="single" w:sz="4" w:space="0" w:color="auto"/>
              <w:right w:val="single" w:sz="4" w:space="0" w:color="auto"/>
            </w:tcBorders>
            <w:shd w:val="clear" w:color="auto" w:fill="auto"/>
            <w:noWrap/>
            <w:vAlign w:val="center"/>
            <w:hideMark/>
          </w:tcPr>
          <w:p w14:paraId="247CFF3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0B9AE842"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54C36B5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Interaksi</w:t>
            </w:r>
          </w:p>
        </w:tc>
        <w:tc>
          <w:tcPr>
            <w:tcW w:w="498" w:type="pct"/>
            <w:tcBorders>
              <w:top w:val="nil"/>
              <w:left w:val="nil"/>
              <w:bottom w:val="single" w:sz="4" w:space="0" w:color="auto"/>
              <w:right w:val="single" w:sz="4" w:space="0" w:color="auto"/>
            </w:tcBorders>
            <w:shd w:val="clear" w:color="auto" w:fill="auto"/>
            <w:noWrap/>
            <w:vAlign w:val="center"/>
            <w:hideMark/>
          </w:tcPr>
          <w:p w14:paraId="67FA776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9</w:t>
            </w:r>
          </w:p>
        </w:tc>
        <w:tc>
          <w:tcPr>
            <w:tcW w:w="813" w:type="pct"/>
            <w:tcBorders>
              <w:top w:val="nil"/>
              <w:left w:val="nil"/>
              <w:bottom w:val="single" w:sz="4" w:space="0" w:color="auto"/>
              <w:right w:val="single" w:sz="4" w:space="0" w:color="auto"/>
            </w:tcBorders>
            <w:shd w:val="clear" w:color="auto" w:fill="auto"/>
            <w:noWrap/>
            <w:vAlign w:val="center"/>
            <w:hideMark/>
          </w:tcPr>
          <w:p w14:paraId="0EC348C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31,57379</w:t>
            </w:r>
          </w:p>
        </w:tc>
        <w:tc>
          <w:tcPr>
            <w:tcW w:w="608" w:type="pct"/>
            <w:tcBorders>
              <w:top w:val="nil"/>
              <w:left w:val="nil"/>
              <w:bottom w:val="single" w:sz="4" w:space="0" w:color="auto"/>
              <w:right w:val="single" w:sz="4" w:space="0" w:color="auto"/>
            </w:tcBorders>
            <w:shd w:val="clear" w:color="auto" w:fill="auto"/>
            <w:noWrap/>
            <w:vAlign w:val="center"/>
            <w:hideMark/>
          </w:tcPr>
          <w:p w14:paraId="74CB505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3,50820</w:t>
            </w:r>
          </w:p>
        </w:tc>
        <w:tc>
          <w:tcPr>
            <w:tcW w:w="608" w:type="pct"/>
            <w:tcBorders>
              <w:top w:val="nil"/>
              <w:left w:val="nil"/>
              <w:bottom w:val="single" w:sz="4" w:space="0" w:color="auto"/>
              <w:right w:val="single" w:sz="4" w:space="0" w:color="auto"/>
            </w:tcBorders>
            <w:shd w:val="clear" w:color="auto" w:fill="auto"/>
            <w:noWrap/>
            <w:vAlign w:val="center"/>
            <w:hideMark/>
          </w:tcPr>
          <w:p w14:paraId="36D5B18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2,19387</w:t>
            </w:r>
          </w:p>
        </w:tc>
        <w:tc>
          <w:tcPr>
            <w:tcW w:w="494" w:type="pct"/>
            <w:tcBorders>
              <w:top w:val="nil"/>
              <w:left w:val="nil"/>
              <w:bottom w:val="single" w:sz="4" w:space="0" w:color="auto"/>
              <w:right w:val="single" w:sz="4" w:space="0" w:color="auto"/>
            </w:tcBorders>
            <w:shd w:val="clear" w:color="auto" w:fill="auto"/>
            <w:noWrap/>
            <w:vAlign w:val="center"/>
            <w:hideMark/>
          </w:tcPr>
          <w:p w14:paraId="3F079FF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499" w:type="pct"/>
            <w:tcBorders>
              <w:top w:val="nil"/>
              <w:left w:val="nil"/>
              <w:bottom w:val="single" w:sz="4" w:space="0" w:color="auto"/>
              <w:right w:val="single" w:sz="4" w:space="0" w:color="auto"/>
            </w:tcBorders>
            <w:shd w:val="clear" w:color="auto" w:fill="auto"/>
            <w:noWrap/>
            <w:vAlign w:val="center"/>
            <w:hideMark/>
          </w:tcPr>
          <w:p w14:paraId="2290BB7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2,09576</w:t>
            </w:r>
          </w:p>
        </w:tc>
        <w:tc>
          <w:tcPr>
            <w:tcW w:w="497" w:type="pct"/>
            <w:tcBorders>
              <w:top w:val="nil"/>
              <w:left w:val="nil"/>
              <w:bottom w:val="single" w:sz="4" w:space="0" w:color="auto"/>
              <w:right w:val="single" w:sz="4" w:space="0" w:color="auto"/>
            </w:tcBorders>
            <w:shd w:val="clear" w:color="auto" w:fill="auto"/>
            <w:noWrap/>
            <w:vAlign w:val="center"/>
            <w:hideMark/>
          </w:tcPr>
          <w:p w14:paraId="2574C44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2,83013</w:t>
            </w:r>
          </w:p>
        </w:tc>
      </w:tr>
      <w:tr w:rsidR="00473416" w:rsidRPr="007D5DDB" w14:paraId="3FCAD78E"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50CCE73F"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Galat</w:t>
            </w:r>
          </w:p>
        </w:tc>
        <w:tc>
          <w:tcPr>
            <w:tcW w:w="498" w:type="pct"/>
            <w:tcBorders>
              <w:top w:val="nil"/>
              <w:left w:val="nil"/>
              <w:bottom w:val="single" w:sz="4" w:space="0" w:color="auto"/>
              <w:right w:val="single" w:sz="4" w:space="0" w:color="auto"/>
            </w:tcBorders>
            <w:shd w:val="clear" w:color="auto" w:fill="auto"/>
            <w:noWrap/>
            <w:vAlign w:val="center"/>
            <w:hideMark/>
          </w:tcPr>
          <w:p w14:paraId="5FD0295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45</w:t>
            </w:r>
          </w:p>
        </w:tc>
        <w:tc>
          <w:tcPr>
            <w:tcW w:w="813" w:type="pct"/>
            <w:tcBorders>
              <w:top w:val="nil"/>
              <w:left w:val="nil"/>
              <w:bottom w:val="single" w:sz="4" w:space="0" w:color="auto"/>
              <w:right w:val="single" w:sz="4" w:space="0" w:color="auto"/>
            </w:tcBorders>
            <w:shd w:val="clear" w:color="auto" w:fill="auto"/>
            <w:noWrap/>
            <w:vAlign w:val="center"/>
            <w:hideMark/>
          </w:tcPr>
          <w:p w14:paraId="4FCFA79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71,95926</w:t>
            </w:r>
          </w:p>
        </w:tc>
        <w:tc>
          <w:tcPr>
            <w:tcW w:w="608" w:type="pct"/>
            <w:tcBorders>
              <w:top w:val="nil"/>
              <w:left w:val="nil"/>
              <w:bottom w:val="single" w:sz="4" w:space="0" w:color="auto"/>
              <w:right w:val="single" w:sz="4" w:space="0" w:color="auto"/>
            </w:tcBorders>
            <w:shd w:val="clear" w:color="auto" w:fill="auto"/>
            <w:noWrap/>
            <w:vAlign w:val="center"/>
            <w:hideMark/>
          </w:tcPr>
          <w:p w14:paraId="6C5CCDF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1,59909</w:t>
            </w:r>
          </w:p>
        </w:tc>
        <w:tc>
          <w:tcPr>
            <w:tcW w:w="608" w:type="pct"/>
            <w:tcBorders>
              <w:top w:val="nil"/>
              <w:left w:val="nil"/>
              <w:bottom w:val="single" w:sz="4" w:space="0" w:color="auto"/>
              <w:right w:val="single" w:sz="4" w:space="0" w:color="auto"/>
            </w:tcBorders>
            <w:shd w:val="clear" w:color="auto" w:fill="auto"/>
            <w:noWrap/>
            <w:vAlign w:val="center"/>
            <w:hideMark/>
          </w:tcPr>
          <w:p w14:paraId="3F55E6C7" w14:textId="3CB026E9"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494" w:type="pct"/>
            <w:tcBorders>
              <w:top w:val="nil"/>
              <w:left w:val="nil"/>
              <w:bottom w:val="single" w:sz="4" w:space="0" w:color="auto"/>
              <w:right w:val="single" w:sz="4" w:space="0" w:color="auto"/>
            </w:tcBorders>
            <w:shd w:val="clear" w:color="auto" w:fill="auto"/>
            <w:noWrap/>
            <w:vAlign w:val="center"/>
            <w:hideMark/>
          </w:tcPr>
          <w:p w14:paraId="5D8331BD" w14:textId="4CD1915C"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499" w:type="pct"/>
            <w:tcBorders>
              <w:top w:val="nil"/>
              <w:left w:val="nil"/>
              <w:bottom w:val="single" w:sz="4" w:space="0" w:color="auto"/>
              <w:right w:val="single" w:sz="4" w:space="0" w:color="auto"/>
            </w:tcBorders>
            <w:shd w:val="clear" w:color="auto" w:fill="auto"/>
            <w:noWrap/>
            <w:vAlign w:val="center"/>
            <w:hideMark/>
          </w:tcPr>
          <w:p w14:paraId="0D180A83" w14:textId="1EC252A9"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497" w:type="pct"/>
            <w:tcBorders>
              <w:top w:val="nil"/>
              <w:left w:val="nil"/>
              <w:bottom w:val="single" w:sz="4" w:space="0" w:color="auto"/>
              <w:right w:val="single" w:sz="4" w:space="0" w:color="auto"/>
            </w:tcBorders>
            <w:shd w:val="clear" w:color="auto" w:fill="auto"/>
            <w:noWrap/>
            <w:vAlign w:val="center"/>
            <w:hideMark/>
          </w:tcPr>
          <w:p w14:paraId="6E57F7D0" w14:textId="1FE9E7E0" w:rsidR="00473416" w:rsidRPr="007D5DDB" w:rsidRDefault="00473416" w:rsidP="007D5DDB">
            <w:pPr>
              <w:spacing w:after="0" w:line="240" w:lineRule="auto"/>
              <w:jc w:val="center"/>
              <w:rPr>
                <w:rFonts w:ascii="Times New Roman" w:eastAsia="Times New Roman" w:hAnsi="Times New Roman" w:cs="Times New Roman"/>
                <w:color w:val="000000"/>
              </w:rPr>
            </w:pPr>
          </w:p>
        </w:tc>
      </w:tr>
      <w:tr w:rsidR="00473416" w:rsidRPr="007D5DDB" w14:paraId="7F563DDE"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63BC392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Total</w:t>
            </w:r>
          </w:p>
        </w:tc>
        <w:tc>
          <w:tcPr>
            <w:tcW w:w="498" w:type="pct"/>
            <w:tcBorders>
              <w:top w:val="nil"/>
              <w:left w:val="nil"/>
              <w:bottom w:val="single" w:sz="4" w:space="0" w:color="auto"/>
              <w:right w:val="single" w:sz="4" w:space="0" w:color="auto"/>
            </w:tcBorders>
            <w:shd w:val="clear" w:color="auto" w:fill="auto"/>
            <w:noWrap/>
            <w:vAlign w:val="center"/>
            <w:hideMark/>
          </w:tcPr>
          <w:p w14:paraId="46E878F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63</w:t>
            </w:r>
          </w:p>
        </w:tc>
        <w:tc>
          <w:tcPr>
            <w:tcW w:w="813" w:type="pct"/>
            <w:tcBorders>
              <w:top w:val="nil"/>
              <w:left w:val="nil"/>
              <w:bottom w:val="single" w:sz="4" w:space="0" w:color="auto"/>
              <w:right w:val="single" w:sz="4" w:space="0" w:color="auto"/>
            </w:tcBorders>
            <w:shd w:val="clear" w:color="auto" w:fill="auto"/>
            <w:noWrap/>
            <w:vAlign w:val="center"/>
            <w:hideMark/>
          </w:tcPr>
          <w:p w14:paraId="5F75444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1025,51934</w:t>
            </w:r>
          </w:p>
        </w:tc>
        <w:tc>
          <w:tcPr>
            <w:tcW w:w="608" w:type="pct"/>
            <w:tcBorders>
              <w:top w:val="nil"/>
              <w:left w:val="nil"/>
              <w:bottom w:val="single" w:sz="4" w:space="0" w:color="auto"/>
              <w:right w:val="single" w:sz="4" w:space="0" w:color="auto"/>
            </w:tcBorders>
            <w:shd w:val="clear" w:color="auto" w:fill="auto"/>
            <w:noWrap/>
            <w:vAlign w:val="center"/>
            <w:hideMark/>
          </w:tcPr>
          <w:p w14:paraId="30C8C8CF" w14:textId="6B7144FA"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608" w:type="pct"/>
            <w:tcBorders>
              <w:top w:val="nil"/>
              <w:left w:val="nil"/>
              <w:bottom w:val="single" w:sz="4" w:space="0" w:color="auto"/>
              <w:right w:val="single" w:sz="4" w:space="0" w:color="auto"/>
            </w:tcBorders>
            <w:shd w:val="clear" w:color="auto" w:fill="auto"/>
            <w:noWrap/>
            <w:vAlign w:val="center"/>
            <w:hideMark/>
          </w:tcPr>
          <w:p w14:paraId="21CC7A74" w14:textId="73702B65"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494" w:type="pct"/>
            <w:tcBorders>
              <w:top w:val="nil"/>
              <w:left w:val="nil"/>
              <w:bottom w:val="single" w:sz="4" w:space="0" w:color="auto"/>
              <w:right w:val="single" w:sz="4" w:space="0" w:color="auto"/>
            </w:tcBorders>
            <w:shd w:val="clear" w:color="auto" w:fill="auto"/>
            <w:noWrap/>
            <w:vAlign w:val="center"/>
            <w:hideMark/>
          </w:tcPr>
          <w:p w14:paraId="3C827208" w14:textId="313DB635"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499" w:type="pct"/>
            <w:tcBorders>
              <w:top w:val="nil"/>
              <w:left w:val="nil"/>
              <w:bottom w:val="single" w:sz="4" w:space="0" w:color="auto"/>
              <w:right w:val="single" w:sz="4" w:space="0" w:color="auto"/>
            </w:tcBorders>
            <w:shd w:val="clear" w:color="auto" w:fill="auto"/>
            <w:noWrap/>
            <w:vAlign w:val="center"/>
            <w:hideMark/>
          </w:tcPr>
          <w:p w14:paraId="735D7817" w14:textId="2783D41D"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497" w:type="pct"/>
            <w:tcBorders>
              <w:top w:val="nil"/>
              <w:left w:val="nil"/>
              <w:bottom w:val="single" w:sz="4" w:space="0" w:color="auto"/>
              <w:right w:val="single" w:sz="4" w:space="0" w:color="auto"/>
            </w:tcBorders>
            <w:shd w:val="clear" w:color="auto" w:fill="auto"/>
            <w:noWrap/>
            <w:vAlign w:val="center"/>
            <w:hideMark/>
          </w:tcPr>
          <w:p w14:paraId="63D50CBB" w14:textId="076D339B" w:rsidR="00473416" w:rsidRPr="007D5DDB" w:rsidRDefault="00473416" w:rsidP="007D5DDB">
            <w:pPr>
              <w:spacing w:after="0" w:line="240" w:lineRule="auto"/>
              <w:jc w:val="center"/>
              <w:rPr>
                <w:rFonts w:ascii="Times New Roman" w:eastAsia="Times New Roman" w:hAnsi="Times New Roman" w:cs="Times New Roman"/>
                <w:color w:val="000000"/>
              </w:rPr>
            </w:pPr>
          </w:p>
        </w:tc>
      </w:tr>
    </w:tbl>
    <w:p w14:paraId="246BFAB2" w14:textId="77777777" w:rsidR="00724589" w:rsidRPr="009F6487" w:rsidRDefault="00724589" w:rsidP="004F7AAB">
      <w:pPr>
        <w:widowControl w:val="0"/>
        <w:autoSpaceDE w:val="0"/>
        <w:autoSpaceDN w:val="0"/>
        <w:adjustRightInd w:val="0"/>
        <w:spacing w:after="0"/>
        <w:jc w:val="both"/>
        <w:rPr>
          <w:rFonts w:ascii="Times New Roman" w:hAnsi="Times New Roman" w:cs="Times New Roman"/>
        </w:rPr>
      </w:pPr>
    </w:p>
    <w:p w14:paraId="5D7D56B4" w14:textId="77777777" w:rsidR="00724589" w:rsidRPr="009F6487" w:rsidRDefault="00724589" w:rsidP="004F7AAB">
      <w:pPr>
        <w:widowControl w:val="0"/>
        <w:autoSpaceDE w:val="0"/>
        <w:autoSpaceDN w:val="0"/>
        <w:adjustRightInd w:val="0"/>
        <w:spacing w:after="0"/>
        <w:jc w:val="both"/>
        <w:rPr>
          <w:rFonts w:ascii="Times New Roman" w:hAnsi="Times New Roman" w:cs="Times New Roman"/>
        </w:rPr>
      </w:pPr>
    </w:p>
    <w:p w14:paraId="7EFCEF8B" w14:textId="77777777" w:rsidR="00CA3262" w:rsidRDefault="00CA3262" w:rsidP="004F7AAB">
      <w:pPr>
        <w:widowControl w:val="0"/>
        <w:autoSpaceDE w:val="0"/>
        <w:autoSpaceDN w:val="0"/>
        <w:adjustRightInd w:val="0"/>
        <w:spacing w:after="0"/>
        <w:jc w:val="both"/>
        <w:rPr>
          <w:rFonts w:ascii="Times New Roman" w:hAnsi="Times New Roman" w:cs="Times New Roman"/>
        </w:rPr>
      </w:pPr>
    </w:p>
    <w:p w14:paraId="2C7421A4" w14:textId="77777777" w:rsidR="00724589" w:rsidRPr="009F6487" w:rsidRDefault="00724589" w:rsidP="004F7AAB">
      <w:pPr>
        <w:widowControl w:val="0"/>
        <w:autoSpaceDE w:val="0"/>
        <w:autoSpaceDN w:val="0"/>
        <w:adjustRightInd w:val="0"/>
        <w:spacing w:after="0"/>
        <w:jc w:val="both"/>
        <w:rPr>
          <w:rFonts w:ascii="Times New Roman" w:hAnsi="Times New Roman" w:cs="Times New Roman"/>
        </w:rPr>
      </w:pPr>
      <w:r w:rsidRPr="009F6487">
        <w:rPr>
          <w:rFonts w:ascii="Times New Roman" w:hAnsi="Times New Roman" w:cs="Times New Roman"/>
        </w:rPr>
        <w:lastRenderedPageBreak/>
        <w:t>28 HST</w:t>
      </w:r>
    </w:p>
    <w:tbl>
      <w:tblPr>
        <w:tblW w:w="4944" w:type="pct"/>
        <w:tblInd w:w="108" w:type="dxa"/>
        <w:tblLook w:val="04A0" w:firstRow="1" w:lastRow="0" w:firstColumn="1" w:lastColumn="0" w:noHBand="0" w:noVBand="1"/>
      </w:tblPr>
      <w:tblGrid>
        <w:gridCol w:w="1970"/>
        <w:gridCol w:w="984"/>
        <w:gridCol w:w="1404"/>
        <w:gridCol w:w="1075"/>
        <w:gridCol w:w="1075"/>
        <w:gridCol w:w="987"/>
        <w:gridCol w:w="987"/>
        <w:gridCol w:w="987"/>
      </w:tblGrid>
      <w:tr w:rsidR="00473416" w:rsidRPr="007D5DDB" w14:paraId="1E244F19" w14:textId="77777777" w:rsidTr="007D5DDB">
        <w:trPr>
          <w:trHeight w:val="289"/>
        </w:trPr>
        <w:tc>
          <w:tcPr>
            <w:tcW w:w="9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4139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Sumber Keragaman</w:t>
            </w:r>
          </w:p>
        </w:tc>
        <w:tc>
          <w:tcPr>
            <w:tcW w:w="528" w:type="pct"/>
            <w:tcBorders>
              <w:top w:val="single" w:sz="4" w:space="0" w:color="auto"/>
              <w:left w:val="nil"/>
              <w:bottom w:val="single" w:sz="4" w:space="0" w:color="auto"/>
              <w:right w:val="single" w:sz="4" w:space="0" w:color="auto"/>
            </w:tcBorders>
            <w:shd w:val="clear" w:color="auto" w:fill="auto"/>
            <w:noWrap/>
            <w:vAlign w:val="center"/>
            <w:hideMark/>
          </w:tcPr>
          <w:p w14:paraId="347F5EB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DB</w:t>
            </w:r>
          </w:p>
        </w:tc>
        <w:tc>
          <w:tcPr>
            <w:tcW w:w="750" w:type="pct"/>
            <w:tcBorders>
              <w:top w:val="single" w:sz="4" w:space="0" w:color="auto"/>
              <w:left w:val="nil"/>
              <w:bottom w:val="single" w:sz="4" w:space="0" w:color="auto"/>
              <w:right w:val="single" w:sz="4" w:space="0" w:color="auto"/>
            </w:tcBorders>
            <w:shd w:val="clear" w:color="auto" w:fill="auto"/>
            <w:noWrap/>
            <w:vAlign w:val="center"/>
            <w:hideMark/>
          </w:tcPr>
          <w:p w14:paraId="15627A4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JK</w:t>
            </w:r>
          </w:p>
        </w:tc>
        <w:tc>
          <w:tcPr>
            <w:tcW w:w="576" w:type="pct"/>
            <w:tcBorders>
              <w:top w:val="single" w:sz="4" w:space="0" w:color="auto"/>
              <w:left w:val="nil"/>
              <w:bottom w:val="single" w:sz="4" w:space="0" w:color="auto"/>
              <w:right w:val="single" w:sz="4" w:space="0" w:color="auto"/>
            </w:tcBorders>
            <w:shd w:val="clear" w:color="auto" w:fill="auto"/>
            <w:noWrap/>
            <w:vAlign w:val="center"/>
            <w:hideMark/>
          </w:tcPr>
          <w:p w14:paraId="7DFA33E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KT</w:t>
            </w:r>
          </w:p>
        </w:tc>
        <w:tc>
          <w:tcPr>
            <w:tcW w:w="576" w:type="pct"/>
            <w:tcBorders>
              <w:top w:val="single" w:sz="4" w:space="0" w:color="auto"/>
              <w:left w:val="nil"/>
              <w:bottom w:val="single" w:sz="4" w:space="0" w:color="auto"/>
              <w:right w:val="single" w:sz="4" w:space="0" w:color="auto"/>
            </w:tcBorders>
            <w:shd w:val="clear" w:color="auto" w:fill="auto"/>
            <w:noWrap/>
            <w:vAlign w:val="center"/>
            <w:hideMark/>
          </w:tcPr>
          <w:p w14:paraId="02A55E7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Hitung</w:t>
            </w:r>
          </w:p>
        </w:tc>
        <w:tc>
          <w:tcPr>
            <w:tcW w:w="529" w:type="pct"/>
            <w:tcBorders>
              <w:top w:val="single" w:sz="4" w:space="0" w:color="auto"/>
              <w:left w:val="nil"/>
              <w:bottom w:val="single" w:sz="4" w:space="0" w:color="auto"/>
              <w:right w:val="single" w:sz="4" w:space="0" w:color="auto"/>
            </w:tcBorders>
            <w:shd w:val="clear" w:color="auto" w:fill="auto"/>
            <w:noWrap/>
            <w:vAlign w:val="center"/>
            <w:hideMark/>
          </w:tcPr>
          <w:p w14:paraId="1D269EC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Notasi</w:t>
            </w:r>
          </w:p>
        </w:tc>
        <w:tc>
          <w:tcPr>
            <w:tcW w:w="529" w:type="pct"/>
            <w:tcBorders>
              <w:top w:val="single" w:sz="4" w:space="0" w:color="auto"/>
              <w:left w:val="nil"/>
              <w:bottom w:val="single" w:sz="4" w:space="0" w:color="auto"/>
              <w:right w:val="single" w:sz="4" w:space="0" w:color="auto"/>
            </w:tcBorders>
            <w:shd w:val="clear" w:color="auto" w:fill="auto"/>
            <w:noWrap/>
            <w:vAlign w:val="center"/>
            <w:hideMark/>
          </w:tcPr>
          <w:p w14:paraId="6DA6091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0,05</w:t>
            </w:r>
          </w:p>
        </w:tc>
        <w:tc>
          <w:tcPr>
            <w:tcW w:w="529" w:type="pct"/>
            <w:tcBorders>
              <w:top w:val="single" w:sz="4" w:space="0" w:color="auto"/>
              <w:left w:val="nil"/>
              <w:bottom w:val="single" w:sz="4" w:space="0" w:color="auto"/>
              <w:right w:val="single" w:sz="4" w:space="0" w:color="auto"/>
            </w:tcBorders>
            <w:shd w:val="clear" w:color="auto" w:fill="auto"/>
            <w:noWrap/>
            <w:vAlign w:val="center"/>
            <w:hideMark/>
          </w:tcPr>
          <w:p w14:paraId="15B6BAA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0,01</w:t>
            </w:r>
          </w:p>
        </w:tc>
      </w:tr>
      <w:tr w:rsidR="00473416" w:rsidRPr="007D5DDB" w14:paraId="0E96B5DD" w14:textId="77777777" w:rsidTr="007D5DDB">
        <w:trPr>
          <w:trHeight w:val="289"/>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71FB3A2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Kelompok</w:t>
            </w:r>
          </w:p>
        </w:tc>
        <w:tc>
          <w:tcPr>
            <w:tcW w:w="528" w:type="pct"/>
            <w:tcBorders>
              <w:top w:val="nil"/>
              <w:left w:val="nil"/>
              <w:bottom w:val="single" w:sz="4" w:space="0" w:color="auto"/>
              <w:right w:val="single" w:sz="4" w:space="0" w:color="auto"/>
            </w:tcBorders>
            <w:shd w:val="clear" w:color="auto" w:fill="auto"/>
            <w:noWrap/>
            <w:vAlign w:val="center"/>
            <w:hideMark/>
          </w:tcPr>
          <w:p w14:paraId="4DF32D0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750" w:type="pct"/>
            <w:tcBorders>
              <w:top w:val="nil"/>
              <w:left w:val="nil"/>
              <w:bottom w:val="single" w:sz="4" w:space="0" w:color="auto"/>
              <w:right w:val="single" w:sz="4" w:space="0" w:color="auto"/>
            </w:tcBorders>
            <w:shd w:val="clear" w:color="auto" w:fill="auto"/>
            <w:noWrap/>
            <w:vAlign w:val="center"/>
            <w:hideMark/>
          </w:tcPr>
          <w:p w14:paraId="05145D2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0,46262</w:t>
            </w:r>
          </w:p>
        </w:tc>
        <w:tc>
          <w:tcPr>
            <w:tcW w:w="576" w:type="pct"/>
            <w:tcBorders>
              <w:top w:val="nil"/>
              <w:left w:val="nil"/>
              <w:bottom w:val="single" w:sz="4" w:space="0" w:color="auto"/>
              <w:right w:val="single" w:sz="4" w:space="0" w:color="auto"/>
            </w:tcBorders>
            <w:shd w:val="clear" w:color="auto" w:fill="auto"/>
            <w:noWrap/>
            <w:vAlign w:val="center"/>
            <w:hideMark/>
          </w:tcPr>
          <w:p w14:paraId="7946B70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0,15421</w:t>
            </w:r>
          </w:p>
        </w:tc>
        <w:tc>
          <w:tcPr>
            <w:tcW w:w="576" w:type="pct"/>
            <w:tcBorders>
              <w:top w:val="nil"/>
              <w:left w:val="nil"/>
              <w:bottom w:val="single" w:sz="4" w:space="0" w:color="auto"/>
              <w:right w:val="single" w:sz="4" w:space="0" w:color="auto"/>
            </w:tcBorders>
            <w:shd w:val="clear" w:color="auto" w:fill="auto"/>
            <w:noWrap/>
            <w:vAlign w:val="center"/>
            <w:hideMark/>
          </w:tcPr>
          <w:p w14:paraId="28E845CF"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0,15427</w:t>
            </w:r>
          </w:p>
        </w:tc>
        <w:tc>
          <w:tcPr>
            <w:tcW w:w="529" w:type="pct"/>
            <w:tcBorders>
              <w:top w:val="nil"/>
              <w:left w:val="nil"/>
              <w:bottom w:val="single" w:sz="4" w:space="0" w:color="auto"/>
              <w:right w:val="single" w:sz="4" w:space="0" w:color="auto"/>
            </w:tcBorders>
            <w:shd w:val="clear" w:color="auto" w:fill="auto"/>
            <w:noWrap/>
            <w:vAlign w:val="center"/>
            <w:hideMark/>
          </w:tcPr>
          <w:p w14:paraId="71CAEDF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TN</w:t>
            </w:r>
          </w:p>
        </w:tc>
        <w:tc>
          <w:tcPr>
            <w:tcW w:w="529" w:type="pct"/>
            <w:tcBorders>
              <w:top w:val="nil"/>
              <w:left w:val="nil"/>
              <w:bottom w:val="single" w:sz="4" w:space="0" w:color="auto"/>
              <w:right w:val="single" w:sz="4" w:space="0" w:color="auto"/>
            </w:tcBorders>
            <w:shd w:val="clear" w:color="auto" w:fill="auto"/>
            <w:noWrap/>
            <w:vAlign w:val="center"/>
            <w:hideMark/>
          </w:tcPr>
          <w:p w14:paraId="111704E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529" w:type="pct"/>
            <w:tcBorders>
              <w:top w:val="nil"/>
              <w:left w:val="nil"/>
              <w:bottom w:val="single" w:sz="4" w:space="0" w:color="auto"/>
              <w:right w:val="single" w:sz="4" w:space="0" w:color="auto"/>
            </w:tcBorders>
            <w:shd w:val="clear" w:color="auto" w:fill="auto"/>
            <w:noWrap/>
            <w:vAlign w:val="center"/>
            <w:hideMark/>
          </w:tcPr>
          <w:p w14:paraId="3B24D1F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55C8C4E2"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46CB925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Perlakuan</w:t>
            </w:r>
          </w:p>
        </w:tc>
        <w:tc>
          <w:tcPr>
            <w:tcW w:w="528" w:type="pct"/>
            <w:tcBorders>
              <w:top w:val="nil"/>
              <w:left w:val="nil"/>
              <w:bottom w:val="single" w:sz="4" w:space="0" w:color="auto"/>
              <w:right w:val="single" w:sz="4" w:space="0" w:color="auto"/>
            </w:tcBorders>
            <w:shd w:val="clear" w:color="auto" w:fill="auto"/>
            <w:noWrap/>
            <w:vAlign w:val="center"/>
            <w:hideMark/>
          </w:tcPr>
          <w:p w14:paraId="0AB8D54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15</w:t>
            </w:r>
          </w:p>
        </w:tc>
        <w:tc>
          <w:tcPr>
            <w:tcW w:w="750" w:type="pct"/>
            <w:tcBorders>
              <w:top w:val="nil"/>
              <w:left w:val="nil"/>
              <w:bottom w:val="single" w:sz="4" w:space="0" w:color="auto"/>
              <w:right w:val="single" w:sz="4" w:space="0" w:color="auto"/>
            </w:tcBorders>
            <w:shd w:val="clear" w:color="auto" w:fill="auto"/>
            <w:noWrap/>
            <w:vAlign w:val="center"/>
            <w:hideMark/>
          </w:tcPr>
          <w:p w14:paraId="6FDB43A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272,11809</w:t>
            </w:r>
          </w:p>
        </w:tc>
        <w:tc>
          <w:tcPr>
            <w:tcW w:w="576" w:type="pct"/>
            <w:tcBorders>
              <w:top w:val="nil"/>
              <w:left w:val="nil"/>
              <w:bottom w:val="single" w:sz="4" w:space="0" w:color="auto"/>
              <w:right w:val="single" w:sz="4" w:space="0" w:color="auto"/>
            </w:tcBorders>
            <w:shd w:val="clear" w:color="auto" w:fill="auto"/>
            <w:noWrap/>
            <w:vAlign w:val="center"/>
            <w:hideMark/>
          </w:tcPr>
          <w:p w14:paraId="49BE903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18,14121</w:t>
            </w:r>
          </w:p>
        </w:tc>
        <w:tc>
          <w:tcPr>
            <w:tcW w:w="576" w:type="pct"/>
            <w:tcBorders>
              <w:top w:val="nil"/>
              <w:left w:val="nil"/>
              <w:bottom w:val="single" w:sz="4" w:space="0" w:color="auto"/>
              <w:right w:val="single" w:sz="4" w:space="0" w:color="auto"/>
            </w:tcBorders>
            <w:shd w:val="clear" w:color="auto" w:fill="auto"/>
            <w:noWrap/>
            <w:vAlign w:val="center"/>
            <w:hideMark/>
          </w:tcPr>
          <w:p w14:paraId="2EAE88D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18,14856</w:t>
            </w:r>
          </w:p>
        </w:tc>
        <w:tc>
          <w:tcPr>
            <w:tcW w:w="529" w:type="pct"/>
            <w:tcBorders>
              <w:top w:val="nil"/>
              <w:left w:val="nil"/>
              <w:bottom w:val="single" w:sz="4" w:space="0" w:color="auto"/>
              <w:right w:val="single" w:sz="4" w:space="0" w:color="auto"/>
            </w:tcBorders>
            <w:shd w:val="clear" w:color="auto" w:fill="auto"/>
            <w:noWrap/>
            <w:vAlign w:val="center"/>
            <w:hideMark/>
          </w:tcPr>
          <w:p w14:paraId="78C435D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529" w:type="pct"/>
            <w:tcBorders>
              <w:top w:val="nil"/>
              <w:left w:val="nil"/>
              <w:bottom w:val="single" w:sz="4" w:space="0" w:color="auto"/>
              <w:right w:val="single" w:sz="4" w:space="0" w:color="auto"/>
            </w:tcBorders>
            <w:shd w:val="clear" w:color="auto" w:fill="auto"/>
            <w:noWrap/>
            <w:vAlign w:val="center"/>
            <w:hideMark/>
          </w:tcPr>
          <w:p w14:paraId="1A52202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1,89487</w:t>
            </w:r>
          </w:p>
        </w:tc>
        <w:tc>
          <w:tcPr>
            <w:tcW w:w="529" w:type="pct"/>
            <w:tcBorders>
              <w:top w:val="nil"/>
              <w:left w:val="nil"/>
              <w:bottom w:val="single" w:sz="4" w:space="0" w:color="auto"/>
              <w:right w:val="single" w:sz="4" w:space="0" w:color="auto"/>
            </w:tcBorders>
            <w:shd w:val="clear" w:color="auto" w:fill="auto"/>
            <w:noWrap/>
            <w:vAlign w:val="center"/>
            <w:hideMark/>
          </w:tcPr>
          <w:p w14:paraId="5BA7F75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2,46418</w:t>
            </w:r>
          </w:p>
        </w:tc>
      </w:tr>
      <w:tr w:rsidR="00473416" w:rsidRPr="007D5DDB" w14:paraId="1102223B"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1235EABF"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A</w:t>
            </w:r>
          </w:p>
        </w:tc>
        <w:tc>
          <w:tcPr>
            <w:tcW w:w="528" w:type="pct"/>
            <w:tcBorders>
              <w:top w:val="nil"/>
              <w:left w:val="nil"/>
              <w:bottom w:val="single" w:sz="4" w:space="0" w:color="auto"/>
              <w:right w:val="single" w:sz="4" w:space="0" w:color="auto"/>
            </w:tcBorders>
            <w:shd w:val="clear" w:color="auto" w:fill="auto"/>
            <w:noWrap/>
            <w:vAlign w:val="center"/>
            <w:hideMark/>
          </w:tcPr>
          <w:p w14:paraId="397B504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750" w:type="pct"/>
            <w:tcBorders>
              <w:top w:val="nil"/>
              <w:left w:val="nil"/>
              <w:bottom w:val="single" w:sz="4" w:space="0" w:color="auto"/>
              <w:right w:val="single" w:sz="4" w:space="0" w:color="auto"/>
            </w:tcBorders>
            <w:shd w:val="clear" w:color="auto" w:fill="auto"/>
            <w:noWrap/>
            <w:vAlign w:val="center"/>
            <w:hideMark/>
          </w:tcPr>
          <w:p w14:paraId="4AC41BD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31,07105</w:t>
            </w:r>
          </w:p>
        </w:tc>
        <w:tc>
          <w:tcPr>
            <w:tcW w:w="576" w:type="pct"/>
            <w:tcBorders>
              <w:top w:val="nil"/>
              <w:left w:val="nil"/>
              <w:bottom w:val="single" w:sz="4" w:space="0" w:color="auto"/>
              <w:right w:val="single" w:sz="4" w:space="0" w:color="auto"/>
            </w:tcBorders>
            <w:shd w:val="clear" w:color="auto" w:fill="auto"/>
            <w:noWrap/>
            <w:vAlign w:val="center"/>
            <w:hideMark/>
          </w:tcPr>
          <w:p w14:paraId="606D1C1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10,35702</w:t>
            </w:r>
          </w:p>
        </w:tc>
        <w:tc>
          <w:tcPr>
            <w:tcW w:w="576" w:type="pct"/>
            <w:tcBorders>
              <w:top w:val="nil"/>
              <w:left w:val="nil"/>
              <w:bottom w:val="single" w:sz="4" w:space="0" w:color="auto"/>
              <w:right w:val="single" w:sz="4" w:space="0" w:color="auto"/>
            </w:tcBorders>
            <w:shd w:val="clear" w:color="auto" w:fill="auto"/>
            <w:noWrap/>
            <w:vAlign w:val="center"/>
            <w:hideMark/>
          </w:tcPr>
          <w:p w14:paraId="54DA6F8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10,36122</w:t>
            </w:r>
          </w:p>
        </w:tc>
        <w:tc>
          <w:tcPr>
            <w:tcW w:w="529" w:type="pct"/>
            <w:tcBorders>
              <w:top w:val="nil"/>
              <w:left w:val="nil"/>
              <w:bottom w:val="single" w:sz="4" w:space="0" w:color="auto"/>
              <w:right w:val="single" w:sz="4" w:space="0" w:color="auto"/>
            </w:tcBorders>
            <w:shd w:val="clear" w:color="auto" w:fill="auto"/>
            <w:noWrap/>
            <w:vAlign w:val="center"/>
            <w:hideMark/>
          </w:tcPr>
          <w:p w14:paraId="5AF6309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529" w:type="pct"/>
            <w:tcBorders>
              <w:top w:val="nil"/>
              <w:left w:val="nil"/>
              <w:bottom w:val="single" w:sz="4" w:space="0" w:color="auto"/>
              <w:right w:val="single" w:sz="4" w:space="0" w:color="auto"/>
            </w:tcBorders>
            <w:shd w:val="clear" w:color="auto" w:fill="auto"/>
            <w:noWrap/>
            <w:vAlign w:val="center"/>
            <w:hideMark/>
          </w:tcPr>
          <w:p w14:paraId="31B3E05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529" w:type="pct"/>
            <w:tcBorders>
              <w:top w:val="nil"/>
              <w:left w:val="nil"/>
              <w:bottom w:val="single" w:sz="4" w:space="0" w:color="auto"/>
              <w:right w:val="single" w:sz="4" w:space="0" w:color="auto"/>
            </w:tcBorders>
            <w:shd w:val="clear" w:color="auto" w:fill="auto"/>
            <w:noWrap/>
            <w:vAlign w:val="center"/>
            <w:hideMark/>
          </w:tcPr>
          <w:p w14:paraId="5CB1186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7FF59314"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19E7D9BF"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U</w:t>
            </w:r>
          </w:p>
        </w:tc>
        <w:tc>
          <w:tcPr>
            <w:tcW w:w="528" w:type="pct"/>
            <w:tcBorders>
              <w:top w:val="nil"/>
              <w:left w:val="nil"/>
              <w:bottom w:val="single" w:sz="4" w:space="0" w:color="auto"/>
              <w:right w:val="single" w:sz="4" w:space="0" w:color="auto"/>
            </w:tcBorders>
            <w:shd w:val="clear" w:color="auto" w:fill="auto"/>
            <w:noWrap/>
            <w:vAlign w:val="center"/>
            <w:hideMark/>
          </w:tcPr>
          <w:p w14:paraId="6E99439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750" w:type="pct"/>
            <w:tcBorders>
              <w:top w:val="nil"/>
              <w:left w:val="nil"/>
              <w:bottom w:val="single" w:sz="4" w:space="0" w:color="auto"/>
              <w:right w:val="single" w:sz="4" w:space="0" w:color="auto"/>
            </w:tcBorders>
            <w:shd w:val="clear" w:color="auto" w:fill="auto"/>
            <w:noWrap/>
            <w:vAlign w:val="center"/>
            <w:hideMark/>
          </w:tcPr>
          <w:p w14:paraId="08C2AB1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218,81949</w:t>
            </w:r>
          </w:p>
        </w:tc>
        <w:tc>
          <w:tcPr>
            <w:tcW w:w="576" w:type="pct"/>
            <w:tcBorders>
              <w:top w:val="nil"/>
              <w:left w:val="nil"/>
              <w:bottom w:val="single" w:sz="4" w:space="0" w:color="auto"/>
              <w:right w:val="single" w:sz="4" w:space="0" w:color="auto"/>
            </w:tcBorders>
            <w:shd w:val="clear" w:color="auto" w:fill="auto"/>
            <w:noWrap/>
            <w:vAlign w:val="center"/>
            <w:hideMark/>
          </w:tcPr>
          <w:p w14:paraId="2F2B0DF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72,93983</w:t>
            </w:r>
          </w:p>
        </w:tc>
        <w:tc>
          <w:tcPr>
            <w:tcW w:w="576" w:type="pct"/>
            <w:tcBorders>
              <w:top w:val="nil"/>
              <w:left w:val="nil"/>
              <w:bottom w:val="single" w:sz="4" w:space="0" w:color="auto"/>
              <w:right w:val="single" w:sz="4" w:space="0" w:color="auto"/>
            </w:tcBorders>
            <w:shd w:val="clear" w:color="auto" w:fill="auto"/>
            <w:noWrap/>
            <w:vAlign w:val="center"/>
            <w:hideMark/>
          </w:tcPr>
          <w:p w14:paraId="21C295F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72,96941</w:t>
            </w:r>
          </w:p>
        </w:tc>
        <w:tc>
          <w:tcPr>
            <w:tcW w:w="529" w:type="pct"/>
            <w:tcBorders>
              <w:top w:val="nil"/>
              <w:left w:val="nil"/>
              <w:bottom w:val="single" w:sz="4" w:space="0" w:color="auto"/>
              <w:right w:val="single" w:sz="4" w:space="0" w:color="auto"/>
            </w:tcBorders>
            <w:shd w:val="clear" w:color="auto" w:fill="auto"/>
            <w:noWrap/>
            <w:vAlign w:val="center"/>
            <w:hideMark/>
          </w:tcPr>
          <w:p w14:paraId="40FF0BA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529" w:type="pct"/>
            <w:tcBorders>
              <w:top w:val="nil"/>
              <w:left w:val="nil"/>
              <w:bottom w:val="single" w:sz="4" w:space="0" w:color="auto"/>
              <w:right w:val="single" w:sz="4" w:space="0" w:color="auto"/>
            </w:tcBorders>
            <w:shd w:val="clear" w:color="auto" w:fill="auto"/>
            <w:noWrap/>
            <w:vAlign w:val="center"/>
            <w:hideMark/>
          </w:tcPr>
          <w:p w14:paraId="136EDBF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529" w:type="pct"/>
            <w:tcBorders>
              <w:top w:val="nil"/>
              <w:left w:val="nil"/>
              <w:bottom w:val="single" w:sz="4" w:space="0" w:color="auto"/>
              <w:right w:val="single" w:sz="4" w:space="0" w:color="auto"/>
            </w:tcBorders>
            <w:shd w:val="clear" w:color="auto" w:fill="auto"/>
            <w:noWrap/>
            <w:vAlign w:val="center"/>
            <w:hideMark/>
          </w:tcPr>
          <w:p w14:paraId="1EFA35F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7C2C100A"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0B186F9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Interaksi</w:t>
            </w:r>
          </w:p>
        </w:tc>
        <w:tc>
          <w:tcPr>
            <w:tcW w:w="528" w:type="pct"/>
            <w:tcBorders>
              <w:top w:val="nil"/>
              <w:left w:val="nil"/>
              <w:bottom w:val="single" w:sz="4" w:space="0" w:color="auto"/>
              <w:right w:val="single" w:sz="4" w:space="0" w:color="auto"/>
            </w:tcBorders>
            <w:shd w:val="clear" w:color="auto" w:fill="auto"/>
            <w:noWrap/>
            <w:vAlign w:val="center"/>
            <w:hideMark/>
          </w:tcPr>
          <w:p w14:paraId="437E8B9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9</w:t>
            </w:r>
          </w:p>
        </w:tc>
        <w:tc>
          <w:tcPr>
            <w:tcW w:w="750" w:type="pct"/>
            <w:tcBorders>
              <w:top w:val="nil"/>
              <w:left w:val="nil"/>
              <w:bottom w:val="single" w:sz="4" w:space="0" w:color="auto"/>
              <w:right w:val="single" w:sz="4" w:space="0" w:color="auto"/>
            </w:tcBorders>
            <w:shd w:val="clear" w:color="auto" w:fill="auto"/>
            <w:noWrap/>
            <w:vAlign w:val="center"/>
            <w:hideMark/>
          </w:tcPr>
          <w:p w14:paraId="68BCEF9F"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22,22754</w:t>
            </w:r>
          </w:p>
        </w:tc>
        <w:tc>
          <w:tcPr>
            <w:tcW w:w="576" w:type="pct"/>
            <w:tcBorders>
              <w:top w:val="nil"/>
              <w:left w:val="nil"/>
              <w:bottom w:val="single" w:sz="4" w:space="0" w:color="auto"/>
              <w:right w:val="single" w:sz="4" w:space="0" w:color="auto"/>
            </w:tcBorders>
            <w:shd w:val="clear" w:color="auto" w:fill="auto"/>
            <w:noWrap/>
            <w:vAlign w:val="center"/>
            <w:hideMark/>
          </w:tcPr>
          <w:p w14:paraId="33419E9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2,46973</w:t>
            </w:r>
          </w:p>
        </w:tc>
        <w:tc>
          <w:tcPr>
            <w:tcW w:w="576" w:type="pct"/>
            <w:tcBorders>
              <w:top w:val="nil"/>
              <w:left w:val="nil"/>
              <w:bottom w:val="single" w:sz="4" w:space="0" w:color="auto"/>
              <w:right w:val="single" w:sz="4" w:space="0" w:color="auto"/>
            </w:tcBorders>
            <w:shd w:val="clear" w:color="auto" w:fill="auto"/>
            <w:noWrap/>
            <w:vAlign w:val="center"/>
            <w:hideMark/>
          </w:tcPr>
          <w:p w14:paraId="776D31E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2,47073</w:t>
            </w:r>
          </w:p>
        </w:tc>
        <w:tc>
          <w:tcPr>
            <w:tcW w:w="529" w:type="pct"/>
            <w:tcBorders>
              <w:top w:val="nil"/>
              <w:left w:val="nil"/>
              <w:bottom w:val="single" w:sz="4" w:space="0" w:color="auto"/>
              <w:right w:val="single" w:sz="4" w:space="0" w:color="auto"/>
            </w:tcBorders>
            <w:shd w:val="clear" w:color="auto" w:fill="auto"/>
            <w:noWrap/>
            <w:vAlign w:val="center"/>
            <w:hideMark/>
          </w:tcPr>
          <w:p w14:paraId="331FAC0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529" w:type="pct"/>
            <w:tcBorders>
              <w:top w:val="nil"/>
              <w:left w:val="nil"/>
              <w:bottom w:val="single" w:sz="4" w:space="0" w:color="auto"/>
              <w:right w:val="single" w:sz="4" w:space="0" w:color="auto"/>
            </w:tcBorders>
            <w:shd w:val="clear" w:color="auto" w:fill="auto"/>
            <w:noWrap/>
            <w:vAlign w:val="center"/>
            <w:hideMark/>
          </w:tcPr>
          <w:p w14:paraId="61185FC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2,09576</w:t>
            </w:r>
          </w:p>
        </w:tc>
        <w:tc>
          <w:tcPr>
            <w:tcW w:w="529" w:type="pct"/>
            <w:tcBorders>
              <w:top w:val="nil"/>
              <w:left w:val="nil"/>
              <w:bottom w:val="single" w:sz="4" w:space="0" w:color="auto"/>
              <w:right w:val="single" w:sz="4" w:space="0" w:color="auto"/>
            </w:tcBorders>
            <w:shd w:val="clear" w:color="auto" w:fill="auto"/>
            <w:noWrap/>
            <w:vAlign w:val="center"/>
            <w:hideMark/>
          </w:tcPr>
          <w:p w14:paraId="7F1FA5E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2,83013</w:t>
            </w:r>
          </w:p>
        </w:tc>
      </w:tr>
      <w:tr w:rsidR="00473416" w:rsidRPr="007D5DDB" w14:paraId="7CB74AFA"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4170455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Galat</w:t>
            </w:r>
          </w:p>
        </w:tc>
        <w:tc>
          <w:tcPr>
            <w:tcW w:w="528" w:type="pct"/>
            <w:tcBorders>
              <w:top w:val="nil"/>
              <w:left w:val="nil"/>
              <w:bottom w:val="single" w:sz="4" w:space="0" w:color="auto"/>
              <w:right w:val="single" w:sz="4" w:space="0" w:color="auto"/>
            </w:tcBorders>
            <w:shd w:val="clear" w:color="auto" w:fill="auto"/>
            <w:noWrap/>
            <w:vAlign w:val="center"/>
            <w:hideMark/>
          </w:tcPr>
          <w:p w14:paraId="0B21289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45</w:t>
            </w:r>
          </w:p>
        </w:tc>
        <w:tc>
          <w:tcPr>
            <w:tcW w:w="750" w:type="pct"/>
            <w:tcBorders>
              <w:top w:val="nil"/>
              <w:left w:val="nil"/>
              <w:bottom w:val="single" w:sz="4" w:space="0" w:color="auto"/>
              <w:right w:val="single" w:sz="4" w:space="0" w:color="auto"/>
            </w:tcBorders>
            <w:shd w:val="clear" w:color="auto" w:fill="auto"/>
            <w:noWrap/>
            <w:vAlign w:val="center"/>
            <w:hideMark/>
          </w:tcPr>
          <w:p w14:paraId="121F311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44,98176</w:t>
            </w:r>
          </w:p>
        </w:tc>
        <w:tc>
          <w:tcPr>
            <w:tcW w:w="576" w:type="pct"/>
            <w:tcBorders>
              <w:top w:val="nil"/>
              <w:left w:val="nil"/>
              <w:bottom w:val="single" w:sz="4" w:space="0" w:color="auto"/>
              <w:right w:val="single" w:sz="4" w:space="0" w:color="auto"/>
            </w:tcBorders>
            <w:shd w:val="clear" w:color="auto" w:fill="auto"/>
            <w:noWrap/>
            <w:vAlign w:val="center"/>
            <w:hideMark/>
          </w:tcPr>
          <w:p w14:paraId="51AA884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0,99959</w:t>
            </w:r>
          </w:p>
        </w:tc>
        <w:tc>
          <w:tcPr>
            <w:tcW w:w="576" w:type="pct"/>
            <w:tcBorders>
              <w:top w:val="nil"/>
              <w:left w:val="nil"/>
              <w:bottom w:val="single" w:sz="4" w:space="0" w:color="auto"/>
              <w:right w:val="single" w:sz="4" w:space="0" w:color="auto"/>
            </w:tcBorders>
            <w:shd w:val="clear" w:color="auto" w:fill="auto"/>
            <w:noWrap/>
            <w:vAlign w:val="center"/>
            <w:hideMark/>
          </w:tcPr>
          <w:p w14:paraId="163B1EF4" w14:textId="52619DD7"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29" w:type="pct"/>
            <w:tcBorders>
              <w:top w:val="nil"/>
              <w:left w:val="nil"/>
              <w:bottom w:val="single" w:sz="4" w:space="0" w:color="auto"/>
              <w:right w:val="single" w:sz="4" w:space="0" w:color="auto"/>
            </w:tcBorders>
            <w:shd w:val="clear" w:color="auto" w:fill="auto"/>
            <w:noWrap/>
            <w:vAlign w:val="center"/>
            <w:hideMark/>
          </w:tcPr>
          <w:p w14:paraId="751F4696" w14:textId="05F12EE1"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29" w:type="pct"/>
            <w:tcBorders>
              <w:top w:val="nil"/>
              <w:left w:val="nil"/>
              <w:bottom w:val="single" w:sz="4" w:space="0" w:color="auto"/>
              <w:right w:val="single" w:sz="4" w:space="0" w:color="auto"/>
            </w:tcBorders>
            <w:shd w:val="clear" w:color="auto" w:fill="auto"/>
            <w:noWrap/>
            <w:vAlign w:val="center"/>
            <w:hideMark/>
          </w:tcPr>
          <w:p w14:paraId="4BE3E16D" w14:textId="10A02530"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29" w:type="pct"/>
            <w:tcBorders>
              <w:top w:val="nil"/>
              <w:left w:val="nil"/>
              <w:bottom w:val="single" w:sz="4" w:space="0" w:color="auto"/>
              <w:right w:val="single" w:sz="4" w:space="0" w:color="auto"/>
            </w:tcBorders>
            <w:shd w:val="clear" w:color="auto" w:fill="auto"/>
            <w:noWrap/>
            <w:vAlign w:val="center"/>
            <w:hideMark/>
          </w:tcPr>
          <w:p w14:paraId="004BF309" w14:textId="6ABF65CC" w:rsidR="00473416" w:rsidRPr="007D5DDB" w:rsidRDefault="00473416" w:rsidP="007D5DDB">
            <w:pPr>
              <w:spacing w:after="0" w:line="240" w:lineRule="auto"/>
              <w:jc w:val="center"/>
              <w:rPr>
                <w:rFonts w:ascii="Times New Roman" w:eastAsia="Times New Roman" w:hAnsi="Times New Roman" w:cs="Times New Roman"/>
                <w:color w:val="000000"/>
              </w:rPr>
            </w:pPr>
          </w:p>
        </w:tc>
      </w:tr>
      <w:tr w:rsidR="00473416" w:rsidRPr="007D5DDB" w14:paraId="16CE62D8"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1EC4473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Total</w:t>
            </w:r>
          </w:p>
        </w:tc>
        <w:tc>
          <w:tcPr>
            <w:tcW w:w="528" w:type="pct"/>
            <w:tcBorders>
              <w:top w:val="nil"/>
              <w:left w:val="nil"/>
              <w:bottom w:val="single" w:sz="4" w:space="0" w:color="auto"/>
              <w:right w:val="single" w:sz="4" w:space="0" w:color="auto"/>
            </w:tcBorders>
            <w:shd w:val="clear" w:color="auto" w:fill="auto"/>
            <w:noWrap/>
            <w:vAlign w:val="center"/>
            <w:hideMark/>
          </w:tcPr>
          <w:p w14:paraId="6AEBFA1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63</w:t>
            </w:r>
          </w:p>
        </w:tc>
        <w:tc>
          <w:tcPr>
            <w:tcW w:w="750" w:type="pct"/>
            <w:tcBorders>
              <w:top w:val="nil"/>
              <w:left w:val="nil"/>
              <w:bottom w:val="single" w:sz="4" w:space="0" w:color="auto"/>
              <w:right w:val="single" w:sz="4" w:space="0" w:color="auto"/>
            </w:tcBorders>
            <w:shd w:val="clear" w:color="auto" w:fill="auto"/>
            <w:noWrap/>
            <w:vAlign w:val="center"/>
            <w:hideMark/>
          </w:tcPr>
          <w:p w14:paraId="79E635A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317,56246</w:t>
            </w:r>
          </w:p>
        </w:tc>
        <w:tc>
          <w:tcPr>
            <w:tcW w:w="576" w:type="pct"/>
            <w:tcBorders>
              <w:top w:val="nil"/>
              <w:left w:val="nil"/>
              <w:bottom w:val="single" w:sz="4" w:space="0" w:color="auto"/>
              <w:right w:val="single" w:sz="4" w:space="0" w:color="auto"/>
            </w:tcBorders>
            <w:shd w:val="clear" w:color="auto" w:fill="auto"/>
            <w:noWrap/>
            <w:vAlign w:val="center"/>
            <w:hideMark/>
          </w:tcPr>
          <w:p w14:paraId="0FA4ED5C" w14:textId="4BB12843"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76" w:type="pct"/>
            <w:tcBorders>
              <w:top w:val="nil"/>
              <w:left w:val="nil"/>
              <w:bottom w:val="single" w:sz="4" w:space="0" w:color="auto"/>
              <w:right w:val="single" w:sz="4" w:space="0" w:color="auto"/>
            </w:tcBorders>
            <w:shd w:val="clear" w:color="auto" w:fill="auto"/>
            <w:noWrap/>
            <w:vAlign w:val="center"/>
            <w:hideMark/>
          </w:tcPr>
          <w:p w14:paraId="4532A3FC" w14:textId="6662746B"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29" w:type="pct"/>
            <w:tcBorders>
              <w:top w:val="nil"/>
              <w:left w:val="nil"/>
              <w:bottom w:val="single" w:sz="4" w:space="0" w:color="auto"/>
              <w:right w:val="single" w:sz="4" w:space="0" w:color="auto"/>
            </w:tcBorders>
            <w:shd w:val="clear" w:color="auto" w:fill="auto"/>
            <w:noWrap/>
            <w:vAlign w:val="center"/>
            <w:hideMark/>
          </w:tcPr>
          <w:p w14:paraId="42C9D1EA" w14:textId="6A192428"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29" w:type="pct"/>
            <w:tcBorders>
              <w:top w:val="nil"/>
              <w:left w:val="nil"/>
              <w:bottom w:val="single" w:sz="4" w:space="0" w:color="auto"/>
              <w:right w:val="single" w:sz="4" w:space="0" w:color="auto"/>
            </w:tcBorders>
            <w:shd w:val="clear" w:color="auto" w:fill="auto"/>
            <w:noWrap/>
            <w:vAlign w:val="center"/>
            <w:hideMark/>
          </w:tcPr>
          <w:p w14:paraId="5386CFE7" w14:textId="618CF2F6"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29" w:type="pct"/>
            <w:tcBorders>
              <w:top w:val="nil"/>
              <w:left w:val="nil"/>
              <w:bottom w:val="single" w:sz="4" w:space="0" w:color="auto"/>
              <w:right w:val="single" w:sz="4" w:space="0" w:color="auto"/>
            </w:tcBorders>
            <w:shd w:val="clear" w:color="auto" w:fill="auto"/>
            <w:noWrap/>
            <w:vAlign w:val="center"/>
            <w:hideMark/>
          </w:tcPr>
          <w:p w14:paraId="75E2BF36" w14:textId="7751BECD" w:rsidR="00473416" w:rsidRPr="007D5DDB" w:rsidRDefault="00473416" w:rsidP="007D5DDB">
            <w:pPr>
              <w:spacing w:after="0" w:line="240" w:lineRule="auto"/>
              <w:jc w:val="center"/>
              <w:rPr>
                <w:rFonts w:ascii="Times New Roman" w:eastAsia="Times New Roman" w:hAnsi="Times New Roman" w:cs="Times New Roman"/>
                <w:color w:val="000000"/>
              </w:rPr>
            </w:pPr>
          </w:p>
        </w:tc>
      </w:tr>
    </w:tbl>
    <w:p w14:paraId="5633208B" w14:textId="77777777" w:rsidR="00724589" w:rsidRPr="009F6487" w:rsidRDefault="00724589" w:rsidP="004F7AAB">
      <w:pPr>
        <w:widowControl w:val="0"/>
        <w:autoSpaceDE w:val="0"/>
        <w:autoSpaceDN w:val="0"/>
        <w:adjustRightInd w:val="0"/>
        <w:spacing w:after="0"/>
        <w:jc w:val="both"/>
        <w:rPr>
          <w:rFonts w:ascii="Times New Roman" w:hAnsi="Times New Roman" w:cs="Times New Roman"/>
        </w:rPr>
      </w:pPr>
      <w:r w:rsidRPr="009F6487">
        <w:rPr>
          <w:rFonts w:ascii="Times New Roman" w:hAnsi="Times New Roman" w:cs="Times New Roman"/>
        </w:rPr>
        <w:t>35 HST</w:t>
      </w:r>
    </w:p>
    <w:tbl>
      <w:tblPr>
        <w:tblW w:w="4944" w:type="pct"/>
        <w:tblInd w:w="108" w:type="dxa"/>
        <w:tblLook w:val="04A0" w:firstRow="1" w:lastRow="0" w:firstColumn="1" w:lastColumn="0" w:noHBand="0" w:noVBand="1"/>
      </w:tblPr>
      <w:tblGrid>
        <w:gridCol w:w="1970"/>
        <w:gridCol w:w="899"/>
        <w:gridCol w:w="1540"/>
        <w:gridCol w:w="1151"/>
        <w:gridCol w:w="1151"/>
        <w:gridCol w:w="896"/>
        <w:gridCol w:w="931"/>
        <w:gridCol w:w="931"/>
      </w:tblGrid>
      <w:tr w:rsidR="00473416" w:rsidRPr="007D5DDB" w14:paraId="77CBEC48" w14:textId="77777777" w:rsidTr="007D5DDB">
        <w:trPr>
          <w:trHeight w:val="289"/>
        </w:trPr>
        <w:tc>
          <w:tcPr>
            <w:tcW w:w="9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5ED1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Sumber Keragaman</w:t>
            </w:r>
          </w:p>
        </w:tc>
        <w:tc>
          <w:tcPr>
            <w:tcW w:w="493" w:type="pct"/>
            <w:tcBorders>
              <w:top w:val="single" w:sz="4" w:space="0" w:color="auto"/>
              <w:left w:val="nil"/>
              <w:bottom w:val="single" w:sz="4" w:space="0" w:color="auto"/>
              <w:right w:val="single" w:sz="4" w:space="0" w:color="auto"/>
            </w:tcBorders>
            <w:shd w:val="clear" w:color="auto" w:fill="auto"/>
            <w:noWrap/>
            <w:vAlign w:val="center"/>
            <w:hideMark/>
          </w:tcPr>
          <w:p w14:paraId="7F36590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DB</w:t>
            </w:r>
          </w:p>
        </w:tc>
        <w:tc>
          <w:tcPr>
            <w:tcW w:w="831" w:type="pct"/>
            <w:tcBorders>
              <w:top w:val="single" w:sz="4" w:space="0" w:color="auto"/>
              <w:left w:val="nil"/>
              <w:bottom w:val="single" w:sz="4" w:space="0" w:color="auto"/>
              <w:right w:val="single" w:sz="4" w:space="0" w:color="auto"/>
            </w:tcBorders>
            <w:shd w:val="clear" w:color="auto" w:fill="auto"/>
            <w:noWrap/>
            <w:vAlign w:val="center"/>
            <w:hideMark/>
          </w:tcPr>
          <w:p w14:paraId="63019C0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JK</w:t>
            </w:r>
          </w:p>
        </w:tc>
        <w:tc>
          <w:tcPr>
            <w:tcW w:w="608" w:type="pct"/>
            <w:tcBorders>
              <w:top w:val="single" w:sz="4" w:space="0" w:color="auto"/>
              <w:left w:val="nil"/>
              <w:bottom w:val="single" w:sz="4" w:space="0" w:color="auto"/>
              <w:right w:val="single" w:sz="4" w:space="0" w:color="auto"/>
            </w:tcBorders>
            <w:shd w:val="clear" w:color="auto" w:fill="auto"/>
            <w:noWrap/>
            <w:vAlign w:val="center"/>
            <w:hideMark/>
          </w:tcPr>
          <w:p w14:paraId="4FCAE35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KT</w:t>
            </w:r>
          </w:p>
        </w:tc>
        <w:tc>
          <w:tcPr>
            <w:tcW w:w="608" w:type="pct"/>
            <w:tcBorders>
              <w:top w:val="single" w:sz="4" w:space="0" w:color="auto"/>
              <w:left w:val="nil"/>
              <w:bottom w:val="single" w:sz="4" w:space="0" w:color="auto"/>
              <w:right w:val="single" w:sz="4" w:space="0" w:color="auto"/>
            </w:tcBorders>
            <w:shd w:val="clear" w:color="auto" w:fill="auto"/>
            <w:noWrap/>
            <w:vAlign w:val="center"/>
            <w:hideMark/>
          </w:tcPr>
          <w:p w14:paraId="3580B96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Hitung</w:t>
            </w:r>
          </w:p>
        </w:tc>
        <w:tc>
          <w:tcPr>
            <w:tcW w:w="491" w:type="pct"/>
            <w:tcBorders>
              <w:top w:val="single" w:sz="4" w:space="0" w:color="auto"/>
              <w:left w:val="nil"/>
              <w:bottom w:val="single" w:sz="4" w:space="0" w:color="auto"/>
              <w:right w:val="single" w:sz="4" w:space="0" w:color="auto"/>
            </w:tcBorders>
            <w:shd w:val="clear" w:color="auto" w:fill="auto"/>
            <w:noWrap/>
            <w:vAlign w:val="center"/>
            <w:hideMark/>
          </w:tcPr>
          <w:p w14:paraId="2654953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Notasi</w:t>
            </w:r>
          </w:p>
        </w:tc>
        <w:tc>
          <w:tcPr>
            <w:tcW w:w="493" w:type="pct"/>
            <w:tcBorders>
              <w:top w:val="single" w:sz="4" w:space="0" w:color="auto"/>
              <w:left w:val="nil"/>
              <w:bottom w:val="single" w:sz="4" w:space="0" w:color="auto"/>
              <w:right w:val="single" w:sz="4" w:space="0" w:color="auto"/>
            </w:tcBorders>
            <w:shd w:val="clear" w:color="auto" w:fill="auto"/>
            <w:noWrap/>
            <w:vAlign w:val="center"/>
            <w:hideMark/>
          </w:tcPr>
          <w:p w14:paraId="15EDCDD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0,05</w:t>
            </w:r>
          </w:p>
        </w:tc>
        <w:tc>
          <w:tcPr>
            <w:tcW w:w="493" w:type="pct"/>
            <w:tcBorders>
              <w:top w:val="single" w:sz="4" w:space="0" w:color="auto"/>
              <w:left w:val="nil"/>
              <w:bottom w:val="single" w:sz="4" w:space="0" w:color="auto"/>
              <w:right w:val="single" w:sz="4" w:space="0" w:color="auto"/>
            </w:tcBorders>
            <w:shd w:val="clear" w:color="auto" w:fill="auto"/>
            <w:noWrap/>
            <w:vAlign w:val="center"/>
            <w:hideMark/>
          </w:tcPr>
          <w:p w14:paraId="5EFF00B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0,01</w:t>
            </w:r>
          </w:p>
        </w:tc>
      </w:tr>
      <w:tr w:rsidR="00473416" w:rsidRPr="007D5DDB" w14:paraId="70FC38BF" w14:textId="77777777" w:rsidTr="007D5DDB">
        <w:trPr>
          <w:trHeight w:val="289"/>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65348B0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Kelompok</w:t>
            </w:r>
          </w:p>
        </w:tc>
        <w:tc>
          <w:tcPr>
            <w:tcW w:w="493" w:type="pct"/>
            <w:tcBorders>
              <w:top w:val="nil"/>
              <w:left w:val="nil"/>
              <w:bottom w:val="single" w:sz="4" w:space="0" w:color="auto"/>
              <w:right w:val="single" w:sz="4" w:space="0" w:color="auto"/>
            </w:tcBorders>
            <w:shd w:val="clear" w:color="auto" w:fill="auto"/>
            <w:noWrap/>
            <w:vAlign w:val="center"/>
            <w:hideMark/>
          </w:tcPr>
          <w:p w14:paraId="2BC5812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831" w:type="pct"/>
            <w:tcBorders>
              <w:top w:val="nil"/>
              <w:left w:val="nil"/>
              <w:bottom w:val="single" w:sz="4" w:space="0" w:color="auto"/>
              <w:right w:val="single" w:sz="4" w:space="0" w:color="auto"/>
            </w:tcBorders>
            <w:shd w:val="clear" w:color="auto" w:fill="auto"/>
            <w:noWrap/>
            <w:vAlign w:val="center"/>
            <w:hideMark/>
          </w:tcPr>
          <w:p w14:paraId="52F87C3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44,51563</w:t>
            </w:r>
          </w:p>
        </w:tc>
        <w:tc>
          <w:tcPr>
            <w:tcW w:w="608" w:type="pct"/>
            <w:tcBorders>
              <w:top w:val="nil"/>
              <w:left w:val="nil"/>
              <w:bottom w:val="single" w:sz="4" w:space="0" w:color="auto"/>
              <w:right w:val="single" w:sz="4" w:space="0" w:color="auto"/>
            </w:tcBorders>
            <w:shd w:val="clear" w:color="auto" w:fill="auto"/>
            <w:noWrap/>
            <w:vAlign w:val="center"/>
            <w:hideMark/>
          </w:tcPr>
          <w:p w14:paraId="21C191D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14,838542</w:t>
            </w:r>
          </w:p>
        </w:tc>
        <w:tc>
          <w:tcPr>
            <w:tcW w:w="608" w:type="pct"/>
            <w:tcBorders>
              <w:top w:val="nil"/>
              <w:left w:val="nil"/>
              <w:bottom w:val="single" w:sz="4" w:space="0" w:color="auto"/>
              <w:right w:val="single" w:sz="4" w:space="0" w:color="auto"/>
            </w:tcBorders>
            <w:shd w:val="clear" w:color="auto" w:fill="auto"/>
            <w:noWrap/>
            <w:vAlign w:val="center"/>
            <w:hideMark/>
          </w:tcPr>
          <w:p w14:paraId="1A057CE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1,84592</w:t>
            </w:r>
          </w:p>
        </w:tc>
        <w:tc>
          <w:tcPr>
            <w:tcW w:w="491" w:type="pct"/>
            <w:tcBorders>
              <w:top w:val="nil"/>
              <w:left w:val="nil"/>
              <w:bottom w:val="single" w:sz="4" w:space="0" w:color="auto"/>
              <w:right w:val="single" w:sz="4" w:space="0" w:color="auto"/>
            </w:tcBorders>
            <w:shd w:val="clear" w:color="auto" w:fill="auto"/>
            <w:noWrap/>
            <w:vAlign w:val="center"/>
            <w:hideMark/>
          </w:tcPr>
          <w:p w14:paraId="5F94F3B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TN</w:t>
            </w:r>
          </w:p>
        </w:tc>
        <w:tc>
          <w:tcPr>
            <w:tcW w:w="493" w:type="pct"/>
            <w:tcBorders>
              <w:top w:val="nil"/>
              <w:left w:val="nil"/>
              <w:bottom w:val="single" w:sz="4" w:space="0" w:color="auto"/>
              <w:right w:val="single" w:sz="4" w:space="0" w:color="auto"/>
            </w:tcBorders>
            <w:shd w:val="clear" w:color="auto" w:fill="auto"/>
            <w:noWrap/>
            <w:vAlign w:val="center"/>
            <w:hideMark/>
          </w:tcPr>
          <w:p w14:paraId="7057B3B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493" w:type="pct"/>
            <w:tcBorders>
              <w:top w:val="nil"/>
              <w:left w:val="nil"/>
              <w:bottom w:val="single" w:sz="4" w:space="0" w:color="auto"/>
              <w:right w:val="single" w:sz="4" w:space="0" w:color="auto"/>
            </w:tcBorders>
            <w:shd w:val="clear" w:color="auto" w:fill="auto"/>
            <w:noWrap/>
            <w:vAlign w:val="center"/>
            <w:hideMark/>
          </w:tcPr>
          <w:p w14:paraId="6F96385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7A7CDCF1"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1719DAD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Perlakuan</w:t>
            </w:r>
          </w:p>
        </w:tc>
        <w:tc>
          <w:tcPr>
            <w:tcW w:w="493" w:type="pct"/>
            <w:tcBorders>
              <w:top w:val="nil"/>
              <w:left w:val="nil"/>
              <w:bottom w:val="single" w:sz="4" w:space="0" w:color="auto"/>
              <w:right w:val="single" w:sz="4" w:space="0" w:color="auto"/>
            </w:tcBorders>
            <w:shd w:val="clear" w:color="auto" w:fill="auto"/>
            <w:noWrap/>
            <w:vAlign w:val="center"/>
            <w:hideMark/>
          </w:tcPr>
          <w:p w14:paraId="55EC5F4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15</w:t>
            </w:r>
          </w:p>
        </w:tc>
        <w:tc>
          <w:tcPr>
            <w:tcW w:w="831" w:type="pct"/>
            <w:tcBorders>
              <w:top w:val="nil"/>
              <w:left w:val="nil"/>
              <w:bottom w:val="single" w:sz="4" w:space="0" w:color="auto"/>
              <w:right w:val="single" w:sz="4" w:space="0" w:color="auto"/>
            </w:tcBorders>
            <w:shd w:val="clear" w:color="auto" w:fill="auto"/>
            <w:noWrap/>
            <w:vAlign w:val="center"/>
            <w:hideMark/>
          </w:tcPr>
          <w:p w14:paraId="680F774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8219,73438</w:t>
            </w:r>
          </w:p>
        </w:tc>
        <w:tc>
          <w:tcPr>
            <w:tcW w:w="608" w:type="pct"/>
            <w:tcBorders>
              <w:top w:val="nil"/>
              <w:left w:val="nil"/>
              <w:bottom w:val="single" w:sz="4" w:space="0" w:color="auto"/>
              <w:right w:val="single" w:sz="4" w:space="0" w:color="auto"/>
            </w:tcBorders>
            <w:shd w:val="clear" w:color="auto" w:fill="auto"/>
            <w:noWrap/>
            <w:vAlign w:val="center"/>
            <w:hideMark/>
          </w:tcPr>
          <w:p w14:paraId="3460259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547,98229</w:t>
            </w:r>
          </w:p>
        </w:tc>
        <w:tc>
          <w:tcPr>
            <w:tcW w:w="608" w:type="pct"/>
            <w:tcBorders>
              <w:top w:val="nil"/>
              <w:left w:val="nil"/>
              <w:bottom w:val="single" w:sz="4" w:space="0" w:color="auto"/>
              <w:right w:val="single" w:sz="4" w:space="0" w:color="auto"/>
            </w:tcBorders>
            <w:shd w:val="clear" w:color="auto" w:fill="auto"/>
            <w:noWrap/>
            <w:vAlign w:val="center"/>
            <w:hideMark/>
          </w:tcPr>
          <w:p w14:paraId="678E747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68,169366</w:t>
            </w:r>
          </w:p>
        </w:tc>
        <w:tc>
          <w:tcPr>
            <w:tcW w:w="491" w:type="pct"/>
            <w:tcBorders>
              <w:top w:val="nil"/>
              <w:left w:val="nil"/>
              <w:bottom w:val="single" w:sz="4" w:space="0" w:color="auto"/>
              <w:right w:val="single" w:sz="4" w:space="0" w:color="auto"/>
            </w:tcBorders>
            <w:shd w:val="clear" w:color="auto" w:fill="auto"/>
            <w:noWrap/>
            <w:vAlign w:val="center"/>
            <w:hideMark/>
          </w:tcPr>
          <w:p w14:paraId="5F178B1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493" w:type="pct"/>
            <w:tcBorders>
              <w:top w:val="nil"/>
              <w:left w:val="nil"/>
              <w:bottom w:val="single" w:sz="4" w:space="0" w:color="auto"/>
              <w:right w:val="single" w:sz="4" w:space="0" w:color="auto"/>
            </w:tcBorders>
            <w:shd w:val="clear" w:color="auto" w:fill="auto"/>
            <w:noWrap/>
            <w:vAlign w:val="center"/>
            <w:hideMark/>
          </w:tcPr>
          <w:p w14:paraId="253FED9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1,89487</w:t>
            </w:r>
          </w:p>
        </w:tc>
        <w:tc>
          <w:tcPr>
            <w:tcW w:w="493" w:type="pct"/>
            <w:tcBorders>
              <w:top w:val="nil"/>
              <w:left w:val="nil"/>
              <w:bottom w:val="single" w:sz="4" w:space="0" w:color="auto"/>
              <w:right w:val="single" w:sz="4" w:space="0" w:color="auto"/>
            </w:tcBorders>
            <w:shd w:val="clear" w:color="auto" w:fill="auto"/>
            <w:noWrap/>
            <w:vAlign w:val="center"/>
            <w:hideMark/>
          </w:tcPr>
          <w:p w14:paraId="208A737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2,46418</w:t>
            </w:r>
          </w:p>
        </w:tc>
      </w:tr>
      <w:tr w:rsidR="00473416" w:rsidRPr="007D5DDB" w14:paraId="222C0121"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233510A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A</w:t>
            </w:r>
          </w:p>
        </w:tc>
        <w:tc>
          <w:tcPr>
            <w:tcW w:w="493" w:type="pct"/>
            <w:tcBorders>
              <w:top w:val="nil"/>
              <w:left w:val="nil"/>
              <w:bottom w:val="single" w:sz="4" w:space="0" w:color="auto"/>
              <w:right w:val="single" w:sz="4" w:space="0" w:color="auto"/>
            </w:tcBorders>
            <w:shd w:val="clear" w:color="auto" w:fill="auto"/>
            <w:noWrap/>
            <w:vAlign w:val="center"/>
            <w:hideMark/>
          </w:tcPr>
          <w:p w14:paraId="45CC76F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831" w:type="pct"/>
            <w:tcBorders>
              <w:top w:val="nil"/>
              <w:left w:val="nil"/>
              <w:bottom w:val="single" w:sz="4" w:space="0" w:color="auto"/>
              <w:right w:val="single" w:sz="4" w:space="0" w:color="auto"/>
            </w:tcBorders>
            <w:shd w:val="clear" w:color="auto" w:fill="auto"/>
            <w:noWrap/>
            <w:vAlign w:val="center"/>
            <w:hideMark/>
          </w:tcPr>
          <w:p w14:paraId="4FFCA03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2099,51563</w:t>
            </w:r>
          </w:p>
        </w:tc>
        <w:tc>
          <w:tcPr>
            <w:tcW w:w="608" w:type="pct"/>
            <w:tcBorders>
              <w:top w:val="nil"/>
              <w:left w:val="nil"/>
              <w:bottom w:val="single" w:sz="4" w:space="0" w:color="auto"/>
              <w:right w:val="single" w:sz="4" w:space="0" w:color="auto"/>
            </w:tcBorders>
            <w:shd w:val="clear" w:color="auto" w:fill="auto"/>
            <w:noWrap/>
            <w:vAlign w:val="center"/>
            <w:hideMark/>
          </w:tcPr>
          <w:p w14:paraId="299B70E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699,83854</w:t>
            </w:r>
          </w:p>
        </w:tc>
        <w:tc>
          <w:tcPr>
            <w:tcW w:w="608" w:type="pct"/>
            <w:tcBorders>
              <w:top w:val="nil"/>
              <w:left w:val="nil"/>
              <w:bottom w:val="single" w:sz="4" w:space="0" w:color="auto"/>
              <w:right w:val="single" w:sz="4" w:space="0" w:color="auto"/>
            </w:tcBorders>
            <w:shd w:val="clear" w:color="auto" w:fill="auto"/>
            <w:noWrap/>
            <w:vAlign w:val="center"/>
            <w:hideMark/>
          </w:tcPr>
          <w:p w14:paraId="4B47A26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87,060386</w:t>
            </w:r>
          </w:p>
        </w:tc>
        <w:tc>
          <w:tcPr>
            <w:tcW w:w="491" w:type="pct"/>
            <w:tcBorders>
              <w:top w:val="nil"/>
              <w:left w:val="nil"/>
              <w:bottom w:val="single" w:sz="4" w:space="0" w:color="auto"/>
              <w:right w:val="single" w:sz="4" w:space="0" w:color="auto"/>
            </w:tcBorders>
            <w:shd w:val="clear" w:color="auto" w:fill="auto"/>
            <w:noWrap/>
            <w:vAlign w:val="center"/>
            <w:hideMark/>
          </w:tcPr>
          <w:p w14:paraId="162E9B7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493" w:type="pct"/>
            <w:tcBorders>
              <w:top w:val="nil"/>
              <w:left w:val="nil"/>
              <w:bottom w:val="single" w:sz="4" w:space="0" w:color="auto"/>
              <w:right w:val="single" w:sz="4" w:space="0" w:color="auto"/>
            </w:tcBorders>
            <w:shd w:val="clear" w:color="auto" w:fill="auto"/>
            <w:noWrap/>
            <w:vAlign w:val="center"/>
            <w:hideMark/>
          </w:tcPr>
          <w:p w14:paraId="150E1D3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493" w:type="pct"/>
            <w:tcBorders>
              <w:top w:val="nil"/>
              <w:left w:val="nil"/>
              <w:bottom w:val="single" w:sz="4" w:space="0" w:color="auto"/>
              <w:right w:val="single" w:sz="4" w:space="0" w:color="auto"/>
            </w:tcBorders>
            <w:shd w:val="clear" w:color="auto" w:fill="auto"/>
            <w:noWrap/>
            <w:vAlign w:val="center"/>
            <w:hideMark/>
          </w:tcPr>
          <w:p w14:paraId="59836E5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6AC740D4"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0D34117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U</w:t>
            </w:r>
          </w:p>
        </w:tc>
        <w:tc>
          <w:tcPr>
            <w:tcW w:w="493" w:type="pct"/>
            <w:tcBorders>
              <w:top w:val="nil"/>
              <w:left w:val="nil"/>
              <w:bottom w:val="single" w:sz="4" w:space="0" w:color="auto"/>
              <w:right w:val="single" w:sz="4" w:space="0" w:color="auto"/>
            </w:tcBorders>
            <w:shd w:val="clear" w:color="auto" w:fill="auto"/>
            <w:noWrap/>
            <w:vAlign w:val="center"/>
            <w:hideMark/>
          </w:tcPr>
          <w:p w14:paraId="218E470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831" w:type="pct"/>
            <w:tcBorders>
              <w:top w:val="nil"/>
              <w:left w:val="nil"/>
              <w:bottom w:val="single" w:sz="4" w:space="0" w:color="auto"/>
              <w:right w:val="single" w:sz="4" w:space="0" w:color="auto"/>
            </w:tcBorders>
            <w:shd w:val="clear" w:color="auto" w:fill="auto"/>
            <w:noWrap/>
            <w:vAlign w:val="center"/>
            <w:hideMark/>
          </w:tcPr>
          <w:p w14:paraId="6A48117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2841,82813</w:t>
            </w:r>
          </w:p>
        </w:tc>
        <w:tc>
          <w:tcPr>
            <w:tcW w:w="608" w:type="pct"/>
            <w:tcBorders>
              <w:top w:val="nil"/>
              <w:left w:val="nil"/>
              <w:bottom w:val="single" w:sz="4" w:space="0" w:color="auto"/>
              <w:right w:val="single" w:sz="4" w:space="0" w:color="auto"/>
            </w:tcBorders>
            <w:shd w:val="clear" w:color="auto" w:fill="auto"/>
            <w:noWrap/>
            <w:vAlign w:val="center"/>
            <w:hideMark/>
          </w:tcPr>
          <w:p w14:paraId="69D1E87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947,27604</w:t>
            </w:r>
          </w:p>
        </w:tc>
        <w:tc>
          <w:tcPr>
            <w:tcW w:w="608" w:type="pct"/>
            <w:tcBorders>
              <w:top w:val="nil"/>
              <w:left w:val="nil"/>
              <w:bottom w:val="single" w:sz="4" w:space="0" w:color="auto"/>
              <w:right w:val="single" w:sz="4" w:space="0" w:color="auto"/>
            </w:tcBorders>
            <w:shd w:val="clear" w:color="auto" w:fill="auto"/>
            <w:noWrap/>
            <w:vAlign w:val="center"/>
            <w:hideMark/>
          </w:tcPr>
          <w:p w14:paraId="34D074A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117,84178</w:t>
            </w:r>
          </w:p>
        </w:tc>
        <w:tc>
          <w:tcPr>
            <w:tcW w:w="491" w:type="pct"/>
            <w:tcBorders>
              <w:top w:val="nil"/>
              <w:left w:val="nil"/>
              <w:bottom w:val="single" w:sz="4" w:space="0" w:color="auto"/>
              <w:right w:val="single" w:sz="4" w:space="0" w:color="auto"/>
            </w:tcBorders>
            <w:shd w:val="clear" w:color="auto" w:fill="auto"/>
            <w:noWrap/>
            <w:vAlign w:val="center"/>
            <w:hideMark/>
          </w:tcPr>
          <w:p w14:paraId="3C17E67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493" w:type="pct"/>
            <w:tcBorders>
              <w:top w:val="nil"/>
              <w:left w:val="nil"/>
              <w:bottom w:val="single" w:sz="4" w:space="0" w:color="auto"/>
              <w:right w:val="single" w:sz="4" w:space="0" w:color="auto"/>
            </w:tcBorders>
            <w:shd w:val="clear" w:color="auto" w:fill="auto"/>
            <w:noWrap/>
            <w:vAlign w:val="center"/>
            <w:hideMark/>
          </w:tcPr>
          <w:p w14:paraId="7BF114C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493" w:type="pct"/>
            <w:tcBorders>
              <w:top w:val="nil"/>
              <w:left w:val="nil"/>
              <w:bottom w:val="single" w:sz="4" w:space="0" w:color="auto"/>
              <w:right w:val="single" w:sz="4" w:space="0" w:color="auto"/>
            </w:tcBorders>
            <w:shd w:val="clear" w:color="auto" w:fill="auto"/>
            <w:noWrap/>
            <w:vAlign w:val="center"/>
            <w:hideMark/>
          </w:tcPr>
          <w:p w14:paraId="6AB632C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47249243"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790EEFD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Interaksi</w:t>
            </w:r>
          </w:p>
        </w:tc>
        <w:tc>
          <w:tcPr>
            <w:tcW w:w="493" w:type="pct"/>
            <w:tcBorders>
              <w:top w:val="nil"/>
              <w:left w:val="nil"/>
              <w:bottom w:val="single" w:sz="4" w:space="0" w:color="auto"/>
              <w:right w:val="single" w:sz="4" w:space="0" w:color="auto"/>
            </w:tcBorders>
            <w:shd w:val="clear" w:color="auto" w:fill="auto"/>
            <w:noWrap/>
            <w:vAlign w:val="center"/>
            <w:hideMark/>
          </w:tcPr>
          <w:p w14:paraId="4D14CC0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9</w:t>
            </w:r>
          </w:p>
        </w:tc>
        <w:tc>
          <w:tcPr>
            <w:tcW w:w="831" w:type="pct"/>
            <w:tcBorders>
              <w:top w:val="nil"/>
              <w:left w:val="nil"/>
              <w:bottom w:val="single" w:sz="4" w:space="0" w:color="auto"/>
              <w:right w:val="single" w:sz="4" w:space="0" w:color="auto"/>
            </w:tcBorders>
            <w:shd w:val="clear" w:color="auto" w:fill="auto"/>
            <w:noWrap/>
            <w:vAlign w:val="center"/>
            <w:hideMark/>
          </w:tcPr>
          <w:p w14:paraId="31E3DAD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3278,39063</w:t>
            </w:r>
          </w:p>
        </w:tc>
        <w:tc>
          <w:tcPr>
            <w:tcW w:w="608" w:type="pct"/>
            <w:tcBorders>
              <w:top w:val="nil"/>
              <w:left w:val="nil"/>
              <w:bottom w:val="single" w:sz="4" w:space="0" w:color="auto"/>
              <w:right w:val="single" w:sz="4" w:space="0" w:color="auto"/>
            </w:tcBorders>
            <w:shd w:val="clear" w:color="auto" w:fill="auto"/>
            <w:noWrap/>
            <w:vAlign w:val="center"/>
            <w:hideMark/>
          </w:tcPr>
          <w:p w14:paraId="0D4E7F9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364,26563</w:t>
            </w:r>
          </w:p>
        </w:tc>
        <w:tc>
          <w:tcPr>
            <w:tcW w:w="608" w:type="pct"/>
            <w:tcBorders>
              <w:top w:val="nil"/>
              <w:left w:val="nil"/>
              <w:bottom w:val="single" w:sz="4" w:space="0" w:color="auto"/>
              <w:right w:val="single" w:sz="4" w:space="0" w:color="auto"/>
            </w:tcBorders>
            <w:shd w:val="clear" w:color="auto" w:fill="auto"/>
            <w:noWrap/>
            <w:vAlign w:val="center"/>
            <w:hideMark/>
          </w:tcPr>
          <w:p w14:paraId="17805F8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45,314889</w:t>
            </w:r>
          </w:p>
        </w:tc>
        <w:tc>
          <w:tcPr>
            <w:tcW w:w="491" w:type="pct"/>
            <w:tcBorders>
              <w:top w:val="nil"/>
              <w:left w:val="nil"/>
              <w:bottom w:val="single" w:sz="4" w:space="0" w:color="auto"/>
              <w:right w:val="single" w:sz="4" w:space="0" w:color="auto"/>
            </w:tcBorders>
            <w:shd w:val="clear" w:color="auto" w:fill="auto"/>
            <w:noWrap/>
            <w:vAlign w:val="center"/>
            <w:hideMark/>
          </w:tcPr>
          <w:p w14:paraId="32DE6C7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493" w:type="pct"/>
            <w:tcBorders>
              <w:top w:val="nil"/>
              <w:left w:val="nil"/>
              <w:bottom w:val="single" w:sz="4" w:space="0" w:color="auto"/>
              <w:right w:val="single" w:sz="4" w:space="0" w:color="auto"/>
            </w:tcBorders>
            <w:shd w:val="clear" w:color="auto" w:fill="auto"/>
            <w:noWrap/>
            <w:vAlign w:val="center"/>
            <w:hideMark/>
          </w:tcPr>
          <w:p w14:paraId="19F37BE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2,09576</w:t>
            </w:r>
          </w:p>
        </w:tc>
        <w:tc>
          <w:tcPr>
            <w:tcW w:w="493" w:type="pct"/>
            <w:tcBorders>
              <w:top w:val="nil"/>
              <w:left w:val="nil"/>
              <w:bottom w:val="single" w:sz="4" w:space="0" w:color="auto"/>
              <w:right w:val="single" w:sz="4" w:space="0" w:color="auto"/>
            </w:tcBorders>
            <w:shd w:val="clear" w:color="auto" w:fill="auto"/>
            <w:noWrap/>
            <w:vAlign w:val="center"/>
            <w:hideMark/>
          </w:tcPr>
          <w:p w14:paraId="2CE4232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2,83013</w:t>
            </w:r>
          </w:p>
        </w:tc>
      </w:tr>
      <w:tr w:rsidR="00473416" w:rsidRPr="007D5DDB" w14:paraId="659AA020"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610BF60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Galat</w:t>
            </w:r>
          </w:p>
        </w:tc>
        <w:tc>
          <w:tcPr>
            <w:tcW w:w="493" w:type="pct"/>
            <w:tcBorders>
              <w:top w:val="nil"/>
              <w:left w:val="nil"/>
              <w:bottom w:val="single" w:sz="4" w:space="0" w:color="auto"/>
              <w:right w:val="single" w:sz="4" w:space="0" w:color="auto"/>
            </w:tcBorders>
            <w:shd w:val="clear" w:color="auto" w:fill="auto"/>
            <w:noWrap/>
            <w:vAlign w:val="center"/>
            <w:hideMark/>
          </w:tcPr>
          <w:p w14:paraId="22EAFEC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45</w:t>
            </w:r>
          </w:p>
        </w:tc>
        <w:tc>
          <w:tcPr>
            <w:tcW w:w="831" w:type="pct"/>
            <w:tcBorders>
              <w:top w:val="nil"/>
              <w:left w:val="nil"/>
              <w:bottom w:val="single" w:sz="4" w:space="0" w:color="auto"/>
              <w:right w:val="single" w:sz="4" w:space="0" w:color="auto"/>
            </w:tcBorders>
            <w:shd w:val="clear" w:color="auto" w:fill="auto"/>
            <w:noWrap/>
            <w:vAlign w:val="center"/>
            <w:hideMark/>
          </w:tcPr>
          <w:p w14:paraId="2C3DF38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361,73438</w:t>
            </w:r>
          </w:p>
        </w:tc>
        <w:tc>
          <w:tcPr>
            <w:tcW w:w="608" w:type="pct"/>
            <w:tcBorders>
              <w:top w:val="nil"/>
              <w:left w:val="nil"/>
              <w:bottom w:val="single" w:sz="4" w:space="0" w:color="auto"/>
              <w:right w:val="single" w:sz="4" w:space="0" w:color="auto"/>
            </w:tcBorders>
            <w:shd w:val="clear" w:color="auto" w:fill="auto"/>
            <w:noWrap/>
            <w:vAlign w:val="center"/>
            <w:hideMark/>
          </w:tcPr>
          <w:p w14:paraId="5FB3B7C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8,03854</w:t>
            </w:r>
          </w:p>
        </w:tc>
        <w:tc>
          <w:tcPr>
            <w:tcW w:w="608" w:type="pct"/>
            <w:tcBorders>
              <w:top w:val="nil"/>
              <w:left w:val="nil"/>
              <w:bottom w:val="single" w:sz="4" w:space="0" w:color="auto"/>
              <w:right w:val="single" w:sz="4" w:space="0" w:color="auto"/>
            </w:tcBorders>
            <w:shd w:val="clear" w:color="auto" w:fill="auto"/>
            <w:noWrap/>
            <w:vAlign w:val="center"/>
            <w:hideMark/>
          </w:tcPr>
          <w:p w14:paraId="0C9E9A00" w14:textId="1611ACD8"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491" w:type="pct"/>
            <w:tcBorders>
              <w:top w:val="nil"/>
              <w:left w:val="nil"/>
              <w:bottom w:val="single" w:sz="4" w:space="0" w:color="auto"/>
              <w:right w:val="single" w:sz="4" w:space="0" w:color="auto"/>
            </w:tcBorders>
            <w:shd w:val="clear" w:color="auto" w:fill="auto"/>
            <w:noWrap/>
            <w:vAlign w:val="center"/>
            <w:hideMark/>
          </w:tcPr>
          <w:p w14:paraId="3B86AEC4" w14:textId="3F20A360"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493" w:type="pct"/>
            <w:tcBorders>
              <w:top w:val="nil"/>
              <w:left w:val="nil"/>
              <w:bottom w:val="single" w:sz="4" w:space="0" w:color="auto"/>
              <w:right w:val="single" w:sz="4" w:space="0" w:color="auto"/>
            </w:tcBorders>
            <w:shd w:val="clear" w:color="auto" w:fill="auto"/>
            <w:noWrap/>
            <w:vAlign w:val="center"/>
            <w:hideMark/>
          </w:tcPr>
          <w:p w14:paraId="38EB7AF5" w14:textId="62286999"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493" w:type="pct"/>
            <w:tcBorders>
              <w:top w:val="nil"/>
              <w:left w:val="nil"/>
              <w:bottom w:val="single" w:sz="4" w:space="0" w:color="auto"/>
              <w:right w:val="single" w:sz="4" w:space="0" w:color="auto"/>
            </w:tcBorders>
            <w:shd w:val="clear" w:color="auto" w:fill="auto"/>
            <w:noWrap/>
            <w:vAlign w:val="center"/>
            <w:hideMark/>
          </w:tcPr>
          <w:p w14:paraId="3CD8D61B" w14:textId="4367F69D" w:rsidR="00473416" w:rsidRPr="007D5DDB" w:rsidRDefault="00473416" w:rsidP="007D5DDB">
            <w:pPr>
              <w:spacing w:after="0" w:line="240" w:lineRule="auto"/>
              <w:jc w:val="center"/>
              <w:rPr>
                <w:rFonts w:ascii="Times New Roman" w:eastAsia="Times New Roman" w:hAnsi="Times New Roman" w:cs="Times New Roman"/>
                <w:color w:val="000000"/>
              </w:rPr>
            </w:pPr>
          </w:p>
        </w:tc>
      </w:tr>
      <w:tr w:rsidR="00473416" w:rsidRPr="007D5DDB" w14:paraId="28D15CA9"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77FDCF0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Total</w:t>
            </w:r>
          </w:p>
        </w:tc>
        <w:tc>
          <w:tcPr>
            <w:tcW w:w="493" w:type="pct"/>
            <w:tcBorders>
              <w:top w:val="nil"/>
              <w:left w:val="nil"/>
              <w:bottom w:val="single" w:sz="4" w:space="0" w:color="auto"/>
              <w:right w:val="single" w:sz="4" w:space="0" w:color="auto"/>
            </w:tcBorders>
            <w:shd w:val="clear" w:color="auto" w:fill="auto"/>
            <w:noWrap/>
            <w:vAlign w:val="center"/>
            <w:hideMark/>
          </w:tcPr>
          <w:p w14:paraId="5EFD275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63</w:t>
            </w:r>
          </w:p>
        </w:tc>
        <w:tc>
          <w:tcPr>
            <w:tcW w:w="831" w:type="pct"/>
            <w:tcBorders>
              <w:top w:val="nil"/>
              <w:left w:val="nil"/>
              <w:bottom w:val="single" w:sz="4" w:space="0" w:color="auto"/>
              <w:right w:val="single" w:sz="4" w:space="0" w:color="auto"/>
            </w:tcBorders>
            <w:shd w:val="clear" w:color="auto" w:fill="auto"/>
            <w:noWrap/>
            <w:vAlign w:val="center"/>
            <w:hideMark/>
          </w:tcPr>
          <w:p w14:paraId="30DB647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8625,98438</w:t>
            </w:r>
          </w:p>
        </w:tc>
        <w:tc>
          <w:tcPr>
            <w:tcW w:w="608" w:type="pct"/>
            <w:tcBorders>
              <w:top w:val="nil"/>
              <w:left w:val="nil"/>
              <w:bottom w:val="single" w:sz="4" w:space="0" w:color="auto"/>
              <w:right w:val="single" w:sz="4" w:space="0" w:color="auto"/>
            </w:tcBorders>
            <w:shd w:val="clear" w:color="auto" w:fill="auto"/>
            <w:noWrap/>
            <w:vAlign w:val="center"/>
            <w:hideMark/>
          </w:tcPr>
          <w:p w14:paraId="6BA9E89E" w14:textId="066CAB52"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608" w:type="pct"/>
            <w:tcBorders>
              <w:top w:val="nil"/>
              <w:left w:val="nil"/>
              <w:bottom w:val="single" w:sz="4" w:space="0" w:color="auto"/>
              <w:right w:val="single" w:sz="4" w:space="0" w:color="auto"/>
            </w:tcBorders>
            <w:shd w:val="clear" w:color="auto" w:fill="auto"/>
            <w:noWrap/>
            <w:vAlign w:val="center"/>
            <w:hideMark/>
          </w:tcPr>
          <w:p w14:paraId="704DE8DC" w14:textId="11F52ACE"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491" w:type="pct"/>
            <w:tcBorders>
              <w:top w:val="nil"/>
              <w:left w:val="nil"/>
              <w:bottom w:val="single" w:sz="4" w:space="0" w:color="auto"/>
              <w:right w:val="single" w:sz="4" w:space="0" w:color="auto"/>
            </w:tcBorders>
            <w:shd w:val="clear" w:color="auto" w:fill="auto"/>
            <w:noWrap/>
            <w:vAlign w:val="center"/>
            <w:hideMark/>
          </w:tcPr>
          <w:p w14:paraId="77EB3CAD" w14:textId="0577D54A"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493" w:type="pct"/>
            <w:tcBorders>
              <w:top w:val="nil"/>
              <w:left w:val="nil"/>
              <w:bottom w:val="single" w:sz="4" w:space="0" w:color="auto"/>
              <w:right w:val="single" w:sz="4" w:space="0" w:color="auto"/>
            </w:tcBorders>
            <w:shd w:val="clear" w:color="auto" w:fill="auto"/>
            <w:noWrap/>
            <w:vAlign w:val="center"/>
            <w:hideMark/>
          </w:tcPr>
          <w:p w14:paraId="1683A353" w14:textId="613E310D"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493" w:type="pct"/>
            <w:tcBorders>
              <w:top w:val="nil"/>
              <w:left w:val="nil"/>
              <w:bottom w:val="single" w:sz="4" w:space="0" w:color="auto"/>
              <w:right w:val="single" w:sz="4" w:space="0" w:color="auto"/>
            </w:tcBorders>
            <w:shd w:val="clear" w:color="auto" w:fill="auto"/>
            <w:noWrap/>
            <w:vAlign w:val="center"/>
            <w:hideMark/>
          </w:tcPr>
          <w:p w14:paraId="531D5EF9" w14:textId="29ECB044" w:rsidR="00473416" w:rsidRPr="007D5DDB" w:rsidRDefault="00473416" w:rsidP="007D5DDB">
            <w:pPr>
              <w:spacing w:after="0" w:line="240" w:lineRule="auto"/>
              <w:jc w:val="center"/>
              <w:rPr>
                <w:rFonts w:ascii="Times New Roman" w:eastAsia="Times New Roman" w:hAnsi="Times New Roman" w:cs="Times New Roman"/>
                <w:color w:val="000000"/>
              </w:rPr>
            </w:pPr>
          </w:p>
        </w:tc>
      </w:tr>
    </w:tbl>
    <w:p w14:paraId="63F0A93C" w14:textId="77777777" w:rsidR="00724589" w:rsidRPr="009F6487" w:rsidRDefault="00724589" w:rsidP="004F7AAB">
      <w:pPr>
        <w:widowControl w:val="0"/>
        <w:autoSpaceDE w:val="0"/>
        <w:autoSpaceDN w:val="0"/>
        <w:adjustRightInd w:val="0"/>
        <w:spacing w:after="0"/>
        <w:jc w:val="both"/>
        <w:rPr>
          <w:rFonts w:ascii="Times New Roman" w:hAnsi="Times New Roman" w:cs="Times New Roman"/>
        </w:rPr>
      </w:pPr>
      <w:r w:rsidRPr="009F6487">
        <w:rPr>
          <w:rFonts w:ascii="Times New Roman" w:hAnsi="Times New Roman" w:cs="Times New Roman"/>
        </w:rPr>
        <w:t>42HST</w:t>
      </w:r>
    </w:p>
    <w:tbl>
      <w:tblPr>
        <w:tblW w:w="4944" w:type="pct"/>
        <w:tblInd w:w="108" w:type="dxa"/>
        <w:tblLook w:val="04A0" w:firstRow="1" w:lastRow="0" w:firstColumn="1" w:lastColumn="0" w:noHBand="0" w:noVBand="1"/>
      </w:tblPr>
      <w:tblGrid>
        <w:gridCol w:w="1970"/>
        <w:gridCol w:w="859"/>
        <w:gridCol w:w="1575"/>
        <w:gridCol w:w="1261"/>
        <w:gridCol w:w="1151"/>
        <w:gridCol w:w="791"/>
        <w:gridCol w:w="931"/>
        <w:gridCol w:w="931"/>
      </w:tblGrid>
      <w:tr w:rsidR="00473416" w:rsidRPr="007D5DDB" w14:paraId="44AB6ABD" w14:textId="77777777" w:rsidTr="007D5DDB">
        <w:trPr>
          <w:trHeight w:val="289"/>
        </w:trPr>
        <w:tc>
          <w:tcPr>
            <w:tcW w:w="9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CA3C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Sumber Keragaman</w:t>
            </w:r>
          </w:p>
        </w:tc>
        <w:tc>
          <w:tcPr>
            <w:tcW w:w="473" w:type="pct"/>
            <w:tcBorders>
              <w:top w:val="single" w:sz="4" w:space="0" w:color="auto"/>
              <w:left w:val="nil"/>
              <w:bottom w:val="single" w:sz="4" w:space="0" w:color="auto"/>
              <w:right w:val="single" w:sz="4" w:space="0" w:color="auto"/>
            </w:tcBorders>
            <w:shd w:val="clear" w:color="auto" w:fill="auto"/>
            <w:noWrap/>
            <w:vAlign w:val="center"/>
            <w:hideMark/>
          </w:tcPr>
          <w:p w14:paraId="6723F51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DB</w:t>
            </w:r>
          </w:p>
        </w:tc>
        <w:tc>
          <w:tcPr>
            <w:tcW w:w="851" w:type="pct"/>
            <w:tcBorders>
              <w:top w:val="single" w:sz="4" w:space="0" w:color="auto"/>
              <w:left w:val="nil"/>
              <w:bottom w:val="single" w:sz="4" w:space="0" w:color="auto"/>
              <w:right w:val="single" w:sz="4" w:space="0" w:color="auto"/>
            </w:tcBorders>
            <w:shd w:val="clear" w:color="auto" w:fill="auto"/>
            <w:noWrap/>
            <w:vAlign w:val="center"/>
            <w:hideMark/>
          </w:tcPr>
          <w:p w14:paraId="697F41F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JK</w:t>
            </w:r>
          </w:p>
        </w:tc>
        <w:tc>
          <w:tcPr>
            <w:tcW w:w="666" w:type="pct"/>
            <w:tcBorders>
              <w:top w:val="single" w:sz="4" w:space="0" w:color="auto"/>
              <w:left w:val="nil"/>
              <w:bottom w:val="single" w:sz="4" w:space="0" w:color="auto"/>
              <w:right w:val="single" w:sz="4" w:space="0" w:color="auto"/>
            </w:tcBorders>
            <w:shd w:val="clear" w:color="auto" w:fill="auto"/>
            <w:noWrap/>
            <w:vAlign w:val="center"/>
            <w:hideMark/>
          </w:tcPr>
          <w:p w14:paraId="5213425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KT</w:t>
            </w:r>
          </w:p>
        </w:tc>
        <w:tc>
          <w:tcPr>
            <w:tcW w:w="608" w:type="pct"/>
            <w:tcBorders>
              <w:top w:val="single" w:sz="4" w:space="0" w:color="auto"/>
              <w:left w:val="nil"/>
              <w:bottom w:val="single" w:sz="4" w:space="0" w:color="auto"/>
              <w:right w:val="single" w:sz="4" w:space="0" w:color="auto"/>
            </w:tcBorders>
            <w:shd w:val="clear" w:color="auto" w:fill="auto"/>
            <w:noWrap/>
            <w:vAlign w:val="center"/>
            <w:hideMark/>
          </w:tcPr>
          <w:p w14:paraId="47E46BE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Hitung</w:t>
            </w:r>
          </w:p>
        </w:tc>
        <w:tc>
          <w:tcPr>
            <w:tcW w:w="435" w:type="pct"/>
            <w:tcBorders>
              <w:top w:val="single" w:sz="4" w:space="0" w:color="auto"/>
              <w:left w:val="nil"/>
              <w:bottom w:val="single" w:sz="4" w:space="0" w:color="auto"/>
              <w:right w:val="single" w:sz="4" w:space="0" w:color="auto"/>
            </w:tcBorders>
            <w:shd w:val="clear" w:color="auto" w:fill="auto"/>
            <w:noWrap/>
            <w:vAlign w:val="center"/>
            <w:hideMark/>
          </w:tcPr>
          <w:p w14:paraId="210D540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Notasi</w:t>
            </w:r>
          </w:p>
        </w:tc>
        <w:tc>
          <w:tcPr>
            <w:tcW w:w="492" w:type="pct"/>
            <w:tcBorders>
              <w:top w:val="single" w:sz="4" w:space="0" w:color="auto"/>
              <w:left w:val="nil"/>
              <w:bottom w:val="single" w:sz="4" w:space="0" w:color="auto"/>
              <w:right w:val="single" w:sz="4" w:space="0" w:color="auto"/>
            </w:tcBorders>
            <w:shd w:val="clear" w:color="auto" w:fill="auto"/>
            <w:noWrap/>
            <w:vAlign w:val="center"/>
            <w:hideMark/>
          </w:tcPr>
          <w:p w14:paraId="175CED0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0,05</w:t>
            </w:r>
          </w:p>
        </w:tc>
        <w:tc>
          <w:tcPr>
            <w:tcW w:w="492" w:type="pct"/>
            <w:tcBorders>
              <w:top w:val="single" w:sz="4" w:space="0" w:color="auto"/>
              <w:left w:val="nil"/>
              <w:bottom w:val="single" w:sz="4" w:space="0" w:color="auto"/>
              <w:right w:val="single" w:sz="4" w:space="0" w:color="auto"/>
            </w:tcBorders>
            <w:shd w:val="clear" w:color="auto" w:fill="auto"/>
            <w:noWrap/>
            <w:vAlign w:val="center"/>
            <w:hideMark/>
          </w:tcPr>
          <w:p w14:paraId="62FDFBA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0,01</w:t>
            </w:r>
          </w:p>
        </w:tc>
      </w:tr>
      <w:tr w:rsidR="00473416" w:rsidRPr="007D5DDB" w14:paraId="0E8D2E30" w14:textId="77777777" w:rsidTr="007D5DDB">
        <w:trPr>
          <w:trHeight w:val="289"/>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7F2ABC4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Kelompok</w:t>
            </w:r>
          </w:p>
        </w:tc>
        <w:tc>
          <w:tcPr>
            <w:tcW w:w="473" w:type="pct"/>
            <w:tcBorders>
              <w:top w:val="nil"/>
              <w:left w:val="nil"/>
              <w:bottom w:val="single" w:sz="4" w:space="0" w:color="auto"/>
              <w:right w:val="single" w:sz="4" w:space="0" w:color="auto"/>
            </w:tcBorders>
            <w:shd w:val="clear" w:color="auto" w:fill="auto"/>
            <w:noWrap/>
            <w:vAlign w:val="center"/>
            <w:hideMark/>
          </w:tcPr>
          <w:p w14:paraId="25861E6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851" w:type="pct"/>
            <w:tcBorders>
              <w:top w:val="nil"/>
              <w:left w:val="nil"/>
              <w:bottom w:val="single" w:sz="4" w:space="0" w:color="auto"/>
              <w:right w:val="single" w:sz="4" w:space="0" w:color="auto"/>
            </w:tcBorders>
            <w:shd w:val="clear" w:color="auto" w:fill="auto"/>
            <w:noWrap/>
            <w:vAlign w:val="center"/>
            <w:hideMark/>
          </w:tcPr>
          <w:p w14:paraId="25482B6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1,53125</w:t>
            </w:r>
          </w:p>
        </w:tc>
        <w:tc>
          <w:tcPr>
            <w:tcW w:w="666" w:type="pct"/>
            <w:tcBorders>
              <w:top w:val="nil"/>
              <w:left w:val="nil"/>
              <w:bottom w:val="single" w:sz="4" w:space="0" w:color="auto"/>
              <w:right w:val="single" w:sz="4" w:space="0" w:color="auto"/>
            </w:tcBorders>
            <w:shd w:val="clear" w:color="auto" w:fill="auto"/>
            <w:noWrap/>
            <w:vAlign w:val="center"/>
            <w:hideMark/>
          </w:tcPr>
          <w:p w14:paraId="5CB6092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0,51042</w:t>
            </w:r>
          </w:p>
        </w:tc>
        <w:tc>
          <w:tcPr>
            <w:tcW w:w="608" w:type="pct"/>
            <w:tcBorders>
              <w:top w:val="nil"/>
              <w:left w:val="nil"/>
              <w:bottom w:val="single" w:sz="4" w:space="0" w:color="auto"/>
              <w:right w:val="single" w:sz="4" w:space="0" w:color="auto"/>
            </w:tcBorders>
            <w:shd w:val="clear" w:color="auto" w:fill="auto"/>
            <w:noWrap/>
            <w:vAlign w:val="center"/>
            <w:hideMark/>
          </w:tcPr>
          <w:p w14:paraId="4E89E4E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0,03335</w:t>
            </w:r>
          </w:p>
        </w:tc>
        <w:tc>
          <w:tcPr>
            <w:tcW w:w="435" w:type="pct"/>
            <w:tcBorders>
              <w:top w:val="nil"/>
              <w:left w:val="nil"/>
              <w:bottom w:val="single" w:sz="4" w:space="0" w:color="auto"/>
              <w:right w:val="single" w:sz="4" w:space="0" w:color="auto"/>
            </w:tcBorders>
            <w:shd w:val="clear" w:color="auto" w:fill="auto"/>
            <w:noWrap/>
            <w:vAlign w:val="center"/>
            <w:hideMark/>
          </w:tcPr>
          <w:p w14:paraId="1B1E38B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TN</w:t>
            </w:r>
          </w:p>
        </w:tc>
        <w:tc>
          <w:tcPr>
            <w:tcW w:w="492" w:type="pct"/>
            <w:tcBorders>
              <w:top w:val="nil"/>
              <w:left w:val="nil"/>
              <w:bottom w:val="single" w:sz="4" w:space="0" w:color="auto"/>
              <w:right w:val="single" w:sz="4" w:space="0" w:color="auto"/>
            </w:tcBorders>
            <w:shd w:val="clear" w:color="auto" w:fill="auto"/>
            <w:noWrap/>
            <w:vAlign w:val="center"/>
            <w:hideMark/>
          </w:tcPr>
          <w:p w14:paraId="7171DDE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492" w:type="pct"/>
            <w:tcBorders>
              <w:top w:val="nil"/>
              <w:left w:val="nil"/>
              <w:bottom w:val="single" w:sz="4" w:space="0" w:color="auto"/>
              <w:right w:val="single" w:sz="4" w:space="0" w:color="auto"/>
            </w:tcBorders>
            <w:shd w:val="clear" w:color="auto" w:fill="auto"/>
            <w:noWrap/>
            <w:vAlign w:val="center"/>
            <w:hideMark/>
          </w:tcPr>
          <w:p w14:paraId="385ACD9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254EF74D"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59319A3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Perlakuan</w:t>
            </w:r>
          </w:p>
        </w:tc>
        <w:tc>
          <w:tcPr>
            <w:tcW w:w="473" w:type="pct"/>
            <w:tcBorders>
              <w:top w:val="nil"/>
              <w:left w:val="nil"/>
              <w:bottom w:val="single" w:sz="4" w:space="0" w:color="auto"/>
              <w:right w:val="single" w:sz="4" w:space="0" w:color="auto"/>
            </w:tcBorders>
            <w:shd w:val="clear" w:color="auto" w:fill="auto"/>
            <w:noWrap/>
            <w:vAlign w:val="center"/>
            <w:hideMark/>
          </w:tcPr>
          <w:p w14:paraId="5EF6F5D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15</w:t>
            </w:r>
          </w:p>
        </w:tc>
        <w:tc>
          <w:tcPr>
            <w:tcW w:w="851" w:type="pct"/>
            <w:tcBorders>
              <w:top w:val="nil"/>
              <w:left w:val="nil"/>
              <w:bottom w:val="single" w:sz="4" w:space="0" w:color="auto"/>
              <w:right w:val="single" w:sz="4" w:space="0" w:color="auto"/>
            </w:tcBorders>
            <w:shd w:val="clear" w:color="auto" w:fill="auto"/>
            <w:noWrap/>
            <w:vAlign w:val="center"/>
            <w:hideMark/>
          </w:tcPr>
          <w:p w14:paraId="4342379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8166,00000</w:t>
            </w:r>
          </w:p>
        </w:tc>
        <w:tc>
          <w:tcPr>
            <w:tcW w:w="666" w:type="pct"/>
            <w:tcBorders>
              <w:top w:val="nil"/>
              <w:left w:val="nil"/>
              <w:bottom w:val="single" w:sz="4" w:space="0" w:color="auto"/>
              <w:right w:val="single" w:sz="4" w:space="0" w:color="auto"/>
            </w:tcBorders>
            <w:shd w:val="clear" w:color="auto" w:fill="auto"/>
            <w:noWrap/>
            <w:vAlign w:val="center"/>
            <w:hideMark/>
          </w:tcPr>
          <w:p w14:paraId="5E5B405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544,40000</w:t>
            </w:r>
          </w:p>
        </w:tc>
        <w:tc>
          <w:tcPr>
            <w:tcW w:w="608" w:type="pct"/>
            <w:tcBorders>
              <w:top w:val="nil"/>
              <w:left w:val="nil"/>
              <w:bottom w:val="single" w:sz="4" w:space="0" w:color="auto"/>
              <w:right w:val="single" w:sz="4" w:space="0" w:color="auto"/>
            </w:tcBorders>
            <w:shd w:val="clear" w:color="auto" w:fill="auto"/>
            <w:noWrap/>
            <w:vAlign w:val="center"/>
            <w:hideMark/>
          </w:tcPr>
          <w:p w14:paraId="6DC05B6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35,57040</w:t>
            </w:r>
          </w:p>
        </w:tc>
        <w:tc>
          <w:tcPr>
            <w:tcW w:w="435" w:type="pct"/>
            <w:tcBorders>
              <w:top w:val="nil"/>
              <w:left w:val="nil"/>
              <w:bottom w:val="single" w:sz="4" w:space="0" w:color="auto"/>
              <w:right w:val="single" w:sz="4" w:space="0" w:color="auto"/>
            </w:tcBorders>
            <w:shd w:val="clear" w:color="auto" w:fill="auto"/>
            <w:noWrap/>
            <w:vAlign w:val="center"/>
            <w:hideMark/>
          </w:tcPr>
          <w:p w14:paraId="077FDD7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492" w:type="pct"/>
            <w:tcBorders>
              <w:top w:val="nil"/>
              <w:left w:val="nil"/>
              <w:bottom w:val="single" w:sz="4" w:space="0" w:color="auto"/>
              <w:right w:val="single" w:sz="4" w:space="0" w:color="auto"/>
            </w:tcBorders>
            <w:shd w:val="clear" w:color="auto" w:fill="auto"/>
            <w:noWrap/>
            <w:vAlign w:val="center"/>
            <w:hideMark/>
          </w:tcPr>
          <w:p w14:paraId="4F6087C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1,89487</w:t>
            </w:r>
          </w:p>
        </w:tc>
        <w:tc>
          <w:tcPr>
            <w:tcW w:w="492" w:type="pct"/>
            <w:tcBorders>
              <w:top w:val="nil"/>
              <w:left w:val="nil"/>
              <w:bottom w:val="single" w:sz="4" w:space="0" w:color="auto"/>
              <w:right w:val="single" w:sz="4" w:space="0" w:color="auto"/>
            </w:tcBorders>
            <w:shd w:val="clear" w:color="auto" w:fill="auto"/>
            <w:noWrap/>
            <w:vAlign w:val="center"/>
            <w:hideMark/>
          </w:tcPr>
          <w:p w14:paraId="4545E42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2,46418</w:t>
            </w:r>
          </w:p>
        </w:tc>
      </w:tr>
      <w:tr w:rsidR="00473416" w:rsidRPr="007D5DDB" w14:paraId="0B6D79D8"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617208D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A</w:t>
            </w:r>
          </w:p>
        </w:tc>
        <w:tc>
          <w:tcPr>
            <w:tcW w:w="473" w:type="pct"/>
            <w:tcBorders>
              <w:top w:val="nil"/>
              <w:left w:val="nil"/>
              <w:bottom w:val="single" w:sz="4" w:space="0" w:color="auto"/>
              <w:right w:val="single" w:sz="4" w:space="0" w:color="auto"/>
            </w:tcBorders>
            <w:shd w:val="clear" w:color="auto" w:fill="auto"/>
            <w:noWrap/>
            <w:vAlign w:val="center"/>
            <w:hideMark/>
          </w:tcPr>
          <w:p w14:paraId="6ECAA92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851" w:type="pct"/>
            <w:tcBorders>
              <w:top w:val="nil"/>
              <w:left w:val="nil"/>
              <w:bottom w:val="single" w:sz="4" w:space="0" w:color="auto"/>
              <w:right w:val="single" w:sz="4" w:space="0" w:color="auto"/>
            </w:tcBorders>
            <w:shd w:val="clear" w:color="auto" w:fill="auto"/>
            <w:noWrap/>
            <w:vAlign w:val="center"/>
            <w:hideMark/>
          </w:tcPr>
          <w:p w14:paraId="6FC71C3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5173,15625</w:t>
            </w:r>
          </w:p>
        </w:tc>
        <w:tc>
          <w:tcPr>
            <w:tcW w:w="666" w:type="pct"/>
            <w:tcBorders>
              <w:top w:val="nil"/>
              <w:left w:val="nil"/>
              <w:bottom w:val="single" w:sz="4" w:space="0" w:color="auto"/>
              <w:right w:val="single" w:sz="4" w:space="0" w:color="auto"/>
            </w:tcBorders>
            <w:shd w:val="clear" w:color="auto" w:fill="auto"/>
            <w:noWrap/>
            <w:vAlign w:val="center"/>
            <w:hideMark/>
          </w:tcPr>
          <w:p w14:paraId="44928A4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1724,38542</w:t>
            </w:r>
          </w:p>
        </w:tc>
        <w:tc>
          <w:tcPr>
            <w:tcW w:w="608" w:type="pct"/>
            <w:tcBorders>
              <w:top w:val="nil"/>
              <w:left w:val="nil"/>
              <w:bottom w:val="single" w:sz="4" w:space="0" w:color="auto"/>
              <w:right w:val="single" w:sz="4" w:space="0" w:color="auto"/>
            </w:tcBorders>
            <w:shd w:val="clear" w:color="auto" w:fill="auto"/>
            <w:noWrap/>
            <w:vAlign w:val="center"/>
            <w:hideMark/>
          </w:tcPr>
          <w:p w14:paraId="44CEA77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112,66913</w:t>
            </w:r>
          </w:p>
        </w:tc>
        <w:tc>
          <w:tcPr>
            <w:tcW w:w="435" w:type="pct"/>
            <w:tcBorders>
              <w:top w:val="nil"/>
              <w:left w:val="nil"/>
              <w:bottom w:val="single" w:sz="4" w:space="0" w:color="auto"/>
              <w:right w:val="single" w:sz="4" w:space="0" w:color="auto"/>
            </w:tcBorders>
            <w:shd w:val="clear" w:color="auto" w:fill="auto"/>
            <w:noWrap/>
            <w:vAlign w:val="center"/>
            <w:hideMark/>
          </w:tcPr>
          <w:p w14:paraId="46FB87D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492" w:type="pct"/>
            <w:tcBorders>
              <w:top w:val="nil"/>
              <w:left w:val="nil"/>
              <w:bottom w:val="single" w:sz="4" w:space="0" w:color="auto"/>
              <w:right w:val="single" w:sz="4" w:space="0" w:color="auto"/>
            </w:tcBorders>
            <w:shd w:val="clear" w:color="auto" w:fill="auto"/>
            <w:noWrap/>
            <w:vAlign w:val="center"/>
            <w:hideMark/>
          </w:tcPr>
          <w:p w14:paraId="3A97873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492" w:type="pct"/>
            <w:tcBorders>
              <w:top w:val="nil"/>
              <w:left w:val="nil"/>
              <w:bottom w:val="single" w:sz="4" w:space="0" w:color="auto"/>
              <w:right w:val="single" w:sz="4" w:space="0" w:color="auto"/>
            </w:tcBorders>
            <w:shd w:val="clear" w:color="auto" w:fill="auto"/>
            <w:noWrap/>
            <w:vAlign w:val="center"/>
            <w:hideMark/>
          </w:tcPr>
          <w:p w14:paraId="622A4A3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7ED600A3"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01E81BD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U</w:t>
            </w:r>
          </w:p>
        </w:tc>
        <w:tc>
          <w:tcPr>
            <w:tcW w:w="473" w:type="pct"/>
            <w:tcBorders>
              <w:top w:val="nil"/>
              <w:left w:val="nil"/>
              <w:bottom w:val="single" w:sz="4" w:space="0" w:color="auto"/>
              <w:right w:val="single" w:sz="4" w:space="0" w:color="auto"/>
            </w:tcBorders>
            <w:shd w:val="clear" w:color="auto" w:fill="auto"/>
            <w:noWrap/>
            <w:vAlign w:val="center"/>
            <w:hideMark/>
          </w:tcPr>
          <w:p w14:paraId="40813F8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851" w:type="pct"/>
            <w:tcBorders>
              <w:top w:val="nil"/>
              <w:left w:val="nil"/>
              <w:bottom w:val="single" w:sz="4" w:space="0" w:color="auto"/>
              <w:right w:val="single" w:sz="4" w:space="0" w:color="auto"/>
            </w:tcBorders>
            <w:shd w:val="clear" w:color="auto" w:fill="auto"/>
            <w:noWrap/>
            <w:vAlign w:val="center"/>
            <w:hideMark/>
          </w:tcPr>
          <w:p w14:paraId="396E126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2068,84375</w:t>
            </w:r>
          </w:p>
        </w:tc>
        <w:tc>
          <w:tcPr>
            <w:tcW w:w="666" w:type="pct"/>
            <w:tcBorders>
              <w:top w:val="nil"/>
              <w:left w:val="nil"/>
              <w:bottom w:val="single" w:sz="4" w:space="0" w:color="auto"/>
              <w:right w:val="single" w:sz="4" w:space="0" w:color="auto"/>
            </w:tcBorders>
            <w:shd w:val="clear" w:color="auto" w:fill="auto"/>
            <w:noWrap/>
            <w:vAlign w:val="center"/>
            <w:hideMark/>
          </w:tcPr>
          <w:p w14:paraId="4EC3EDE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689,614583</w:t>
            </w:r>
          </w:p>
        </w:tc>
        <w:tc>
          <w:tcPr>
            <w:tcW w:w="608" w:type="pct"/>
            <w:tcBorders>
              <w:top w:val="nil"/>
              <w:left w:val="nil"/>
              <w:bottom w:val="single" w:sz="4" w:space="0" w:color="auto"/>
              <w:right w:val="single" w:sz="4" w:space="0" w:color="auto"/>
            </w:tcBorders>
            <w:shd w:val="clear" w:color="auto" w:fill="auto"/>
            <w:noWrap/>
            <w:vAlign w:val="center"/>
            <w:hideMark/>
          </w:tcPr>
          <w:p w14:paraId="4D8A888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45,058533</w:t>
            </w:r>
          </w:p>
        </w:tc>
        <w:tc>
          <w:tcPr>
            <w:tcW w:w="435" w:type="pct"/>
            <w:tcBorders>
              <w:top w:val="nil"/>
              <w:left w:val="nil"/>
              <w:bottom w:val="single" w:sz="4" w:space="0" w:color="auto"/>
              <w:right w:val="single" w:sz="4" w:space="0" w:color="auto"/>
            </w:tcBorders>
            <w:shd w:val="clear" w:color="auto" w:fill="auto"/>
            <w:noWrap/>
            <w:vAlign w:val="center"/>
            <w:hideMark/>
          </w:tcPr>
          <w:p w14:paraId="56A4026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492" w:type="pct"/>
            <w:tcBorders>
              <w:top w:val="nil"/>
              <w:left w:val="nil"/>
              <w:bottom w:val="single" w:sz="4" w:space="0" w:color="auto"/>
              <w:right w:val="single" w:sz="4" w:space="0" w:color="auto"/>
            </w:tcBorders>
            <w:shd w:val="clear" w:color="auto" w:fill="auto"/>
            <w:noWrap/>
            <w:vAlign w:val="center"/>
            <w:hideMark/>
          </w:tcPr>
          <w:p w14:paraId="6CFBEF3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492" w:type="pct"/>
            <w:tcBorders>
              <w:top w:val="nil"/>
              <w:left w:val="nil"/>
              <w:bottom w:val="single" w:sz="4" w:space="0" w:color="auto"/>
              <w:right w:val="single" w:sz="4" w:space="0" w:color="auto"/>
            </w:tcBorders>
            <w:shd w:val="clear" w:color="auto" w:fill="auto"/>
            <w:noWrap/>
            <w:vAlign w:val="center"/>
            <w:hideMark/>
          </w:tcPr>
          <w:p w14:paraId="1815291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3B66A707"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72E370A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Interaksi</w:t>
            </w:r>
          </w:p>
        </w:tc>
        <w:tc>
          <w:tcPr>
            <w:tcW w:w="473" w:type="pct"/>
            <w:tcBorders>
              <w:top w:val="nil"/>
              <w:left w:val="nil"/>
              <w:bottom w:val="single" w:sz="4" w:space="0" w:color="auto"/>
              <w:right w:val="single" w:sz="4" w:space="0" w:color="auto"/>
            </w:tcBorders>
            <w:shd w:val="clear" w:color="auto" w:fill="auto"/>
            <w:noWrap/>
            <w:vAlign w:val="center"/>
            <w:hideMark/>
          </w:tcPr>
          <w:p w14:paraId="1A650E2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9</w:t>
            </w:r>
          </w:p>
        </w:tc>
        <w:tc>
          <w:tcPr>
            <w:tcW w:w="851" w:type="pct"/>
            <w:tcBorders>
              <w:top w:val="nil"/>
              <w:left w:val="nil"/>
              <w:bottom w:val="single" w:sz="4" w:space="0" w:color="auto"/>
              <w:right w:val="single" w:sz="4" w:space="0" w:color="auto"/>
            </w:tcBorders>
            <w:shd w:val="clear" w:color="auto" w:fill="auto"/>
            <w:noWrap/>
            <w:vAlign w:val="center"/>
            <w:hideMark/>
          </w:tcPr>
          <w:p w14:paraId="31DBFE0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924,00000</w:t>
            </w:r>
          </w:p>
        </w:tc>
        <w:tc>
          <w:tcPr>
            <w:tcW w:w="666" w:type="pct"/>
            <w:tcBorders>
              <w:top w:val="nil"/>
              <w:left w:val="nil"/>
              <w:bottom w:val="single" w:sz="4" w:space="0" w:color="auto"/>
              <w:right w:val="single" w:sz="4" w:space="0" w:color="auto"/>
            </w:tcBorders>
            <w:shd w:val="clear" w:color="auto" w:fill="auto"/>
            <w:noWrap/>
            <w:vAlign w:val="center"/>
            <w:hideMark/>
          </w:tcPr>
          <w:p w14:paraId="5FAC230F"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102,666667</w:t>
            </w:r>
          </w:p>
        </w:tc>
        <w:tc>
          <w:tcPr>
            <w:tcW w:w="608" w:type="pct"/>
            <w:tcBorders>
              <w:top w:val="nil"/>
              <w:left w:val="nil"/>
              <w:bottom w:val="single" w:sz="4" w:space="0" w:color="auto"/>
              <w:right w:val="single" w:sz="4" w:space="0" w:color="auto"/>
            </w:tcBorders>
            <w:shd w:val="clear" w:color="auto" w:fill="auto"/>
            <w:noWrap/>
            <w:vAlign w:val="center"/>
            <w:hideMark/>
          </w:tcPr>
          <w:p w14:paraId="69C9E73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6,70811</w:t>
            </w:r>
          </w:p>
        </w:tc>
        <w:tc>
          <w:tcPr>
            <w:tcW w:w="435" w:type="pct"/>
            <w:tcBorders>
              <w:top w:val="nil"/>
              <w:left w:val="nil"/>
              <w:bottom w:val="single" w:sz="4" w:space="0" w:color="auto"/>
              <w:right w:val="single" w:sz="4" w:space="0" w:color="auto"/>
            </w:tcBorders>
            <w:shd w:val="clear" w:color="auto" w:fill="auto"/>
            <w:noWrap/>
            <w:vAlign w:val="center"/>
            <w:hideMark/>
          </w:tcPr>
          <w:p w14:paraId="01B810F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492" w:type="pct"/>
            <w:tcBorders>
              <w:top w:val="nil"/>
              <w:left w:val="nil"/>
              <w:bottom w:val="single" w:sz="4" w:space="0" w:color="auto"/>
              <w:right w:val="single" w:sz="4" w:space="0" w:color="auto"/>
            </w:tcBorders>
            <w:shd w:val="clear" w:color="auto" w:fill="auto"/>
            <w:noWrap/>
            <w:vAlign w:val="center"/>
            <w:hideMark/>
          </w:tcPr>
          <w:p w14:paraId="0D704B8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2,09576</w:t>
            </w:r>
          </w:p>
        </w:tc>
        <w:tc>
          <w:tcPr>
            <w:tcW w:w="492" w:type="pct"/>
            <w:tcBorders>
              <w:top w:val="nil"/>
              <w:left w:val="nil"/>
              <w:bottom w:val="single" w:sz="4" w:space="0" w:color="auto"/>
              <w:right w:val="single" w:sz="4" w:space="0" w:color="auto"/>
            </w:tcBorders>
            <w:shd w:val="clear" w:color="auto" w:fill="auto"/>
            <w:noWrap/>
            <w:vAlign w:val="center"/>
            <w:hideMark/>
          </w:tcPr>
          <w:p w14:paraId="280DFB1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2,83013</w:t>
            </w:r>
          </w:p>
        </w:tc>
      </w:tr>
      <w:tr w:rsidR="00473416" w:rsidRPr="007D5DDB" w14:paraId="4FA59D40"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6C22932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Galat</w:t>
            </w:r>
          </w:p>
        </w:tc>
        <w:tc>
          <w:tcPr>
            <w:tcW w:w="473" w:type="pct"/>
            <w:tcBorders>
              <w:top w:val="nil"/>
              <w:left w:val="nil"/>
              <w:bottom w:val="single" w:sz="4" w:space="0" w:color="auto"/>
              <w:right w:val="single" w:sz="4" w:space="0" w:color="auto"/>
            </w:tcBorders>
            <w:shd w:val="clear" w:color="auto" w:fill="auto"/>
            <w:noWrap/>
            <w:vAlign w:val="center"/>
            <w:hideMark/>
          </w:tcPr>
          <w:p w14:paraId="05752B2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45</w:t>
            </w:r>
          </w:p>
        </w:tc>
        <w:tc>
          <w:tcPr>
            <w:tcW w:w="851" w:type="pct"/>
            <w:tcBorders>
              <w:top w:val="nil"/>
              <w:left w:val="nil"/>
              <w:bottom w:val="single" w:sz="4" w:space="0" w:color="auto"/>
              <w:right w:val="single" w:sz="4" w:space="0" w:color="auto"/>
            </w:tcBorders>
            <w:shd w:val="clear" w:color="auto" w:fill="auto"/>
            <w:noWrap/>
            <w:vAlign w:val="center"/>
            <w:hideMark/>
          </w:tcPr>
          <w:p w14:paraId="7B05FA5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688,71875</w:t>
            </w:r>
          </w:p>
        </w:tc>
        <w:tc>
          <w:tcPr>
            <w:tcW w:w="666" w:type="pct"/>
            <w:tcBorders>
              <w:top w:val="nil"/>
              <w:left w:val="nil"/>
              <w:bottom w:val="single" w:sz="4" w:space="0" w:color="auto"/>
              <w:right w:val="single" w:sz="4" w:space="0" w:color="auto"/>
            </w:tcBorders>
            <w:shd w:val="clear" w:color="auto" w:fill="auto"/>
            <w:noWrap/>
            <w:vAlign w:val="center"/>
            <w:hideMark/>
          </w:tcPr>
          <w:p w14:paraId="2F61E72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15,30486</w:t>
            </w:r>
          </w:p>
        </w:tc>
        <w:tc>
          <w:tcPr>
            <w:tcW w:w="608" w:type="pct"/>
            <w:tcBorders>
              <w:top w:val="nil"/>
              <w:left w:val="nil"/>
              <w:bottom w:val="single" w:sz="4" w:space="0" w:color="auto"/>
              <w:right w:val="single" w:sz="4" w:space="0" w:color="auto"/>
            </w:tcBorders>
            <w:shd w:val="clear" w:color="auto" w:fill="auto"/>
            <w:noWrap/>
            <w:vAlign w:val="center"/>
            <w:hideMark/>
          </w:tcPr>
          <w:p w14:paraId="59EC727E" w14:textId="7D8B0490"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435" w:type="pct"/>
            <w:tcBorders>
              <w:top w:val="nil"/>
              <w:left w:val="nil"/>
              <w:bottom w:val="single" w:sz="4" w:space="0" w:color="auto"/>
              <w:right w:val="single" w:sz="4" w:space="0" w:color="auto"/>
            </w:tcBorders>
            <w:shd w:val="clear" w:color="auto" w:fill="auto"/>
            <w:noWrap/>
            <w:vAlign w:val="center"/>
            <w:hideMark/>
          </w:tcPr>
          <w:p w14:paraId="5EF12AA2" w14:textId="593B0F56"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492" w:type="pct"/>
            <w:tcBorders>
              <w:top w:val="nil"/>
              <w:left w:val="nil"/>
              <w:bottom w:val="single" w:sz="4" w:space="0" w:color="auto"/>
              <w:right w:val="single" w:sz="4" w:space="0" w:color="auto"/>
            </w:tcBorders>
            <w:shd w:val="clear" w:color="auto" w:fill="auto"/>
            <w:noWrap/>
            <w:vAlign w:val="center"/>
            <w:hideMark/>
          </w:tcPr>
          <w:p w14:paraId="64FD610A" w14:textId="49C82CEF"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492" w:type="pct"/>
            <w:tcBorders>
              <w:top w:val="nil"/>
              <w:left w:val="nil"/>
              <w:bottom w:val="single" w:sz="4" w:space="0" w:color="auto"/>
              <w:right w:val="single" w:sz="4" w:space="0" w:color="auto"/>
            </w:tcBorders>
            <w:shd w:val="clear" w:color="auto" w:fill="auto"/>
            <w:noWrap/>
            <w:vAlign w:val="center"/>
            <w:hideMark/>
          </w:tcPr>
          <w:p w14:paraId="6780B4D1" w14:textId="1F70ACBC" w:rsidR="00473416" w:rsidRPr="007D5DDB" w:rsidRDefault="00473416" w:rsidP="007D5DDB">
            <w:pPr>
              <w:spacing w:after="0" w:line="240" w:lineRule="auto"/>
              <w:jc w:val="center"/>
              <w:rPr>
                <w:rFonts w:ascii="Times New Roman" w:eastAsia="Times New Roman" w:hAnsi="Times New Roman" w:cs="Times New Roman"/>
                <w:color w:val="000000"/>
              </w:rPr>
            </w:pPr>
          </w:p>
        </w:tc>
      </w:tr>
      <w:tr w:rsidR="00473416" w:rsidRPr="007D5DDB" w14:paraId="3A49ACF4" w14:textId="77777777" w:rsidTr="007D5DDB">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1F8E8C9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Total</w:t>
            </w:r>
          </w:p>
        </w:tc>
        <w:tc>
          <w:tcPr>
            <w:tcW w:w="473" w:type="pct"/>
            <w:tcBorders>
              <w:top w:val="nil"/>
              <w:left w:val="nil"/>
              <w:bottom w:val="single" w:sz="4" w:space="0" w:color="auto"/>
              <w:right w:val="single" w:sz="4" w:space="0" w:color="auto"/>
            </w:tcBorders>
            <w:shd w:val="clear" w:color="auto" w:fill="auto"/>
            <w:noWrap/>
            <w:vAlign w:val="center"/>
            <w:hideMark/>
          </w:tcPr>
          <w:p w14:paraId="3AB4961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63</w:t>
            </w:r>
          </w:p>
        </w:tc>
        <w:tc>
          <w:tcPr>
            <w:tcW w:w="851" w:type="pct"/>
            <w:tcBorders>
              <w:top w:val="nil"/>
              <w:left w:val="nil"/>
              <w:bottom w:val="single" w:sz="4" w:space="0" w:color="auto"/>
              <w:right w:val="single" w:sz="4" w:space="0" w:color="auto"/>
            </w:tcBorders>
            <w:shd w:val="clear" w:color="auto" w:fill="auto"/>
            <w:noWrap/>
            <w:vAlign w:val="center"/>
            <w:hideMark/>
          </w:tcPr>
          <w:p w14:paraId="3CEE8EE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8856,25000</w:t>
            </w:r>
          </w:p>
        </w:tc>
        <w:tc>
          <w:tcPr>
            <w:tcW w:w="666" w:type="pct"/>
            <w:tcBorders>
              <w:top w:val="nil"/>
              <w:left w:val="nil"/>
              <w:bottom w:val="single" w:sz="4" w:space="0" w:color="auto"/>
              <w:right w:val="single" w:sz="4" w:space="0" w:color="auto"/>
            </w:tcBorders>
            <w:shd w:val="clear" w:color="auto" w:fill="auto"/>
            <w:noWrap/>
            <w:vAlign w:val="center"/>
            <w:hideMark/>
          </w:tcPr>
          <w:p w14:paraId="26EDF822" w14:textId="409F6EF4"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608" w:type="pct"/>
            <w:tcBorders>
              <w:top w:val="nil"/>
              <w:left w:val="nil"/>
              <w:bottom w:val="single" w:sz="4" w:space="0" w:color="auto"/>
              <w:right w:val="single" w:sz="4" w:space="0" w:color="auto"/>
            </w:tcBorders>
            <w:shd w:val="clear" w:color="auto" w:fill="auto"/>
            <w:noWrap/>
            <w:vAlign w:val="center"/>
            <w:hideMark/>
          </w:tcPr>
          <w:p w14:paraId="1255089F" w14:textId="3F706B7F"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435" w:type="pct"/>
            <w:tcBorders>
              <w:top w:val="nil"/>
              <w:left w:val="nil"/>
              <w:bottom w:val="single" w:sz="4" w:space="0" w:color="auto"/>
              <w:right w:val="single" w:sz="4" w:space="0" w:color="auto"/>
            </w:tcBorders>
            <w:shd w:val="clear" w:color="auto" w:fill="auto"/>
            <w:noWrap/>
            <w:vAlign w:val="center"/>
            <w:hideMark/>
          </w:tcPr>
          <w:p w14:paraId="63386E30" w14:textId="56D8AD58"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492" w:type="pct"/>
            <w:tcBorders>
              <w:top w:val="nil"/>
              <w:left w:val="nil"/>
              <w:bottom w:val="single" w:sz="4" w:space="0" w:color="auto"/>
              <w:right w:val="single" w:sz="4" w:space="0" w:color="auto"/>
            </w:tcBorders>
            <w:shd w:val="clear" w:color="auto" w:fill="auto"/>
            <w:noWrap/>
            <w:vAlign w:val="center"/>
            <w:hideMark/>
          </w:tcPr>
          <w:p w14:paraId="06E80AA5" w14:textId="517EEA60"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492" w:type="pct"/>
            <w:tcBorders>
              <w:top w:val="nil"/>
              <w:left w:val="nil"/>
              <w:bottom w:val="single" w:sz="4" w:space="0" w:color="auto"/>
              <w:right w:val="single" w:sz="4" w:space="0" w:color="auto"/>
            </w:tcBorders>
            <w:shd w:val="clear" w:color="auto" w:fill="auto"/>
            <w:noWrap/>
            <w:vAlign w:val="center"/>
            <w:hideMark/>
          </w:tcPr>
          <w:p w14:paraId="0EED224D" w14:textId="0CF243D0" w:rsidR="00473416" w:rsidRPr="007D5DDB" w:rsidRDefault="00473416" w:rsidP="007D5DDB">
            <w:pPr>
              <w:spacing w:after="0" w:line="240" w:lineRule="auto"/>
              <w:jc w:val="center"/>
              <w:rPr>
                <w:rFonts w:ascii="Times New Roman" w:eastAsia="Times New Roman" w:hAnsi="Times New Roman" w:cs="Times New Roman"/>
                <w:color w:val="000000"/>
              </w:rPr>
            </w:pPr>
          </w:p>
        </w:tc>
      </w:tr>
    </w:tbl>
    <w:p w14:paraId="5E4BCA3B" w14:textId="77777777" w:rsidR="00724589" w:rsidRPr="009F6487" w:rsidRDefault="00724589" w:rsidP="004F7AAB">
      <w:pPr>
        <w:widowControl w:val="0"/>
        <w:autoSpaceDE w:val="0"/>
        <w:autoSpaceDN w:val="0"/>
        <w:adjustRightInd w:val="0"/>
        <w:spacing w:after="0"/>
        <w:jc w:val="both"/>
        <w:rPr>
          <w:rFonts w:ascii="Times New Roman" w:hAnsi="Times New Roman" w:cs="Times New Roman"/>
        </w:rPr>
      </w:pPr>
    </w:p>
    <w:p w14:paraId="1C9A1D77" w14:textId="77777777" w:rsidR="00724589" w:rsidRPr="009F6487" w:rsidRDefault="00724589" w:rsidP="007703B1">
      <w:pPr>
        <w:widowControl w:val="0"/>
        <w:autoSpaceDE w:val="0"/>
        <w:autoSpaceDN w:val="0"/>
        <w:adjustRightInd w:val="0"/>
        <w:jc w:val="both"/>
        <w:rPr>
          <w:rFonts w:ascii="Times New Roman" w:hAnsi="Times New Roman" w:cs="Times New Roman"/>
        </w:rPr>
      </w:pPr>
      <w:r w:rsidRPr="009F6487">
        <w:rPr>
          <w:rFonts w:ascii="Times New Roman" w:hAnsi="Times New Roman" w:cs="Times New Roman"/>
        </w:rPr>
        <w:t>Lampiran 4. Panjang Akar</w:t>
      </w:r>
    </w:p>
    <w:tbl>
      <w:tblPr>
        <w:tblW w:w="4944" w:type="pct"/>
        <w:tblInd w:w="108" w:type="dxa"/>
        <w:tblLook w:val="04A0" w:firstRow="1" w:lastRow="0" w:firstColumn="1" w:lastColumn="0" w:noHBand="0" w:noVBand="1"/>
      </w:tblPr>
      <w:tblGrid>
        <w:gridCol w:w="2175"/>
        <w:gridCol w:w="774"/>
        <w:gridCol w:w="1781"/>
        <w:gridCol w:w="1042"/>
        <w:gridCol w:w="1042"/>
        <w:gridCol w:w="792"/>
        <w:gridCol w:w="932"/>
        <w:gridCol w:w="931"/>
      </w:tblGrid>
      <w:tr w:rsidR="00473416" w:rsidRPr="007D5DDB" w14:paraId="0AEFB095" w14:textId="77777777" w:rsidTr="007D5DDB">
        <w:trPr>
          <w:trHeight w:val="289"/>
        </w:trPr>
        <w:tc>
          <w:tcPr>
            <w:tcW w:w="114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70CA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Sumber Keragaman</w:t>
            </w:r>
          </w:p>
        </w:tc>
        <w:tc>
          <w:tcPr>
            <w:tcW w:w="409" w:type="pct"/>
            <w:tcBorders>
              <w:top w:val="single" w:sz="4" w:space="0" w:color="auto"/>
              <w:left w:val="nil"/>
              <w:bottom w:val="single" w:sz="4" w:space="0" w:color="auto"/>
              <w:right w:val="single" w:sz="4" w:space="0" w:color="auto"/>
            </w:tcBorders>
            <w:shd w:val="clear" w:color="auto" w:fill="auto"/>
            <w:noWrap/>
            <w:vAlign w:val="center"/>
            <w:hideMark/>
          </w:tcPr>
          <w:p w14:paraId="70BC44F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DB</w:t>
            </w:r>
          </w:p>
        </w:tc>
        <w:tc>
          <w:tcPr>
            <w:tcW w:w="941" w:type="pct"/>
            <w:tcBorders>
              <w:top w:val="single" w:sz="4" w:space="0" w:color="auto"/>
              <w:left w:val="nil"/>
              <w:bottom w:val="single" w:sz="4" w:space="0" w:color="auto"/>
              <w:right w:val="single" w:sz="4" w:space="0" w:color="auto"/>
            </w:tcBorders>
            <w:shd w:val="clear" w:color="auto" w:fill="auto"/>
            <w:noWrap/>
            <w:vAlign w:val="center"/>
            <w:hideMark/>
          </w:tcPr>
          <w:p w14:paraId="01ADC44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JK</w:t>
            </w:r>
          </w:p>
        </w:tc>
        <w:tc>
          <w:tcPr>
            <w:tcW w:w="550" w:type="pct"/>
            <w:tcBorders>
              <w:top w:val="single" w:sz="4" w:space="0" w:color="auto"/>
              <w:left w:val="nil"/>
              <w:bottom w:val="single" w:sz="4" w:space="0" w:color="auto"/>
              <w:right w:val="single" w:sz="4" w:space="0" w:color="auto"/>
            </w:tcBorders>
            <w:shd w:val="clear" w:color="auto" w:fill="auto"/>
            <w:noWrap/>
            <w:vAlign w:val="center"/>
            <w:hideMark/>
          </w:tcPr>
          <w:p w14:paraId="024F422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KT</w:t>
            </w:r>
          </w:p>
        </w:tc>
        <w:tc>
          <w:tcPr>
            <w:tcW w:w="550" w:type="pct"/>
            <w:tcBorders>
              <w:top w:val="single" w:sz="4" w:space="0" w:color="auto"/>
              <w:left w:val="nil"/>
              <w:bottom w:val="single" w:sz="4" w:space="0" w:color="auto"/>
              <w:right w:val="single" w:sz="4" w:space="0" w:color="auto"/>
            </w:tcBorders>
            <w:shd w:val="clear" w:color="auto" w:fill="auto"/>
            <w:noWrap/>
            <w:vAlign w:val="center"/>
            <w:hideMark/>
          </w:tcPr>
          <w:p w14:paraId="35A925F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Hitung</w:t>
            </w:r>
          </w:p>
        </w:tc>
        <w:tc>
          <w:tcPr>
            <w:tcW w:w="418" w:type="pct"/>
            <w:tcBorders>
              <w:top w:val="single" w:sz="4" w:space="0" w:color="auto"/>
              <w:left w:val="nil"/>
              <w:bottom w:val="single" w:sz="4" w:space="0" w:color="auto"/>
              <w:right w:val="single" w:sz="4" w:space="0" w:color="auto"/>
            </w:tcBorders>
            <w:shd w:val="clear" w:color="auto" w:fill="auto"/>
            <w:noWrap/>
            <w:vAlign w:val="center"/>
            <w:hideMark/>
          </w:tcPr>
          <w:p w14:paraId="352238C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Notasi</w:t>
            </w:r>
          </w:p>
        </w:tc>
        <w:tc>
          <w:tcPr>
            <w:tcW w:w="492" w:type="pct"/>
            <w:tcBorders>
              <w:top w:val="single" w:sz="4" w:space="0" w:color="auto"/>
              <w:left w:val="nil"/>
              <w:bottom w:val="single" w:sz="4" w:space="0" w:color="auto"/>
              <w:right w:val="single" w:sz="4" w:space="0" w:color="auto"/>
            </w:tcBorders>
            <w:shd w:val="clear" w:color="auto" w:fill="auto"/>
            <w:noWrap/>
            <w:vAlign w:val="center"/>
            <w:hideMark/>
          </w:tcPr>
          <w:p w14:paraId="7CE8605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0,05</w:t>
            </w:r>
          </w:p>
        </w:tc>
        <w:tc>
          <w:tcPr>
            <w:tcW w:w="492" w:type="pct"/>
            <w:tcBorders>
              <w:top w:val="single" w:sz="4" w:space="0" w:color="auto"/>
              <w:left w:val="nil"/>
              <w:bottom w:val="single" w:sz="4" w:space="0" w:color="auto"/>
              <w:right w:val="single" w:sz="4" w:space="0" w:color="auto"/>
            </w:tcBorders>
            <w:shd w:val="clear" w:color="auto" w:fill="auto"/>
            <w:noWrap/>
            <w:vAlign w:val="center"/>
            <w:hideMark/>
          </w:tcPr>
          <w:p w14:paraId="79C4B8B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0,01</w:t>
            </w:r>
          </w:p>
        </w:tc>
      </w:tr>
      <w:tr w:rsidR="00473416" w:rsidRPr="007D5DDB" w14:paraId="538728B7" w14:textId="77777777" w:rsidTr="007D5DDB">
        <w:trPr>
          <w:trHeight w:val="289"/>
        </w:trPr>
        <w:tc>
          <w:tcPr>
            <w:tcW w:w="1149" w:type="pct"/>
            <w:tcBorders>
              <w:top w:val="nil"/>
              <w:left w:val="single" w:sz="4" w:space="0" w:color="auto"/>
              <w:bottom w:val="single" w:sz="4" w:space="0" w:color="auto"/>
              <w:right w:val="single" w:sz="4" w:space="0" w:color="auto"/>
            </w:tcBorders>
            <w:shd w:val="clear" w:color="auto" w:fill="auto"/>
            <w:noWrap/>
            <w:vAlign w:val="center"/>
            <w:hideMark/>
          </w:tcPr>
          <w:p w14:paraId="2856051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Kelompok</w:t>
            </w:r>
          </w:p>
        </w:tc>
        <w:tc>
          <w:tcPr>
            <w:tcW w:w="409" w:type="pct"/>
            <w:tcBorders>
              <w:top w:val="nil"/>
              <w:left w:val="nil"/>
              <w:bottom w:val="single" w:sz="4" w:space="0" w:color="auto"/>
              <w:right w:val="single" w:sz="4" w:space="0" w:color="auto"/>
            </w:tcBorders>
            <w:shd w:val="clear" w:color="auto" w:fill="auto"/>
            <w:noWrap/>
            <w:vAlign w:val="center"/>
            <w:hideMark/>
          </w:tcPr>
          <w:p w14:paraId="070E2FB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941" w:type="pct"/>
            <w:tcBorders>
              <w:top w:val="nil"/>
              <w:left w:val="nil"/>
              <w:bottom w:val="single" w:sz="4" w:space="0" w:color="auto"/>
              <w:right w:val="single" w:sz="4" w:space="0" w:color="auto"/>
            </w:tcBorders>
            <w:shd w:val="clear" w:color="auto" w:fill="auto"/>
            <w:noWrap/>
            <w:vAlign w:val="center"/>
            <w:hideMark/>
          </w:tcPr>
          <w:p w14:paraId="4648D8E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11,20578</w:t>
            </w:r>
          </w:p>
        </w:tc>
        <w:tc>
          <w:tcPr>
            <w:tcW w:w="550" w:type="pct"/>
            <w:tcBorders>
              <w:top w:val="nil"/>
              <w:left w:val="nil"/>
              <w:bottom w:val="single" w:sz="4" w:space="0" w:color="auto"/>
              <w:right w:val="single" w:sz="4" w:space="0" w:color="auto"/>
            </w:tcBorders>
            <w:shd w:val="clear" w:color="auto" w:fill="auto"/>
            <w:noWrap/>
            <w:vAlign w:val="center"/>
            <w:hideMark/>
          </w:tcPr>
          <w:p w14:paraId="73B58E1F"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3,73526</w:t>
            </w:r>
          </w:p>
        </w:tc>
        <w:tc>
          <w:tcPr>
            <w:tcW w:w="550" w:type="pct"/>
            <w:tcBorders>
              <w:top w:val="nil"/>
              <w:left w:val="nil"/>
              <w:bottom w:val="single" w:sz="4" w:space="0" w:color="auto"/>
              <w:right w:val="single" w:sz="4" w:space="0" w:color="auto"/>
            </w:tcBorders>
            <w:shd w:val="clear" w:color="auto" w:fill="auto"/>
            <w:noWrap/>
            <w:vAlign w:val="center"/>
            <w:hideMark/>
          </w:tcPr>
          <w:p w14:paraId="171A3FA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5,94094</w:t>
            </w:r>
          </w:p>
        </w:tc>
        <w:tc>
          <w:tcPr>
            <w:tcW w:w="418" w:type="pct"/>
            <w:tcBorders>
              <w:top w:val="nil"/>
              <w:left w:val="nil"/>
              <w:bottom w:val="single" w:sz="4" w:space="0" w:color="auto"/>
              <w:right w:val="single" w:sz="4" w:space="0" w:color="auto"/>
            </w:tcBorders>
            <w:shd w:val="clear" w:color="auto" w:fill="auto"/>
            <w:noWrap/>
            <w:vAlign w:val="center"/>
            <w:hideMark/>
          </w:tcPr>
          <w:p w14:paraId="65090EB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492" w:type="pct"/>
            <w:tcBorders>
              <w:top w:val="nil"/>
              <w:left w:val="nil"/>
              <w:bottom w:val="single" w:sz="4" w:space="0" w:color="auto"/>
              <w:right w:val="single" w:sz="4" w:space="0" w:color="auto"/>
            </w:tcBorders>
            <w:shd w:val="clear" w:color="auto" w:fill="auto"/>
            <w:noWrap/>
            <w:vAlign w:val="center"/>
            <w:hideMark/>
          </w:tcPr>
          <w:p w14:paraId="2787220F"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492" w:type="pct"/>
            <w:tcBorders>
              <w:top w:val="nil"/>
              <w:left w:val="nil"/>
              <w:bottom w:val="single" w:sz="4" w:space="0" w:color="auto"/>
              <w:right w:val="single" w:sz="4" w:space="0" w:color="auto"/>
            </w:tcBorders>
            <w:shd w:val="clear" w:color="auto" w:fill="auto"/>
            <w:noWrap/>
            <w:vAlign w:val="center"/>
            <w:hideMark/>
          </w:tcPr>
          <w:p w14:paraId="0632522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48AE61C0" w14:textId="77777777" w:rsidTr="007D5DDB">
        <w:trPr>
          <w:trHeight w:val="300"/>
        </w:trPr>
        <w:tc>
          <w:tcPr>
            <w:tcW w:w="1149" w:type="pct"/>
            <w:tcBorders>
              <w:top w:val="nil"/>
              <w:left w:val="single" w:sz="4" w:space="0" w:color="auto"/>
              <w:bottom w:val="single" w:sz="4" w:space="0" w:color="auto"/>
              <w:right w:val="single" w:sz="4" w:space="0" w:color="auto"/>
            </w:tcBorders>
            <w:shd w:val="clear" w:color="auto" w:fill="auto"/>
            <w:noWrap/>
            <w:vAlign w:val="center"/>
            <w:hideMark/>
          </w:tcPr>
          <w:p w14:paraId="0331E04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Perlakuan</w:t>
            </w:r>
          </w:p>
        </w:tc>
        <w:tc>
          <w:tcPr>
            <w:tcW w:w="409" w:type="pct"/>
            <w:tcBorders>
              <w:top w:val="nil"/>
              <w:left w:val="nil"/>
              <w:bottom w:val="single" w:sz="4" w:space="0" w:color="auto"/>
              <w:right w:val="single" w:sz="4" w:space="0" w:color="auto"/>
            </w:tcBorders>
            <w:shd w:val="clear" w:color="auto" w:fill="auto"/>
            <w:noWrap/>
            <w:vAlign w:val="center"/>
            <w:hideMark/>
          </w:tcPr>
          <w:p w14:paraId="2B76D26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15</w:t>
            </w:r>
          </w:p>
        </w:tc>
        <w:tc>
          <w:tcPr>
            <w:tcW w:w="941" w:type="pct"/>
            <w:tcBorders>
              <w:top w:val="nil"/>
              <w:left w:val="nil"/>
              <w:bottom w:val="single" w:sz="4" w:space="0" w:color="auto"/>
              <w:right w:val="single" w:sz="4" w:space="0" w:color="auto"/>
            </w:tcBorders>
            <w:shd w:val="clear" w:color="auto" w:fill="auto"/>
            <w:noWrap/>
            <w:vAlign w:val="center"/>
            <w:hideMark/>
          </w:tcPr>
          <w:p w14:paraId="08735B0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65,51812</w:t>
            </w:r>
          </w:p>
        </w:tc>
        <w:tc>
          <w:tcPr>
            <w:tcW w:w="550" w:type="pct"/>
            <w:tcBorders>
              <w:top w:val="nil"/>
              <w:left w:val="nil"/>
              <w:bottom w:val="single" w:sz="4" w:space="0" w:color="auto"/>
              <w:right w:val="single" w:sz="4" w:space="0" w:color="auto"/>
            </w:tcBorders>
            <w:shd w:val="clear" w:color="auto" w:fill="auto"/>
            <w:noWrap/>
            <w:vAlign w:val="center"/>
            <w:hideMark/>
          </w:tcPr>
          <w:p w14:paraId="4C779AD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4,36787</w:t>
            </w:r>
          </w:p>
        </w:tc>
        <w:tc>
          <w:tcPr>
            <w:tcW w:w="550" w:type="pct"/>
            <w:tcBorders>
              <w:top w:val="nil"/>
              <w:left w:val="nil"/>
              <w:bottom w:val="single" w:sz="4" w:space="0" w:color="auto"/>
              <w:right w:val="single" w:sz="4" w:space="0" w:color="auto"/>
            </w:tcBorders>
            <w:shd w:val="clear" w:color="auto" w:fill="auto"/>
            <w:noWrap/>
            <w:vAlign w:val="center"/>
            <w:hideMark/>
          </w:tcPr>
          <w:p w14:paraId="237D1E8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6,94711</w:t>
            </w:r>
          </w:p>
        </w:tc>
        <w:tc>
          <w:tcPr>
            <w:tcW w:w="418" w:type="pct"/>
            <w:tcBorders>
              <w:top w:val="nil"/>
              <w:left w:val="nil"/>
              <w:bottom w:val="single" w:sz="4" w:space="0" w:color="auto"/>
              <w:right w:val="single" w:sz="4" w:space="0" w:color="auto"/>
            </w:tcBorders>
            <w:shd w:val="clear" w:color="auto" w:fill="auto"/>
            <w:noWrap/>
            <w:vAlign w:val="center"/>
            <w:hideMark/>
          </w:tcPr>
          <w:p w14:paraId="1207E4E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492" w:type="pct"/>
            <w:tcBorders>
              <w:top w:val="nil"/>
              <w:left w:val="nil"/>
              <w:bottom w:val="single" w:sz="4" w:space="0" w:color="auto"/>
              <w:right w:val="single" w:sz="4" w:space="0" w:color="auto"/>
            </w:tcBorders>
            <w:shd w:val="clear" w:color="auto" w:fill="auto"/>
            <w:noWrap/>
            <w:vAlign w:val="center"/>
            <w:hideMark/>
          </w:tcPr>
          <w:p w14:paraId="53E5219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1,89487</w:t>
            </w:r>
          </w:p>
        </w:tc>
        <w:tc>
          <w:tcPr>
            <w:tcW w:w="492" w:type="pct"/>
            <w:tcBorders>
              <w:top w:val="nil"/>
              <w:left w:val="nil"/>
              <w:bottom w:val="single" w:sz="4" w:space="0" w:color="auto"/>
              <w:right w:val="single" w:sz="4" w:space="0" w:color="auto"/>
            </w:tcBorders>
            <w:shd w:val="clear" w:color="auto" w:fill="auto"/>
            <w:noWrap/>
            <w:vAlign w:val="center"/>
            <w:hideMark/>
          </w:tcPr>
          <w:p w14:paraId="1845CBF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2,46418</w:t>
            </w:r>
          </w:p>
        </w:tc>
      </w:tr>
      <w:tr w:rsidR="00473416" w:rsidRPr="007D5DDB" w14:paraId="1DAD75B6" w14:textId="77777777" w:rsidTr="007D5DDB">
        <w:trPr>
          <w:trHeight w:val="300"/>
        </w:trPr>
        <w:tc>
          <w:tcPr>
            <w:tcW w:w="1149" w:type="pct"/>
            <w:tcBorders>
              <w:top w:val="nil"/>
              <w:left w:val="single" w:sz="4" w:space="0" w:color="auto"/>
              <w:bottom w:val="single" w:sz="4" w:space="0" w:color="auto"/>
              <w:right w:val="single" w:sz="4" w:space="0" w:color="auto"/>
            </w:tcBorders>
            <w:shd w:val="clear" w:color="auto" w:fill="auto"/>
            <w:noWrap/>
            <w:vAlign w:val="center"/>
            <w:hideMark/>
          </w:tcPr>
          <w:p w14:paraId="64E8E43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A</w:t>
            </w:r>
          </w:p>
        </w:tc>
        <w:tc>
          <w:tcPr>
            <w:tcW w:w="409" w:type="pct"/>
            <w:tcBorders>
              <w:top w:val="nil"/>
              <w:left w:val="nil"/>
              <w:bottom w:val="single" w:sz="4" w:space="0" w:color="auto"/>
              <w:right w:val="single" w:sz="4" w:space="0" w:color="auto"/>
            </w:tcBorders>
            <w:shd w:val="clear" w:color="auto" w:fill="auto"/>
            <w:noWrap/>
            <w:vAlign w:val="center"/>
            <w:hideMark/>
          </w:tcPr>
          <w:p w14:paraId="5588915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941" w:type="pct"/>
            <w:tcBorders>
              <w:top w:val="nil"/>
              <w:left w:val="nil"/>
              <w:bottom w:val="single" w:sz="4" w:space="0" w:color="auto"/>
              <w:right w:val="single" w:sz="4" w:space="0" w:color="auto"/>
            </w:tcBorders>
            <w:shd w:val="clear" w:color="auto" w:fill="auto"/>
            <w:noWrap/>
            <w:vAlign w:val="center"/>
            <w:hideMark/>
          </w:tcPr>
          <w:p w14:paraId="733C6B4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11,88500</w:t>
            </w:r>
          </w:p>
        </w:tc>
        <w:tc>
          <w:tcPr>
            <w:tcW w:w="550" w:type="pct"/>
            <w:tcBorders>
              <w:top w:val="nil"/>
              <w:left w:val="nil"/>
              <w:bottom w:val="single" w:sz="4" w:space="0" w:color="auto"/>
              <w:right w:val="single" w:sz="4" w:space="0" w:color="auto"/>
            </w:tcBorders>
            <w:shd w:val="clear" w:color="auto" w:fill="auto"/>
            <w:noWrap/>
            <w:vAlign w:val="center"/>
            <w:hideMark/>
          </w:tcPr>
          <w:p w14:paraId="6FEC773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3,96167</w:t>
            </w:r>
          </w:p>
        </w:tc>
        <w:tc>
          <w:tcPr>
            <w:tcW w:w="550" w:type="pct"/>
            <w:tcBorders>
              <w:top w:val="nil"/>
              <w:left w:val="nil"/>
              <w:bottom w:val="single" w:sz="4" w:space="0" w:color="auto"/>
              <w:right w:val="single" w:sz="4" w:space="0" w:color="auto"/>
            </w:tcBorders>
            <w:shd w:val="clear" w:color="auto" w:fill="auto"/>
            <w:noWrap/>
            <w:vAlign w:val="center"/>
            <w:hideMark/>
          </w:tcPr>
          <w:p w14:paraId="5DA6F6C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6,30104</w:t>
            </w:r>
          </w:p>
        </w:tc>
        <w:tc>
          <w:tcPr>
            <w:tcW w:w="418" w:type="pct"/>
            <w:tcBorders>
              <w:top w:val="nil"/>
              <w:left w:val="nil"/>
              <w:bottom w:val="single" w:sz="4" w:space="0" w:color="auto"/>
              <w:right w:val="single" w:sz="4" w:space="0" w:color="auto"/>
            </w:tcBorders>
            <w:shd w:val="clear" w:color="auto" w:fill="auto"/>
            <w:noWrap/>
            <w:vAlign w:val="center"/>
            <w:hideMark/>
          </w:tcPr>
          <w:p w14:paraId="6955791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492" w:type="pct"/>
            <w:tcBorders>
              <w:top w:val="nil"/>
              <w:left w:val="nil"/>
              <w:bottom w:val="single" w:sz="4" w:space="0" w:color="auto"/>
              <w:right w:val="single" w:sz="4" w:space="0" w:color="auto"/>
            </w:tcBorders>
            <w:shd w:val="clear" w:color="auto" w:fill="auto"/>
            <w:noWrap/>
            <w:vAlign w:val="center"/>
            <w:hideMark/>
          </w:tcPr>
          <w:p w14:paraId="0F12866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492" w:type="pct"/>
            <w:tcBorders>
              <w:top w:val="nil"/>
              <w:left w:val="nil"/>
              <w:bottom w:val="single" w:sz="4" w:space="0" w:color="auto"/>
              <w:right w:val="single" w:sz="4" w:space="0" w:color="auto"/>
            </w:tcBorders>
            <w:shd w:val="clear" w:color="auto" w:fill="auto"/>
            <w:noWrap/>
            <w:vAlign w:val="center"/>
            <w:hideMark/>
          </w:tcPr>
          <w:p w14:paraId="54BACF3F"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4E1AB1A0" w14:textId="77777777" w:rsidTr="007D5DDB">
        <w:trPr>
          <w:trHeight w:val="300"/>
        </w:trPr>
        <w:tc>
          <w:tcPr>
            <w:tcW w:w="1149" w:type="pct"/>
            <w:tcBorders>
              <w:top w:val="nil"/>
              <w:left w:val="single" w:sz="4" w:space="0" w:color="auto"/>
              <w:bottom w:val="single" w:sz="4" w:space="0" w:color="auto"/>
              <w:right w:val="single" w:sz="4" w:space="0" w:color="auto"/>
            </w:tcBorders>
            <w:shd w:val="clear" w:color="auto" w:fill="auto"/>
            <w:noWrap/>
            <w:vAlign w:val="center"/>
            <w:hideMark/>
          </w:tcPr>
          <w:p w14:paraId="2289881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U</w:t>
            </w:r>
          </w:p>
        </w:tc>
        <w:tc>
          <w:tcPr>
            <w:tcW w:w="409" w:type="pct"/>
            <w:tcBorders>
              <w:top w:val="nil"/>
              <w:left w:val="nil"/>
              <w:bottom w:val="single" w:sz="4" w:space="0" w:color="auto"/>
              <w:right w:val="single" w:sz="4" w:space="0" w:color="auto"/>
            </w:tcBorders>
            <w:shd w:val="clear" w:color="auto" w:fill="auto"/>
            <w:noWrap/>
            <w:vAlign w:val="center"/>
            <w:hideMark/>
          </w:tcPr>
          <w:p w14:paraId="1136539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941" w:type="pct"/>
            <w:tcBorders>
              <w:top w:val="nil"/>
              <w:left w:val="nil"/>
              <w:bottom w:val="single" w:sz="4" w:space="0" w:color="auto"/>
              <w:right w:val="single" w:sz="4" w:space="0" w:color="auto"/>
            </w:tcBorders>
            <w:shd w:val="clear" w:color="auto" w:fill="auto"/>
            <w:noWrap/>
            <w:vAlign w:val="center"/>
            <w:hideMark/>
          </w:tcPr>
          <w:p w14:paraId="6C327A8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51,84250</w:t>
            </w:r>
          </w:p>
        </w:tc>
        <w:tc>
          <w:tcPr>
            <w:tcW w:w="550" w:type="pct"/>
            <w:tcBorders>
              <w:top w:val="nil"/>
              <w:left w:val="nil"/>
              <w:bottom w:val="single" w:sz="4" w:space="0" w:color="auto"/>
              <w:right w:val="single" w:sz="4" w:space="0" w:color="auto"/>
            </w:tcBorders>
            <w:shd w:val="clear" w:color="auto" w:fill="auto"/>
            <w:noWrap/>
            <w:vAlign w:val="center"/>
            <w:hideMark/>
          </w:tcPr>
          <w:p w14:paraId="6793C51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17,28083</w:t>
            </w:r>
          </w:p>
        </w:tc>
        <w:tc>
          <w:tcPr>
            <w:tcW w:w="550" w:type="pct"/>
            <w:tcBorders>
              <w:top w:val="nil"/>
              <w:left w:val="nil"/>
              <w:bottom w:val="single" w:sz="4" w:space="0" w:color="auto"/>
              <w:right w:val="single" w:sz="4" w:space="0" w:color="auto"/>
            </w:tcBorders>
            <w:shd w:val="clear" w:color="auto" w:fill="auto"/>
            <w:noWrap/>
            <w:vAlign w:val="center"/>
            <w:hideMark/>
          </w:tcPr>
          <w:p w14:paraId="2AFBFB3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27,48519</w:t>
            </w:r>
          </w:p>
        </w:tc>
        <w:tc>
          <w:tcPr>
            <w:tcW w:w="418" w:type="pct"/>
            <w:tcBorders>
              <w:top w:val="nil"/>
              <w:left w:val="nil"/>
              <w:bottom w:val="single" w:sz="4" w:space="0" w:color="auto"/>
              <w:right w:val="single" w:sz="4" w:space="0" w:color="auto"/>
            </w:tcBorders>
            <w:shd w:val="clear" w:color="auto" w:fill="auto"/>
            <w:noWrap/>
            <w:vAlign w:val="center"/>
            <w:hideMark/>
          </w:tcPr>
          <w:p w14:paraId="1FE11EE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492" w:type="pct"/>
            <w:tcBorders>
              <w:top w:val="nil"/>
              <w:left w:val="nil"/>
              <w:bottom w:val="single" w:sz="4" w:space="0" w:color="auto"/>
              <w:right w:val="single" w:sz="4" w:space="0" w:color="auto"/>
            </w:tcBorders>
            <w:shd w:val="clear" w:color="auto" w:fill="auto"/>
            <w:noWrap/>
            <w:vAlign w:val="center"/>
            <w:hideMark/>
          </w:tcPr>
          <w:p w14:paraId="1A6A9CE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492" w:type="pct"/>
            <w:tcBorders>
              <w:top w:val="nil"/>
              <w:left w:val="nil"/>
              <w:bottom w:val="single" w:sz="4" w:space="0" w:color="auto"/>
              <w:right w:val="single" w:sz="4" w:space="0" w:color="auto"/>
            </w:tcBorders>
            <w:shd w:val="clear" w:color="auto" w:fill="auto"/>
            <w:noWrap/>
            <w:vAlign w:val="center"/>
            <w:hideMark/>
          </w:tcPr>
          <w:p w14:paraId="0711BA0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4F4647E5" w14:textId="77777777" w:rsidTr="007D5DDB">
        <w:trPr>
          <w:trHeight w:val="300"/>
        </w:trPr>
        <w:tc>
          <w:tcPr>
            <w:tcW w:w="1149" w:type="pct"/>
            <w:tcBorders>
              <w:top w:val="nil"/>
              <w:left w:val="single" w:sz="4" w:space="0" w:color="auto"/>
              <w:bottom w:val="single" w:sz="4" w:space="0" w:color="auto"/>
              <w:right w:val="single" w:sz="4" w:space="0" w:color="auto"/>
            </w:tcBorders>
            <w:shd w:val="clear" w:color="auto" w:fill="auto"/>
            <w:noWrap/>
            <w:vAlign w:val="center"/>
            <w:hideMark/>
          </w:tcPr>
          <w:p w14:paraId="711D367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Interaksi</w:t>
            </w:r>
          </w:p>
        </w:tc>
        <w:tc>
          <w:tcPr>
            <w:tcW w:w="409" w:type="pct"/>
            <w:tcBorders>
              <w:top w:val="nil"/>
              <w:left w:val="nil"/>
              <w:bottom w:val="single" w:sz="4" w:space="0" w:color="auto"/>
              <w:right w:val="single" w:sz="4" w:space="0" w:color="auto"/>
            </w:tcBorders>
            <w:shd w:val="clear" w:color="auto" w:fill="auto"/>
            <w:noWrap/>
            <w:vAlign w:val="center"/>
            <w:hideMark/>
          </w:tcPr>
          <w:p w14:paraId="08BF704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9</w:t>
            </w:r>
          </w:p>
        </w:tc>
        <w:tc>
          <w:tcPr>
            <w:tcW w:w="941" w:type="pct"/>
            <w:tcBorders>
              <w:top w:val="nil"/>
              <w:left w:val="nil"/>
              <w:bottom w:val="single" w:sz="4" w:space="0" w:color="auto"/>
              <w:right w:val="single" w:sz="4" w:space="0" w:color="auto"/>
            </w:tcBorders>
            <w:shd w:val="clear" w:color="auto" w:fill="auto"/>
            <w:noWrap/>
            <w:vAlign w:val="center"/>
            <w:hideMark/>
          </w:tcPr>
          <w:p w14:paraId="3343808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1,79063</w:t>
            </w:r>
          </w:p>
        </w:tc>
        <w:tc>
          <w:tcPr>
            <w:tcW w:w="550" w:type="pct"/>
            <w:tcBorders>
              <w:top w:val="nil"/>
              <w:left w:val="nil"/>
              <w:bottom w:val="single" w:sz="4" w:space="0" w:color="auto"/>
              <w:right w:val="single" w:sz="4" w:space="0" w:color="auto"/>
            </w:tcBorders>
            <w:shd w:val="clear" w:color="auto" w:fill="auto"/>
            <w:noWrap/>
            <w:vAlign w:val="center"/>
            <w:hideMark/>
          </w:tcPr>
          <w:p w14:paraId="3FA5A27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0,19896</w:t>
            </w:r>
          </w:p>
        </w:tc>
        <w:tc>
          <w:tcPr>
            <w:tcW w:w="550" w:type="pct"/>
            <w:tcBorders>
              <w:top w:val="nil"/>
              <w:left w:val="nil"/>
              <w:bottom w:val="single" w:sz="4" w:space="0" w:color="auto"/>
              <w:right w:val="single" w:sz="4" w:space="0" w:color="auto"/>
            </w:tcBorders>
            <w:shd w:val="clear" w:color="auto" w:fill="auto"/>
            <w:noWrap/>
            <w:vAlign w:val="center"/>
            <w:hideMark/>
          </w:tcPr>
          <w:p w14:paraId="5057762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0,31644</w:t>
            </w:r>
          </w:p>
        </w:tc>
        <w:tc>
          <w:tcPr>
            <w:tcW w:w="418" w:type="pct"/>
            <w:tcBorders>
              <w:top w:val="nil"/>
              <w:left w:val="nil"/>
              <w:bottom w:val="single" w:sz="4" w:space="0" w:color="auto"/>
              <w:right w:val="single" w:sz="4" w:space="0" w:color="auto"/>
            </w:tcBorders>
            <w:shd w:val="clear" w:color="auto" w:fill="auto"/>
            <w:noWrap/>
            <w:vAlign w:val="center"/>
            <w:hideMark/>
          </w:tcPr>
          <w:p w14:paraId="465C300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TN</w:t>
            </w:r>
          </w:p>
        </w:tc>
        <w:tc>
          <w:tcPr>
            <w:tcW w:w="492" w:type="pct"/>
            <w:tcBorders>
              <w:top w:val="nil"/>
              <w:left w:val="nil"/>
              <w:bottom w:val="single" w:sz="4" w:space="0" w:color="auto"/>
              <w:right w:val="single" w:sz="4" w:space="0" w:color="auto"/>
            </w:tcBorders>
            <w:shd w:val="clear" w:color="auto" w:fill="auto"/>
            <w:noWrap/>
            <w:vAlign w:val="center"/>
            <w:hideMark/>
          </w:tcPr>
          <w:p w14:paraId="59AB341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2,09576</w:t>
            </w:r>
          </w:p>
        </w:tc>
        <w:tc>
          <w:tcPr>
            <w:tcW w:w="492" w:type="pct"/>
            <w:tcBorders>
              <w:top w:val="nil"/>
              <w:left w:val="nil"/>
              <w:bottom w:val="single" w:sz="4" w:space="0" w:color="auto"/>
              <w:right w:val="single" w:sz="4" w:space="0" w:color="auto"/>
            </w:tcBorders>
            <w:shd w:val="clear" w:color="auto" w:fill="auto"/>
            <w:noWrap/>
            <w:vAlign w:val="center"/>
            <w:hideMark/>
          </w:tcPr>
          <w:p w14:paraId="17F93A8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2,83013</w:t>
            </w:r>
          </w:p>
        </w:tc>
      </w:tr>
      <w:tr w:rsidR="00473416" w:rsidRPr="007D5DDB" w14:paraId="6EFF7A34" w14:textId="77777777" w:rsidTr="007D5DDB">
        <w:trPr>
          <w:trHeight w:val="300"/>
        </w:trPr>
        <w:tc>
          <w:tcPr>
            <w:tcW w:w="1149" w:type="pct"/>
            <w:tcBorders>
              <w:top w:val="nil"/>
              <w:left w:val="single" w:sz="4" w:space="0" w:color="auto"/>
              <w:bottom w:val="single" w:sz="4" w:space="0" w:color="auto"/>
              <w:right w:val="single" w:sz="4" w:space="0" w:color="auto"/>
            </w:tcBorders>
            <w:shd w:val="clear" w:color="auto" w:fill="auto"/>
            <w:noWrap/>
            <w:vAlign w:val="center"/>
            <w:hideMark/>
          </w:tcPr>
          <w:p w14:paraId="5640FEA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Galat</w:t>
            </w:r>
          </w:p>
        </w:tc>
        <w:tc>
          <w:tcPr>
            <w:tcW w:w="409" w:type="pct"/>
            <w:tcBorders>
              <w:top w:val="nil"/>
              <w:left w:val="nil"/>
              <w:bottom w:val="single" w:sz="4" w:space="0" w:color="auto"/>
              <w:right w:val="single" w:sz="4" w:space="0" w:color="auto"/>
            </w:tcBorders>
            <w:shd w:val="clear" w:color="auto" w:fill="auto"/>
            <w:noWrap/>
            <w:vAlign w:val="center"/>
            <w:hideMark/>
          </w:tcPr>
          <w:p w14:paraId="1675F3B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45</w:t>
            </w:r>
          </w:p>
        </w:tc>
        <w:tc>
          <w:tcPr>
            <w:tcW w:w="941" w:type="pct"/>
            <w:tcBorders>
              <w:top w:val="nil"/>
              <w:left w:val="nil"/>
              <w:bottom w:val="single" w:sz="4" w:space="0" w:color="auto"/>
              <w:right w:val="single" w:sz="4" w:space="0" w:color="auto"/>
            </w:tcBorders>
            <w:shd w:val="clear" w:color="auto" w:fill="auto"/>
            <w:noWrap/>
            <w:vAlign w:val="center"/>
            <w:hideMark/>
          </w:tcPr>
          <w:p w14:paraId="4613329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28,29297</w:t>
            </w:r>
          </w:p>
        </w:tc>
        <w:tc>
          <w:tcPr>
            <w:tcW w:w="550" w:type="pct"/>
            <w:tcBorders>
              <w:top w:val="nil"/>
              <w:left w:val="nil"/>
              <w:bottom w:val="single" w:sz="4" w:space="0" w:color="auto"/>
              <w:right w:val="single" w:sz="4" w:space="0" w:color="auto"/>
            </w:tcBorders>
            <w:shd w:val="clear" w:color="auto" w:fill="auto"/>
            <w:noWrap/>
            <w:vAlign w:val="center"/>
            <w:hideMark/>
          </w:tcPr>
          <w:p w14:paraId="6988511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0,62873</w:t>
            </w:r>
          </w:p>
        </w:tc>
        <w:tc>
          <w:tcPr>
            <w:tcW w:w="550" w:type="pct"/>
            <w:tcBorders>
              <w:top w:val="nil"/>
              <w:left w:val="nil"/>
              <w:bottom w:val="single" w:sz="4" w:space="0" w:color="auto"/>
              <w:right w:val="single" w:sz="4" w:space="0" w:color="auto"/>
            </w:tcBorders>
            <w:shd w:val="clear" w:color="auto" w:fill="auto"/>
            <w:noWrap/>
            <w:vAlign w:val="center"/>
            <w:hideMark/>
          </w:tcPr>
          <w:p w14:paraId="2D9B22AA" w14:textId="45203B5C"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418" w:type="pct"/>
            <w:tcBorders>
              <w:top w:val="nil"/>
              <w:left w:val="nil"/>
              <w:bottom w:val="single" w:sz="4" w:space="0" w:color="auto"/>
              <w:right w:val="single" w:sz="4" w:space="0" w:color="auto"/>
            </w:tcBorders>
            <w:shd w:val="clear" w:color="auto" w:fill="auto"/>
            <w:noWrap/>
            <w:vAlign w:val="center"/>
            <w:hideMark/>
          </w:tcPr>
          <w:p w14:paraId="338DA8A7" w14:textId="00920620"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492" w:type="pct"/>
            <w:tcBorders>
              <w:top w:val="nil"/>
              <w:left w:val="nil"/>
              <w:bottom w:val="single" w:sz="4" w:space="0" w:color="auto"/>
              <w:right w:val="single" w:sz="4" w:space="0" w:color="auto"/>
            </w:tcBorders>
            <w:shd w:val="clear" w:color="auto" w:fill="auto"/>
            <w:noWrap/>
            <w:vAlign w:val="center"/>
            <w:hideMark/>
          </w:tcPr>
          <w:p w14:paraId="5C8BE0CA" w14:textId="7D01BAF6"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492" w:type="pct"/>
            <w:tcBorders>
              <w:top w:val="nil"/>
              <w:left w:val="nil"/>
              <w:bottom w:val="single" w:sz="4" w:space="0" w:color="auto"/>
              <w:right w:val="single" w:sz="4" w:space="0" w:color="auto"/>
            </w:tcBorders>
            <w:shd w:val="clear" w:color="auto" w:fill="auto"/>
            <w:noWrap/>
            <w:vAlign w:val="center"/>
            <w:hideMark/>
          </w:tcPr>
          <w:p w14:paraId="7D3B8237" w14:textId="466E5831" w:rsidR="00473416" w:rsidRPr="007D5DDB" w:rsidRDefault="00473416" w:rsidP="007D5DDB">
            <w:pPr>
              <w:spacing w:after="0" w:line="240" w:lineRule="auto"/>
              <w:jc w:val="center"/>
              <w:rPr>
                <w:rFonts w:ascii="Times New Roman" w:eastAsia="Times New Roman" w:hAnsi="Times New Roman" w:cs="Times New Roman"/>
                <w:color w:val="000000"/>
              </w:rPr>
            </w:pPr>
          </w:p>
        </w:tc>
      </w:tr>
      <w:tr w:rsidR="00473416" w:rsidRPr="007D5DDB" w14:paraId="1874F4FC" w14:textId="77777777" w:rsidTr="007D5DDB">
        <w:trPr>
          <w:trHeight w:val="300"/>
        </w:trPr>
        <w:tc>
          <w:tcPr>
            <w:tcW w:w="1149" w:type="pct"/>
            <w:tcBorders>
              <w:top w:val="nil"/>
              <w:left w:val="single" w:sz="4" w:space="0" w:color="auto"/>
              <w:bottom w:val="single" w:sz="4" w:space="0" w:color="auto"/>
              <w:right w:val="single" w:sz="4" w:space="0" w:color="auto"/>
            </w:tcBorders>
            <w:shd w:val="clear" w:color="auto" w:fill="auto"/>
            <w:noWrap/>
            <w:vAlign w:val="center"/>
            <w:hideMark/>
          </w:tcPr>
          <w:p w14:paraId="5A00116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Total</w:t>
            </w:r>
          </w:p>
        </w:tc>
        <w:tc>
          <w:tcPr>
            <w:tcW w:w="409" w:type="pct"/>
            <w:tcBorders>
              <w:top w:val="nil"/>
              <w:left w:val="nil"/>
              <w:bottom w:val="single" w:sz="4" w:space="0" w:color="auto"/>
              <w:right w:val="single" w:sz="4" w:space="0" w:color="auto"/>
            </w:tcBorders>
            <w:shd w:val="clear" w:color="auto" w:fill="auto"/>
            <w:noWrap/>
            <w:vAlign w:val="center"/>
            <w:hideMark/>
          </w:tcPr>
          <w:p w14:paraId="4FA887A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63</w:t>
            </w:r>
          </w:p>
        </w:tc>
        <w:tc>
          <w:tcPr>
            <w:tcW w:w="941" w:type="pct"/>
            <w:tcBorders>
              <w:top w:val="nil"/>
              <w:left w:val="nil"/>
              <w:bottom w:val="single" w:sz="4" w:space="0" w:color="auto"/>
              <w:right w:val="single" w:sz="4" w:space="0" w:color="auto"/>
            </w:tcBorders>
            <w:shd w:val="clear" w:color="auto" w:fill="auto"/>
            <w:noWrap/>
            <w:vAlign w:val="center"/>
            <w:hideMark/>
          </w:tcPr>
          <w:p w14:paraId="0F6875A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105,01688</w:t>
            </w:r>
          </w:p>
        </w:tc>
        <w:tc>
          <w:tcPr>
            <w:tcW w:w="550" w:type="pct"/>
            <w:tcBorders>
              <w:top w:val="nil"/>
              <w:left w:val="nil"/>
              <w:bottom w:val="single" w:sz="4" w:space="0" w:color="auto"/>
              <w:right w:val="single" w:sz="4" w:space="0" w:color="auto"/>
            </w:tcBorders>
            <w:shd w:val="clear" w:color="auto" w:fill="auto"/>
            <w:noWrap/>
            <w:vAlign w:val="center"/>
            <w:hideMark/>
          </w:tcPr>
          <w:p w14:paraId="35761754" w14:textId="123A39AD"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50" w:type="pct"/>
            <w:tcBorders>
              <w:top w:val="nil"/>
              <w:left w:val="nil"/>
              <w:bottom w:val="single" w:sz="4" w:space="0" w:color="auto"/>
              <w:right w:val="single" w:sz="4" w:space="0" w:color="auto"/>
            </w:tcBorders>
            <w:shd w:val="clear" w:color="auto" w:fill="auto"/>
            <w:noWrap/>
            <w:vAlign w:val="center"/>
            <w:hideMark/>
          </w:tcPr>
          <w:p w14:paraId="0E69C9EF" w14:textId="5EC36E93"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418" w:type="pct"/>
            <w:tcBorders>
              <w:top w:val="nil"/>
              <w:left w:val="nil"/>
              <w:bottom w:val="single" w:sz="4" w:space="0" w:color="auto"/>
              <w:right w:val="single" w:sz="4" w:space="0" w:color="auto"/>
            </w:tcBorders>
            <w:shd w:val="clear" w:color="auto" w:fill="auto"/>
            <w:noWrap/>
            <w:vAlign w:val="center"/>
            <w:hideMark/>
          </w:tcPr>
          <w:p w14:paraId="0B749631" w14:textId="0A75D73F"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492" w:type="pct"/>
            <w:tcBorders>
              <w:top w:val="nil"/>
              <w:left w:val="nil"/>
              <w:bottom w:val="single" w:sz="4" w:space="0" w:color="auto"/>
              <w:right w:val="single" w:sz="4" w:space="0" w:color="auto"/>
            </w:tcBorders>
            <w:shd w:val="clear" w:color="auto" w:fill="auto"/>
            <w:noWrap/>
            <w:vAlign w:val="center"/>
            <w:hideMark/>
          </w:tcPr>
          <w:p w14:paraId="12B28A67" w14:textId="65CF3731"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492" w:type="pct"/>
            <w:tcBorders>
              <w:top w:val="nil"/>
              <w:left w:val="nil"/>
              <w:bottom w:val="single" w:sz="4" w:space="0" w:color="auto"/>
              <w:right w:val="single" w:sz="4" w:space="0" w:color="auto"/>
            </w:tcBorders>
            <w:shd w:val="clear" w:color="auto" w:fill="auto"/>
            <w:noWrap/>
            <w:vAlign w:val="center"/>
            <w:hideMark/>
          </w:tcPr>
          <w:p w14:paraId="66745886" w14:textId="5985528D" w:rsidR="00473416" w:rsidRPr="007D5DDB" w:rsidRDefault="00473416" w:rsidP="007D5DDB">
            <w:pPr>
              <w:spacing w:after="0" w:line="240" w:lineRule="auto"/>
              <w:jc w:val="center"/>
              <w:rPr>
                <w:rFonts w:ascii="Times New Roman" w:eastAsia="Times New Roman" w:hAnsi="Times New Roman" w:cs="Times New Roman"/>
                <w:color w:val="000000"/>
              </w:rPr>
            </w:pPr>
          </w:p>
        </w:tc>
      </w:tr>
    </w:tbl>
    <w:p w14:paraId="09DE8DA2" w14:textId="77777777" w:rsidR="00724589" w:rsidRPr="009F6487" w:rsidRDefault="00724589" w:rsidP="007703B1">
      <w:pPr>
        <w:widowControl w:val="0"/>
        <w:autoSpaceDE w:val="0"/>
        <w:autoSpaceDN w:val="0"/>
        <w:adjustRightInd w:val="0"/>
        <w:jc w:val="both"/>
        <w:rPr>
          <w:rFonts w:ascii="Times New Roman" w:hAnsi="Times New Roman" w:cs="Times New Roman"/>
        </w:rPr>
      </w:pPr>
    </w:p>
    <w:p w14:paraId="39EC4250" w14:textId="77777777" w:rsidR="00724589" w:rsidRPr="009F6487" w:rsidRDefault="00724589" w:rsidP="007703B1">
      <w:pPr>
        <w:widowControl w:val="0"/>
        <w:autoSpaceDE w:val="0"/>
        <w:autoSpaceDN w:val="0"/>
        <w:adjustRightInd w:val="0"/>
        <w:jc w:val="both"/>
        <w:rPr>
          <w:rFonts w:ascii="Times New Roman" w:hAnsi="Times New Roman" w:cs="Times New Roman"/>
        </w:rPr>
      </w:pPr>
    </w:p>
    <w:p w14:paraId="51F12F20" w14:textId="77777777" w:rsidR="007D5DDB" w:rsidRDefault="007D5DDB" w:rsidP="007703B1">
      <w:pPr>
        <w:widowControl w:val="0"/>
        <w:autoSpaceDE w:val="0"/>
        <w:autoSpaceDN w:val="0"/>
        <w:adjustRightInd w:val="0"/>
        <w:jc w:val="both"/>
        <w:rPr>
          <w:rFonts w:ascii="Times New Roman" w:hAnsi="Times New Roman" w:cs="Times New Roman"/>
        </w:rPr>
      </w:pPr>
    </w:p>
    <w:p w14:paraId="48DC97F6" w14:textId="30127C60" w:rsidR="00724589" w:rsidRPr="009F6487" w:rsidRDefault="00724589" w:rsidP="003A786F">
      <w:pPr>
        <w:widowControl w:val="0"/>
        <w:autoSpaceDE w:val="0"/>
        <w:autoSpaceDN w:val="0"/>
        <w:adjustRightInd w:val="0"/>
        <w:jc w:val="both"/>
        <w:rPr>
          <w:rFonts w:ascii="Times New Roman" w:hAnsi="Times New Roman" w:cs="Times New Roman"/>
        </w:rPr>
      </w:pPr>
      <w:r w:rsidRPr="009F6487">
        <w:rPr>
          <w:rFonts w:ascii="Times New Roman" w:hAnsi="Times New Roman" w:cs="Times New Roman"/>
        </w:rPr>
        <w:lastRenderedPageBreak/>
        <w:t xml:space="preserve">Lampiran 5. Bobot Basah </w:t>
      </w:r>
    </w:p>
    <w:tbl>
      <w:tblPr>
        <w:tblW w:w="4944" w:type="pct"/>
        <w:tblInd w:w="108" w:type="dxa"/>
        <w:tblLook w:val="04A0" w:firstRow="1" w:lastRow="0" w:firstColumn="1" w:lastColumn="0" w:noHBand="0" w:noVBand="1"/>
      </w:tblPr>
      <w:tblGrid>
        <w:gridCol w:w="1970"/>
        <w:gridCol w:w="1021"/>
        <w:gridCol w:w="1411"/>
        <w:gridCol w:w="1065"/>
        <w:gridCol w:w="1065"/>
        <w:gridCol w:w="981"/>
        <w:gridCol w:w="981"/>
        <w:gridCol w:w="975"/>
      </w:tblGrid>
      <w:tr w:rsidR="00473416" w:rsidRPr="007D5DDB" w14:paraId="7CD50D5A" w14:textId="77777777" w:rsidTr="007D5DDB">
        <w:trPr>
          <w:trHeight w:val="289"/>
        </w:trPr>
        <w:tc>
          <w:tcPr>
            <w:tcW w:w="10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A435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Sumber Keragaman</w:t>
            </w:r>
          </w:p>
        </w:tc>
        <w:tc>
          <w:tcPr>
            <w:tcW w:w="544" w:type="pct"/>
            <w:tcBorders>
              <w:top w:val="single" w:sz="4" w:space="0" w:color="auto"/>
              <w:left w:val="nil"/>
              <w:bottom w:val="single" w:sz="4" w:space="0" w:color="auto"/>
              <w:right w:val="single" w:sz="4" w:space="0" w:color="auto"/>
            </w:tcBorders>
            <w:shd w:val="clear" w:color="auto" w:fill="auto"/>
            <w:noWrap/>
            <w:vAlign w:val="center"/>
            <w:hideMark/>
          </w:tcPr>
          <w:p w14:paraId="21D6929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DB</w:t>
            </w:r>
          </w:p>
        </w:tc>
        <w:tc>
          <w:tcPr>
            <w:tcW w:w="750" w:type="pct"/>
            <w:tcBorders>
              <w:top w:val="single" w:sz="4" w:space="0" w:color="auto"/>
              <w:left w:val="nil"/>
              <w:bottom w:val="single" w:sz="4" w:space="0" w:color="auto"/>
              <w:right w:val="single" w:sz="4" w:space="0" w:color="auto"/>
            </w:tcBorders>
            <w:shd w:val="clear" w:color="auto" w:fill="auto"/>
            <w:noWrap/>
            <w:vAlign w:val="center"/>
            <w:hideMark/>
          </w:tcPr>
          <w:p w14:paraId="3FC177FF"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JK</w:t>
            </w:r>
          </w:p>
        </w:tc>
        <w:tc>
          <w:tcPr>
            <w:tcW w:w="567" w:type="pct"/>
            <w:tcBorders>
              <w:top w:val="single" w:sz="4" w:space="0" w:color="auto"/>
              <w:left w:val="nil"/>
              <w:bottom w:val="single" w:sz="4" w:space="0" w:color="auto"/>
              <w:right w:val="single" w:sz="4" w:space="0" w:color="auto"/>
            </w:tcBorders>
            <w:shd w:val="clear" w:color="auto" w:fill="auto"/>
            <w:noWrap/>
            <w:vAlign w:val="center"/>
            <w:hideMark/>
          </w:tcPr>
          <w:p w14:paraId="7C254B7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KT</w:t>
            </w:r>
          </w:p>
        </w:tc>
        <w:tc>
          <w:tcPr>
            <w:tcW w:w="567" w:type="pct"/>
            <w:tcBorders>
              <w:top w:val="single" w:sz="4" w:space="0" w:color="auto"/>
              <w:left w:val="nil"/>
              <w:bottom w:val="single" w:sz="4" w:space="0" w:color="auto"/>
              <w:right w:val="single" w:sz="4" w:space="0" w:color="auto"/>
            </w:tcBorders>
            <w:shd w:val="clear" w:color="auto" w:fill="auto"/>
            <w:noWrap/>
            <w:vAlign w:val="center"/>
            <w:hideMark/>
          </w:tcPr>
          <w:p w14:paraId="3DCD58F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Hitung</w:t>
            </w:r>
          </w:p>
        </w:tc>
        <w:tc>
          <w:tcPr>
            <w:tcW w:w="522" w:type="pct"/>
            <w:tcBorders>
              <w:top w:val="single" w:sz="4" w:space="0" w:color="auto"/>
              <w:left w:val="nil"/>
              <w:bottom w:val="single" w:sz="4" w:space="0" w:color="auto"/>
              <w:right w:val="single" w:sz="4" w:space="0" w:color="auto"/>
            </w:tcBorders>
            <w:shd w:val="clear" w:color="auto" w:fill="auto"/>
            <w:noWrap/>
            <w:vAlign w:val="center"/>
            <w:hideMark/>
          </w:tcPr>
          <w:p w14:paraId="09DBE1D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Notasi</w:t>
            </w:r>
          </w:p>
        </w:tc>
        <w:tc>
          <w:tcPr>
            <w:tcW w:w="522" w:type="pct"/>
            <w:tcBorders>
              <w:top w:val="single" w:sz="4" w:space="0" w:color="auto"/>
              <w:left w:val="nil"/>
              <w:bottom w:val="single" w:sz="4" w:space="0" w:color="auto"/>
              <w:right w:val="single" w:sz="4" w:space="0" w:color="auto"/>
            </w:tcBorders>
            <w:shd w:val="clear" w:color="auto" w:fill="auto"/>
            <w:noWrap/>
            <w:vAlign w:val="center"/>
            <w:hideMark/>
          </w:tcPr>
          <w:p w14:paraId="5372C4B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0,05</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74F1D71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0,01</w:t>
            </w:r>
          </w:p>
        </w:tc>
      </w:tr>
      <w:tr w:rsidR="00473416" w:rsidRPr="007D5DDB" w14:paraId="30C78E92" w14:textId="77777777" w:rsidTr="007D5DDB">
        <w:trPr>
          <w:trHeight w:val="289"/>
        </w:trPr>
        <w:tc>
          <w:tcPr>
            <w:tcW w:w="1009" w:type="pct"/>
            <w:tcBorders>
              <w:top w:val="nil"/>
              <w:left w:val="single" w:sz="4" w:space="0" w:color="auto"/>
              <w:bottom w:val="single" w:sz="4" w:space="0" w:color="auto"/>
              <w:right w:val="single" w:sz="4" w:space="0" w:color="auto"/>
            </w:tcBorders>
            <w:shd w:val="clear" w:color="auto" w:fill="auto"/>
            <w:noWrap/>
            <w:vAlign w:val="center"/>
            <w:hideMark/>
          </w:tcPr>
          <w:p w14:paraId="146E35E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Kelompok</w:t>
            </w:r>
          </w:p>
        </w:tc>
        <w:tc>
          <w:tcPr>
            <w:tcW w:w="544" w:type="pct"/>
            <w:tcBorders>
              <w:top w:val="nil"/>
              <w:left w:val="nil"/>
              <w:bottom w:val="single" w:sz="4" w:space="0" w:color="auto"/>
              <w:right w:val="single" w:sz="4" w:space="0" w:color="auto"/>
            </w:tcBorders>
            <w:shd w:val="clear" w:color="auto" w:fill="auto"/>
            <w:noWrap/>
            <w:vAlign w:val="center"/>
            <w:hideMark/>
          </w:tcPr>
          <w:p w14:paraId="63168A4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750" w:type="pct"/>
            <w:tcBorders>
              <w:top w:val="nil"/>
              <w:left w:val="nil"/>
              <w:bottom w:val="single" w:sz="4" w:space="0" w:color="auto"/>
              <w:right w:val="single" w:sz="4" w:space="0" w:color="auto"/>
            </w:tcBorders>
            <w:shd w:val="clear" w:color="auto" w:fill="auto"/>
            <w:noWrap/>
            <w:vAlign w:val="center"/>
            <w:hideMark/>
          </w:tcPr>
          <w:p w14:paraId="72C48C5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1,98005</w:t>
            </w:r>
          </w:p>
        </w:tc>
        <w:tc>
          <w:tcPr>
            <w:tcW w:w="567" w:type="pct"/>
            <w:tcBorders>
              <w:top w:val="nil"/>
              <w:left w:val="nil"/>
              <w:bottom w:val="single" w:sz="4" w:space="0" w:color="auto"/>
              <w:right w:val="single" w:sz="4" w:space="0" w:color="auto"/>
            </w:tcBorders>
            <w:shd w:val="clear" w:color="auto" w:fill="auto"/>
            <w:noWrap/>
            <w:vAlign w:val="center"/>
            <w:hideMark/>
          </w:tcPr>
          <w:p w14:paraId="794862F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0,66002</w:t>
            </w:r>
          </w:p>
        </w:tc>
        <w:tc>
          <w:tcPr>
            <w:tcW w:w="567" w:type="pct"/>
            <w:tcBorders>
              <w:top w:val="nil"/>
              <w:left w:val="nil"/>
              <w:bottom w:val="single" w:sz="4" w:space="0" w:color="auto"/>
              <w:right w:val="single" w:sz="4" w:space="0" w:color="auto"/>
            </w:tcBorders>
            <w:shd w:val="clear" w:color="auto" w:fill="auto"/>
            <w:noWrap/>
            <w:vAlign w:val="center"/>
            <w:hideMark/>
          </w:tcPr>
          <w:p w14:paraId="690A29BF"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0,57234</w:t>
            </w:r>
          </w:p>
        </w:tc>
        <w:tc>
          <w:tcPr>
            <w:tcW w:w="522" w:type="pct"/>
            <w:tcBorders>
              <w:top w:val="nil"/>
              <w:left w:val="nil"/>
              <w:bottom w:val="single" w:sz="4" w:space="0" w:color="auto"/>
              <w:right w:val="single" w:sz="4" w:space="0" w:color="auto"/>
            </w:tcBorders>
            <w:shd w:val="clear" w:color="auto" w:fill="auto"/>
            <w:noWrap/>
            <w:vAlign w:val="center"/>
            <w:hideMark/>
          </w:tcPr>
          <w:p w14:paraId="45F07A4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TN</w:t>
            </w:r>
          </w:p>
        </w:tc>
        <w:tc>
          <w:tcPr>
            <w:tcW w:w="522" w:type="pct"/>
            <w:tcBorders>
              <w:top w:val="nil"/>
              <w:left w:val="nil"/>
              <w:bottom w:val="single" w:sz="4" w:space="0" w:color="auto"/>
              <w:right w:val="single" w:sz="4" w:space="0" w:color="auto"/>
            </w:tcBorders>
            <w:shd w:val="clear" w:color="auto" w:fill="auto"/>
            <w:noWrap/>
            <w:vAlign w:val="center"/>
            <w:hideMark/>
          </w:tcPr>
          <w:p w14:paraId="358EB86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520" w:type="pct"/>
            <w:tcBorders>
              <w:top w:val="nil"/>
              <w:left w:val="nil"/>
              <w:bottom w:val="single" w:sz="4" w:space="0" w:color="auto"/>
              <w:right w:val="single" w:sz="4" w:space="0" w:color="auto"/>
            </w:tcBorders>
            <w:shd w:val="clear" w:color="auto" w:fill="auto"/>
            <w:noWrap/>
            <w:vAlign w:val="center"/>
            <w:hideMark/>
          </w:tcPr>
          <w:p w14:paraId="3F440D8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59A01E4E" w14:textId="77777777" w:rsidTr="007D5DDB">
        <w:trPr>
          <w:trHeight w:val="300"/>
        </w:trPr>
        <w:tc>
          <w:tcPr>
            <w:tcW w:w="1009" w:type="pct"/>
            <w:tcBorders>
              <w:top w:val="nil"/>
              <w:left w:val="single" w:sz="4" w:space="0" w:color="auto"/>
              <w:bottom w:val="single" w:sz="4" w:space="0" w:color="auto"/>
              <w:right w:val="single" w:sz="4" w:space="0" w:color="auto"/>
            </w:tcBorders>
            <w:shd w:val="clear" w:color="auto" w:fill="auto"/>
            <w:noWrap/>
            <w:vAlign w:val="center"/>
            <w:hideMark/>
          </w:tcPr>
          <w:p w14:paraId="72B5360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Perlakuan</w:t>
            </w:r>
          </w:p>
        </w:tc>
        <w:tc>
          <w:tcPr>
            <w:tcW w:w="544" w:type="pct"/>
            <w:tcBorders>
              <w:top w:val="nil"/>
              <w:left w:val="nil"/>
              <w:bottom w:val="single" w:sz="4" w:space="0" w:color="auto"/>
              <w:right w:val="single" w:sz="4" w:space="0" w:color="auto"/>
            </w:tcBorders>
            <w:shd w:val="clear" w:color="auto" w:fill="auto"/>
            <w:noWrap/>
            <w:vAlign w:val="center"/>
            <w:hideMark/>
          </w:tcPr>
          <w:p w14:paraId="2CE787B6"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15</w:t>
            </w:r>
          </w:p>
        </w:tc>
        <w:tc>
          <w:tcPr>
            <w:tcW w:w="750" w:type="pct"/>
            <w:tcBorders>
              <w:top w:val="nil"/>
              <w:left w:val="nil"/>
              <w:bottom w:val="single" w:sz="4" w:space="0" w:color="auto"/>
              <w:right w:val="single" w:sz="4" w:space="0" w:color="auto"/>
            </w:tcBorders>
            <w:shd w:val="clear" w:color="auto" w:fill="auto"/>
            <w:noWrap/>
            <w:vAlign w:val="center"/>
            <w:hideMark/>
          </w:tcPr>
          <w:p w14:paraId="494E15A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159,78158</w:t>
            </w:r>
          </w:p>
        </w:tc>
        <w:tc>
          <w:tcPr>
            <w:tcW w:w="567" w:type="pct"/>
            <w:tcBorders>
              <w:top w:val="nil"/>
              <w:left w:val="nil"/>
              <w:bottom w:val="single" w:sz="4" w:space="0" w:color="auto"/>
              <w:right w:val="single" w:sz="4" w:space="0" w:color="auto"/>
            </w:tcBorders>
            <w:shd w:val="clear" w:color="auto" w:fill="auto"/>
            <w:noWrap/>
            <w:vAlign w:val="center"/>
            <w:hideMark/>
          </w:tcPr>
          <w:p w14:paraId="53A26F6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10,65211</w:t>
            </w:r>
          </w:p>
        </w:tc>
        <w:tc>
          <w:tcPr>
            <w:tcW w:w="567" w:type="pct"/>
            <w:tcBorders>
              <w:top w:val="nil"/>
              <w:left w:val="nil"/>
              <w:bottom w:val="single" w:sz="4" w:space="0" w:color="auto"/>
              <w:right w:val="single" w:sz="4" w:space="0" w:color="auto"/>
            </w:tcBorders>
            <w:shd w:val="clear" w:color="auto" w:fill="auto"/>
            <w:noWrap/>
            <w:vAlign w:val="center"/>
            <w:hideMark/>
          </w:tcPr>
          <w:p w14:paraId="1998AF4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9,23703</w:t>
            </w:r>
          </w:p>
        </w:tc>
        <w:tc>
          <w:tcPr>
            <w:tcW w:w="522" w:type="pct"/>
            <w:tcBorders>
              <w:top w:val="nil"/>
              <w:left w:val="nil"/>
              <w:bottom w:val="single" w:sz="4" w:space="0" w:color="auto"/>
              <w:right w:val="single" w:sz="4" w:space="0" w:color="auto"/>
            </w:tcBorders>
            <w:shd w:val="clear" w:color="auto" w:fill="auto"/>
            <w:noWrap/>
            <w:vAlign w:val="center"/>
            <w:hideMark/>
          </w:tcPr>
          <w:p w14:paraId="118980C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522" w:type="pct"/>
            <w:tcBorders>
              <w:top w:val="nil"/>
              <w:left w:val="nil"/>
              <w:bottom w:val="single" w:sz="4" w:space="0" w:color="auto"/>
              <w:right w:val="single" w:sz="4" w:space="0" w:color="auto"/>
            </w:tcBorders>
            <w:shd w:val="clear" w:color="auto" w:fill="auto"/>
            <w:noWrap/>
            <w:vAlign w:val="center"/>
            <w:hideMark/>
          </w:tcPr>
          <w:p w14:paraId="631F06E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1,89487</w:t>
            </w:r>
          </w:p>
        </w:tc>
        <w:tc>
          <w:tcPr>
            <w:tcW w:w="520" w:type="pct"/>
            <w:tcBorders>
              <w:top w:val="nil"/>
              <w:left w:val="nil"/>
              <w:bottom w:val="single" w:sz="4" w:space="0" w:color="auto"/>
              <w:right w:val="single" w:sz="4" w:space="0" w:color="auto"/>
            </w:tcBorders>
            <w:shd w:val="clear" w:color="auto" w:fill="auto"/>
            <w:noWrap/>
            <w:vAlign w:val="center"/>
            <w:hideMark/>
          </w:tcPr>
          <w:p w14:paraId="38596C6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2,46418</w:t>
            </w:r>
          </w:p>
        </w:tc>
      </w:tr>
      <w:tr w:rsidR="00473416" w:rsidRPr="007D5DDB" w14:paraId="2355E0D8" w14:textId="77777777" w:rsidTr="007D5DDB">
        <w:trPr>
          <w:trHeight w:val="300"/>
        </w:trPr>
        <w:tc>
          <w:tcPr>
            <w:tcW w:w="1009" w:type="pct"/>
            <w:tcBorders>
              <w:top w:val="nil"/>
              <w:left w:val="single" w:sz="4" w:space="0" w:color="auto"/>
              <w:bottom w:val="single" w:sz="4" w:space="0" w:color="auto"/>
              <w:right w:val="single" w:sz="4" w:space="0" w:color="auto"/>
            </w:tcBorders>
            <w:shd w:val="clear" w:color="auto" w:fill="auto"/>
            <w:noWrap/>
            <w:vAlign w:val="center"/>
            <w:hideMark/>
          </w:tcPr>
          <w:p w14:paraId="6EB7785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A</w:t>
            </w:r>
          </w:p>
        </w:tc>
        <w:tc>
          <w:tcPr>
            <w:tcW w:w="544" w:type="pct"/>
            <w:tcBorders>
              <w:top w:val="nil"/>
              <w:left w:val="nil"/>
              <w:bottom w:val="single" w:sz="4" w:space="0" w:color="auto"/>
              <w:right w:val="single" w:sz="4" w:space="0" w:color="auto"/>
            </w:tcBorders>
            <w:shd w:val="clear" w:color="auto" w:fill="auto"/>
            <w:noWrap/>
            <w:vAlign w:val="center"/>
            <w:hideMark/>
          </w:tcPr>
          <w:p w14:paraId="0F9091E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750" w:type="pct"/>
            <w:tcBorders>
              <w:top w:val="nil"/>
              <w:left w:val="nil"/>
              <w:bottom w:val="single" w:sz="4" w:space="0" w:color="auto"/>
              <w:right w:val="single" w:sz="4" w:space="0" w:color="auto"/>
            </w:tcBorders>
            <w:shd w:val="clear" w:color="auto" w:fill="auto"/>
            <w:noWrap/>
            <w:vAlign w:val="center"/>
            <w:hideMark/>
          </w:tcPr>
          <w:p w14:paraId="383AEF5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17,28017</w:t>
            </w:r>
          </w:p>
        </w:tc>
        <w:tc>
          <w:tcPr>
            <w:tcW w:w="567" w:type="pct"/>
            <w:tcBorders>
              <w:top w:val="nil"/>
              <w:left w:val="nil"/>
              <w:bottom w:val="single" w:sz="4" w:space="0" w:color="auto"/>
              <w:right w:val="single" w:sz="4" w:space="0" w:color="auto"/>
            </w:tcBorders>
            <w:shd w:val="clear" w:color="auto" w:fill="auto"/>
            <w:noWrap/>
            <w:vAlign w:val="center"/>
            <w:hideMark/>
          </w:tcPr>
          <w:p w14:paraId="47FD9A73"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5,76006</w:t>
            </w:r>
          </w:p>
        </w:tc>
        <w:tc>
          <w:tcPr>
            <w:tcW w:w="567" w:type="pct"/>
            <w:tcBorders>
              <w:top w:val="nil"/>
              <w:left w:val="nil"/>
              <w:bottom w:val="single" w:sz="4" w:space="0" w:color="auto"/>
              <w:right w:val="single" w:sz="4" w:space="0" w:color="auto"/>
            </w:tcBorders>
            <w:shd w:val="clear" w:color="auto" w:fill="auto"/>
            <w:noWrap/>
            <w:vAlign w:val="center"/>
            <w:hideMark/>
          </w:tcPr>
          <w:p w14:paraId="671B1B8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4,99486</w:t>
            </w:r>
          </w:p>
        </w:tc>
        <w:tc>
          <w:tcPr>
            <w:tcW w:w="522" w:type="pct"/>
            <w:tcBorders>
              <w:top w:val="nil"/>
              <w:left w:val="nil"/>
              <w:bottom w:val="single" w:sz="4" w:space="0" w:color="auto"/>
              <w:right w:val="single" w:sz="4" w:space="0" w:color="auto"/>
            </w:tcBorders>
            <w:shd w:val="clear" w:color="auto" w:fill="auto"/>
            <w:noWrap/>
            <w:vAlign w:val="center"/>
            <w:hideMark/>
          </w:tcPr>
          <w:p w14:paraId="15FCA7A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522" w:type="pct"/>
            <w:tcBorders>
              <w:top w:val="nil"/>
              <w:left w:val="nil"/>
              <w:bottom w:val="single" w:sz="4" w:space="0" w:color="auto"/>
              <w:right w:val="single" w:sz="4" w:space="0" w:color="auto"/>
            </w:tcBorders>
            <w:shd w:val="clear" w:color="auto" w:fill="auto"/>
            <w:noWrap/>
            <w:vAlign w:val="center"/>
            <w:hideMark/>
          </w:tcPr>
          <w:p w14:paraId="18B934D9"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520" w:type="pct"/>
            <w:tcBorders>
              <w:top w:val="nil"/>
              <w:left w:val="nil"/>
              <w:bottom w:val="single" w:sz="4" w:space="0" w:color="auto"/>
              <w:right w:val="single" w:sz="4" w:space="0" w:color="auto"/>
            </w:tcBorders>
            <w:shd w:val="clear" w:color="auto" w:fill="auto"/>
            <w:noWrap/>
            <w:vAlign w:val="center"/>
            <w:hideMark/>
          </w:tcPr>
          <w:p w14:paraId="142D27A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6D00EA0D" w14:textId="77777777" w:rsidTr="007D5DDB">
        <w:trPr>
          <w:trHeight w:val="300"/>
        </w:trPr>
        <w:tc>
          <w:tcPr>
            <w:tcW w:w="1009" w:type="pct"/>
            <w:tcBorders>
              <w:top w:val="nil"/>
              <w:left w:val="single" w:sz="4" w:space="0" w:color="auto"/>
              <w:bottom w:val="single" w:sz="4" w:space="0" w:color="auto"/>
              <w:right w:val="single" w:sz="4" w:space="0" w:color="auto"/>
            </w:tcBorders>
            <w:shd w:val="clear" w:color="auto" w:fill="auto"/>
            <w:noWrap/>
            <w:vAlign w:val="center"/>
            <w:hideMark/>
          </w:tcPr>
          <w:p w14:paraId="309F8F6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U</w:t>
            </w:r>
          </w:p>
        </w:tc>
        <w:tc>
          <w:tcPr>
            <w:tcW w:w="544" w:type="pct"/>
            <w:tcBorders>
              <w:top w:val="nil"/>
              <w:left w:val="nil"/>
              <w:bottom w:val="single" w:sz="4" w:space="0" w:color="auto"/>
              <w:right w:val="single" w:sz="4" w:space="0" w:color="auto"/>
            </w:tcBorders>
            <w:shd w:val="clear" w:color="auto" w:fill="auto"/>
            <w:noWrap/>
            <w:vAlign w:val="center"/>
            <w:hideMark/>
          </w:tcPr>
          <w:p w14:paraId="744CCFC2"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750" w:type="pct"/>
            <w:tcBorders>
              <w:top w:val="nil"/>
              <w:left w:val="nil"/>
              <w:bottom w:val="single" w:sz="4" w:space="0" w:color="auto"/>
              <w:right w:val="single" w:sz="4" w:space="0" w:color="auto"/>
            </w:tcBorders>
            <w:shd w:val="clear" w:color="auto" w:fill="auto"/>
            <w:noWrap/>
            <w:vAlign w:val="center"/>
            <w:hideMark/>
          </w:tcPr>
          <w:p w14:paraId="41CB3CE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110,15437</w:t>
            </w:r>
          </w:p>
        </w:tc>
        <w:tc>
          <w:tcPr>
            <w:tcW w:w="567" w:type="pct"/>
            <w:tcBorders>
              <w:top w:val="nil"/>
              <w:left w:val="nil"/>
              <w:bottom w:val="single" w:sz="4" w:space="0" w:color="auto"/>
              <w:right w:val="single" w:sz="4" w:space="0" w:color="auto"/>
            </w:tcBorders>
            <w:shd w:val="clear" w:color="auto" w:fill="auto"/>
            <w:noWrap/>
            <w:vAlign w:val="center"/>
            <w:hideMark/>
          </w:tcPr>
          <w:p w14:paraId="2CECA52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36,71812</w:t>
            </w:r>
          </w:p>
        </w:tc>
        <w:tc>
          <w:tcPr>
            <w:tcW w:w="567" w:type="pct"/>
            <w:tcBorders>
              <w:top w:val="nil"/>
              <w:left w:val="nil"/>
              <w:bottom w:val="single" w:sz="4" w:space="0" w:color="auto"/>
              <w:right w:val="single" w:sz="4" w:space="0" w:color="auto"/>
            </w:tcBorders>
            <w:shd w:val="clear" w:color="auto" w:fill="auto"/>
            <w:noWrap/>
            <w:vAlign w:val="center"/>
            <w:hideMark/>
          </w:tcPr>
          <w:p w14:paraId="0D89130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31,84032</w:t>
            </w:r>
          </w:p>
        </w:tc>
        <w:tc>
          <w:tcPr>
            <w:tcW w:w="522" w:type="pct"/>
            <w:tcBorders>
              <w:top w:val="nil"/>
              <w:left w:val="nil"/>
              <w:bottom w:val="single" w:sz="4" w:space="0" w:color="auto"/>
              <w:right w:val="single" w:sz="4" w:space="0" w:color="auto"/>
            </w:tcBorders>
            <w:shd w:val="clear" w:color="auto" w:fill="auto"/>
            <w:noWrap/>
            <w:vAlign w:val="center"/>
            <w:hideMark/>
          </w:tcPr>
          <w:p w14:paraId="5EABB40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522" w:type="pct"/>
            <w:tcBorders>
              <w:top w:val="nil"/>
              <w:left w:val="nil"/>
              <w:bottom w:val="single" w:sz="4" w:space="0" w:color="auto"/>
              <w:right w:val="single" w:sz="4" w:space="0" w:color="auto"/>
            </w:tcBorders>
            <w:shd w:val="clear" w:color="auto" w:fill="auto"/>
            <w:noWrap/>
            <w:vAlign w:val="center"/>
            <w:hideMark/>
          </w:tcPr>
          <w:p w14:paraId="7C2765F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520" w:type="pct"/>
            <w:tcBorders>
              <w:top w:val="nil"/>
              <w:left w:val="nil"/>
              <w:bottom w:val="single" w:sz="4" w:space="0" w:color="auto"/>
              <w:right w:val="single" w:sz="4" w:space="0" w:color="auto"/>
            </w:tcBorders>
            <w:shd w:val="clear" w:color="auto" w:fill="auto"/>
            <w:noWrap/>
            <w:vAlign w:val="center"/>
            <w:hideMark/>
          </w:tcPr>
          <w:p w14:paraId="0E8059C7"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473416" w:rsidRPr="007D5DDB" w14:paraId="7AB7EF82" w14:textId="77777777" w:rsidTr="007D5DDB">
        <w:trPr>
          <w:trHeight w:val="300"/>
        </w:trPr>
        <w:tc>
          <w:tcPr>
            <w:tcW w:w="1009" w:type="pct"/>
            <w:tcBorders>
              <w:top w:val="nil"/>
              <w:left w:val="single" w:sz="4" w:space="0" w:color="auto"/>
              <w:bottom w:val="single" w:sz="4" w:space="0" w:color="auto"/>
              <w:right w:val="single" w:sz="4" w:space="0" w:color="auto"/>
            </w:tcBorders>
            <w:shd w:val="clear" w:color="auto" w:fill="auto"/>
            <w:noWrap/>
            <w:vAlign w:val="center"/>
            <w:hideMark/>
          </w:tcPr>
          <w:p w14:paraId="571FEED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Interaksi</w:t>
            </w:r>
          </w:p>
        </w:tc>
        <w:tc>
          <w:tcPr>
            <w:tcW w:w="544" w:type="pct"/>
            <w:tcBorders>
              <w:top w:val="nil"/>
              <w:left w:val="nil"/>
              <w:bottom w:val="single" w:sz="4" w:space="0" w:color="auto"/>
              <w:right w:val="single" w:sz="4" w:space="0" w:color="auto"/>
            </w:tcBorders>
            <w:shd w:val="clear" w:color="auto" w:fill="auto"/>
            <w:noWrap/>
            <w:vAlign w:val="center"/>
            <w:hideMark/>
          </w:tcPr>
          <w:p w14:paraId="7F1B246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9</w:t>
            </w:r>
          </w:p>
        </w:tc>
        <w:tc>
          <w:tcPr>
            <w:tcW w:w="750" w:type="pct"/>
            <w:tcBorders>
              <w:top w:val="nil"/>
              <w:left w:val="nil"/>
              <w:bottom w:val="single" w:sz="4" w:space="0" w:color="auto"/>
              <w:right w:val="single" w:sz="4" w:space="0" w:color="auto"/>
            </w:tcBorders>
            <w:shd w:val="clear" w:color="auto" w:fill="auto"/>
            <w:noWrap/>
            <w:vAlign w:val="center"/>
            <w:hideMark/>
          </w:tcPr>
          <w:p w14:paraId="4F50128E"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32,34704</w:t>
            </w:r>
          </w:p>
        </w:tc>
        <w:tc>
          <w:tcPr>
            <w:tcW w:w="567" w:type="pct"/>
            <w:tcBorders>
              <w:top w:val="nil"/>
              <w:left w:val="nil"/>
              <w:bottom w:val="single" w:sz="4" w:space="0" w:color="auto"/>
              <w:right w:val="single" w:sz="4" w:space="0" w:color="auto"/>
            </w:tcBorders>
            <w:shd w:val="clear" w:color="auto" w:fill="auto"/>
            <w:noWrap/>
            <w:vAlign w:val="center"/>
            <w:hideMark/>
          </w:tcPr>
          <w:p w14:paraId="4DE49FBC"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3,59412</w:t>
            </w:r>
          </w:p>
        </w:tc>
        <w:tc>
          <w:tcPr>
            <w:tcW w:w="567" w:type="pct"/>
            <w:tcBorders>
              <w:top w:val="nil"/>
              <w:left w:val="nil"/>
              <w:bottom w:val="single" w:sz="4" w:space="0" w:color="auto"/>
              <w:right w:val="single" w:sz="4" w:space="0" w:color="auto"/>
            </w:tcBorders>
            <w:shd w:val="clear" w:color="auto" w:fill="auto"/>
            <w:noWrap/>
            <w:vAlign w:val="center"/>
            <w:hideMark/>
          </w:tcPr>
          <w:p w14:paraId="56D0DA71"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3,11666</w:t>
            </w:r>
          </w:p>
        </w:tc>
        <w:tc>
          <w:tcPr>
            <w:tcW w:w="522" w:type="pct"/>
            <w:tcBorders>
              <w:top w:val="nil"/>
              <w:left w:val="nil"/>
              <w:bottom w:val="single" w:sz="4" w:space="0" w:color="auto"/>
              <w:right w:val="single" w:sz="4" w:space="0" w:color="auto"/>
            </w:tcBorders>
            <w:shd w:val="clear" w:color="auto" w:fill="auto"/>
            <w:noWrap/>
            <w:vAlign w:val="center"/>
            <w:hideMark/>
          </w:tcPr>
          <w:p w14:paraId="25591784"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522" w:type="pct"/>
            <w:tcBorders>
              <w:top w:val="nil"/>
              <w:left w:val="nil"/>
              <w:bottom w:val="single" w:sz="4" w:space="0" w:color="auto"/>
              <w:right w:val="single" w:sz="4" w:space="0" w:color="auto"/>
            </w:tcBorders>
            <w:shd w:val="clear" w:color="auto" w:fill="auto"/>
            <w:noWrap/>
            <w:vAlign w:val="center"/>
            <w:hideMark/>
          </w:tcPr>
          <w:p w14:paraId="65E7DD18"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2,09576</w:t>
            </w:r>
          </w:p>
        </w:tc>
        <w:tc>
          <w:tcPr>
            <w:tcW w:w="520" w:type="pct"/>
            <w:tcBorders>
              <w:top w:val="nil"/>
              <w:left w:val="nil"/>
              <w:bottom w:val="single" w:sz="4" w:space="0" w:color="auto"/>
              <w:right w:val="single" w:sz="4" w:space="0" w:color="auto"/>
            </w:tcBorders>
            <w:shd w:val="clear" w:color="auto" w:fill="auto"/>
            <w:noWrap/>
            <w:vAlign w:val="center"/>
            <w:hideMark/>
          </w:tcPr>
          <w:p w14:paraId="0B19E020"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2,83013</w:t>
            </w:r>
          </w:p>
        </w:tc>
      </w:tr>
      <w:tr w:rsidR="00473416" w:rsidRPr="007D5DDB" w14:paraId="6D282490" w14:textId="77777777" w:rsidTr="007D5DDB">
        <w:trPr>
          <w:trHeight w:val="300"/>
        </w:trPr>
        <w:tc>
          <w:tcPr>
            <w:tcW w:w="1009" w:type="pct"/>
            <w:tcBorders>
              <w:top w:val="nil"/>
              <w:left w:val="single" w:sz="4" w:space="0" w:color="auto"/>
              <w:bottom w:val="single" w:sz="4" w:space="0" w:color="auto"/>
              <w:right w:val="single" w:sz="4" w:space="0" w:color="auto"/>
            </w:tcBorders>
            <w:shd w:val="clear" w:color="auto" w:fill="auto"/>
            <w:noWrap/>
            <w:vAlign w:val="center"/>
            <w:hideMark/>
          </w:tcPr>
          <w:p w14:paraId="7D6C3DC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Galat</w:t>
            </w:r>
          </w:p>
        </w:tc>
        <w:tc>
          <w:tcPr>
            <w:tcW w:w="544" w:type="pct"/>
            <w:tcBorders>
              <w:top w:val="nil"/>
              <w:left w:val="nil"/>
              <w:bottom w:val="single" w:sz="4" w:space="0" w:color="auto"/>
              <w:right w:val="single" w:sz="4" w:space="0" w:color="auto"/>
            </w:tcBorders>
            <w:shd w:val="clear" w:color="auto" w:fill="auto"/>
            <w:noWrap/>
            <w:vAlign w:val="center"/>
            <w:hideMark/>
          </w:tcPr>
          <w:p w14:paraId="3C8B806B"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45</w:t>
            </w:r>
          </w:p>
        </w:tc>
        <w:tc>
          <w:tcPr>
            <w:tcW w:w="750" w:type="pct"/>
            <w:tcBorders>
              <w:top w:val="nil"/>
              <w:left w:val="nil"/>
              <w:bottom w:val="single" w:sz="4" w:space="0" w:color="auto"/>
              <w:right w:val="single" w:sz="4" w:space="0" w:color="auto"/>
            </w:tcBorders>
            <w:shd w:val="clear" w:color="auto" w:fill="auto"/>
            <w:noWrap/>
            <w:vAlign w:val="center"/>
            <w:hideMark/>
          </w:tcPr>
          <w:p w14:paraId="4ECA6375"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51,89381</w:t>
            </w:r>
          </w:p>
        </w:tc>
        <w:tc>
          <w:tcPr>
            <w:tcW w:w="567" w:type="pct"/>
            <w:tcBorders>
              <w:top w:val="nil"/>
              <w:left w:val="nil"/>
              <w:bottom w:val="single" w:sz="4" w:space="0" w:color="auto"/>
              <w:right w:val="single" w:sz="4" w:space="0" w:color="auto"/>
            </w:tcBorders>
            <w:shd w:val="clear" w:color="auto" w:fill="auto"/>
            <w:noWrap/>
            <w:vAlign w:val="center"/>
            <w:hideMark/>
          </w:tcPr>
          <w:p w14:paraId="4556707F"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1,15320</w:t>
            </w:r>
          </w:p>
        </w:tc>
        <w:tc>
          <w:tcPr>
            <w:tcW w:w="567" w:type="pct"/>
            <w:tcBorders>
              <w:top w:val="nil"/>
              <w:left w:val="nil"/>
              <w:bottom w:val="single" w:sz="4" w:space="0" w:color="auto"/>
              <w:right w:val="single" w:sz="4" w:space="0" w:color="auto"/>
            </w:tcBorders>
            <w:shd w:val="clear" w:color="auto" w:fill="auto"/>
            <w:noWrap/>
            <w:vAlign w:val="center"/>
            <w:hideMark/>
          </w:tcPr>
          <w:p w14:paraId="20268EAE" w14:textId="7AD7F09B"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22" w:type="pct"/>
            <w:tcBorders>
              <w:top w:val="nil"/>
              <w:left w:val="nil"/>
              <w:bottom w:val="single" w:sz="4" w:space="0" w:color="auto"/>
              <w:right w:val="single" w:sz="4" w:space="0" w:color="auto"/>
            </w:tcBorders>
            <w:shd w:val="clear" w:color="auto" w:fill="auto"/>
            <w:noWrap/>
            <w:vAlign w:val="center"/>
            <w:hideMark/>
          </w:tcPr>
          <w:p w14:paraId="023C7B30" w14:textId="49365767"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22" w:type="pct"/>
            <w:tcBorders>
              <w:top w:val="nil"/>
              <w:left w:val="nil"/>
              <w:bottom w:val="single" w:sz="4" w:space="0" w:color="auto"/>
              <w:right w:val="single" w:sz="4" w:space="0" w:color="auto"/>
            </w:tcBorders>
            <w:shd w:val="clear" w:color="auto" w:fill="auto"/>
            <w:noWrap/>
            <w:vAlign w:val="center"/>
            <w:hideMark/>
          </w:tcPr>
          <w:p w14:paraId="654E88F9" w14:textId="44C3F63D"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20" w:type="pct"/>
            <w:tcBorders>
              <w:top w:val="nil"/>
              <w:left w:val="nil"/>
              <w:bottom w:val="single" w:sz="4" w:space="0" w:color="auto"/>
              <w:right w:val="single" w:sz="4" w:space="0" w:color="auto"/>
            </w:tcBorders>
            <w:shd w:val="clear" w:color="auto" w:fill="auto"/>
            <w:noWrap/>
            <w:vAlign w:val="center"/>
            <w:hideMark/>
          </w:tcPr>
          <w:p w14:paraId="10E99C91" w14:textId="2CCA6A9D" w:rsidR="00473416" w:rsidRPr="007D5DDB" w:rsidRDefault="00473416" w:rsidP="007D5DDB">
            <w:pPr>
              <w:spacing w:after="0" w:line="240" w:lineRule="auto"/>
              <w:jc w:val="center"/>
              <w:rPr>
                <w:rFonts w:ascii="Times New Roman" w:eastAsia="Times New Roman" w:hAnsi="Times New Roman" w:cs="Times New Roman"/>
                <w:color w:val="000000"/>
              </w:rPr>
            </w:pPr>
          </w:p>
        </w:tc>
      </w:tr>
      <w:tr w:rsidR="00473416" w:rsidRPr="007D5DDB" w14:paraId="0032AC0B" w14:textId="77777777" w:rsidTr="007D5DDB">
        <w:trPr>
          <w:trHeight w:val="300"/>
        </w:trPr>
        <w:tc>
          <w:tcPr>
            <w:tcW w:w="1009" w:type="pct"/>
            <w:tcBorders>
              <w:top w:val="nil"/>
              <w:left w:val="single" w:sz="4" w:space="0" w:color="auto"/>
              <w:bottom w:val="single" w:sz="4" w:space="0" w:color="auto"/>
              <w:right w:val="single" w:sz="4" w:space="0" w:color="auto"/>
            </w:tcBorders>
            <w:shd w:val="clear" w:color="auto" w:fill="auto"/>
            <w:noWrap/>
            <w:vAlign w:val="center"/>
            <w:hideMark/>
          </w:tcPr>
          <w:p w14:paraId="380FA9DD"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Total</w:t>
            </w:r>
          </w:p>
        </w:tc>
        <w:tc>
          <w:tcPr>
            <w:tcW w:w="544" w:type="pct"/>
            <w:tcBorders>
              <w:top w:val="nil"/>
              <w:left w:val="nil"/>
              <w:bottom w:val="single" w:sz="4" w:space="0" w:color="auto"/>
              <w:right w:val="single" w:sz="4" w:space="0" w:color="auto"/>
            </w:tcBorders>
            <w:shd w:val="clear" w:color="auto" w:fill="auto"/>
            <w:noWrap/>
            <w:vAlign w:val="center"/>
            <w:hideMark/>
          </w:tcPr>
          <w:p w14:paraId="4BF45F5F"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63</w:t>
            </w:r>
          </w:p>
        </w:tc>
        <w:tc>
          <w:tcPr>
            <w:tcW w:w="750" w:type="pct"/>
            <w:tcBorders>
              <w:top w:val="nil"/>
              <w:left w:val="nil"/>
              <w:bottom w:val="single" w:sz="4" w:space="0" w:color="auto"/>
              <w:right w:val="single" w:sz="4" w:space="0" w:color="auto"/>
            </w:tcBorders>
            <w:shd w:val="clear" w:color="auto" w:fill="auto"/>
            <w:noWrap/>
            <w:vAlign w:val="center"/>
            <w:hideMark/>
          </w:tcPr>
          <w:p w14:paraId="78FBA26A" w14:textId="77777777" w:rsidR="00473416" w:rsidRPr="007D5DDB" w:rsidRDefault="00473416" w:rsidP="007D5DDB">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213,65544</w:t>
            </w:r>
          </w:p>
        </w:tc>
        <w:tc>
          <w:tcPr>
            <w:tcW w:w="567" w:type="pct"/>
            <w:tcBorders>
              <w:top w:val="nil"/>
              <w:left w:val="nil"/>
              <w:bottom w:val="single" w:sz="4" w:space="0" w:color="auto"/>
              <w:right w:val="single" w:sz="4" w:space="0" w:color="auto"/>
            </w:tcBorders>
            <w:shd w:val="clear" w:color="auto" w:fill="auto"/>
            <w:noWrap/>
            <w:vAlign w:val="center"/>
            <w:hideMark/>
          </w:tcPr>
          <w:p w14:paraId="6892B3B7" w14:textId="6C68C473"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67" w:type="pct"/>
            <w:tcBorders>
              <w:top w:val="nil"/>
              <w:left w:val="nil"/>
              <w:bottom w:val="single" w:sz="4" w:space="0" w:color="auto"/>
              <w:right w:val="single" w:sz="4" w:space="0" w:color="auto"/>
            </w:tcBorders>
            <w:shd w:val="clear" w:color="auto" w:fill="auto"/>
            <w:noWrap/>
            <w:vAlign w:val="center"/>
            <w:hideMark/>
          </w:tcPr>
          <w:p w14:paraId="5F057362" w14:textId="0A45718F"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22" w:type="pct"/>
            <w:tcBorders>
              <w:top w:val="nil"/>
              <w:left w:val="nil"/>
              <w:bottom w:val="single" w:sz="4" w:space="0" w:color="auto"/>
              <w:right w:val="single" w:sz="4" w:space="0" w:color="auto"/>
            </w:tcBorders>
            <w:shd w:val="clear" w:color="auto" w:fill="auto"/>
            <w:noWrap/>
            <w:vAlign w:val="center"/>
            <w:hideMark/>
          </w:tcPr>
          <w:p w14:paraId="6F2852C3" w14:textId="25221F24"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22" w:type="pct"/>
            <w:tcBorders>
              <w:top w:val="nil"/>
              <w:left w:val="nil"/>
              <w:bottom w:val="single" w:sz="4" w:space="0" w:color="auto"/>
              <w:right w:val="single" w:sz="4" w:space="0" w:color="auto"/>
            </w:tcBorders>
            <w:shd w:val="clear" w:color="auto" w:fill="auto"/>
            <w:noWrap/>
            <w:vAlign w:val="center"/>
            <w:hideMark/>
          </w:tcPr>
          <w:p w14:paraId="78FBECB6" w14:textId="291177A7" w:rsidR="00473416" w:rsidRPr="007D5DDB" w:rsidRDefault="00473416" w:rsidP="007D5DDB">
            <w:pPr>
              <w:spacing w:after="0" w:line="240" w:lineRule="auto"/>
              <w:jc w:val="center"/>
              <w:rPr>
                <w:rFonts w:ascii="Times New Roman" w:eastAsia="Times New Roman" w:hAnsi="Times New Roman" w:cs="Times New Roman"/>
                <w:color w:val="000000"/>
              </w:rPr>
            </w:pPr>
          </w:p>
        </w:tc>
        <w:tc>
          <w:tcPr>
            <w:tcW w:w="520" w:type="pct"/>
            <w:tcBorders>
              <w:top w:val="nil"/>
              <w:left w:val="nil"/>
              <w:bottom w:val="single" w:sz="4" w:space="0" w:color="auto"/>
              <w:right w:val="single" w:sz="4" w:space="0" w:color="auto"/>
            </w:tcBorders>
            <w:shd w:val="clear" w:color="auto" w:fill="auto"/>
            <w:noWrap/>
            <w:vAlign w:val="center"/>
            <w:hideMark/>
          </w:tcPr>
          <w:p w14:paraId="73B4F547" w14:textId="1E2817C3" w:rsidR="00473416" w:rsidRPr="007D5DDB" w:rsidRDefault="00473416" w:rsidP="007D5DDB">
            <w:pPr>
              <w:spacing w:after="0" w:line="240" w:lineRule="auto"/>
              <w:jc w:val="center"/>
              <w:rPr>
                <w:rFonts w:ascii="Times New Roman" w:eastAsia="Times New Roman" w:hAnsi="Times New Roman" w:cs="Times New Roman"/>
                <w:color w:val="000000"/>
              </w:rPr>
            </w:pPr>
          </w:p>
        </w:tc>
      </w:tr>
    </w:tbl>
    <w:p w14:paraId="68CE2984" w14:textId="77777777" w:rsidR="003A786F" w:rsidRDefault="003A786F" w:rsidP="003A786F">
      <w:pPr>
        <w:widowControl w:val="0"/>
        <w:autoSpaceDE w:val="0"/>
        <w:autoSpaceDN w:val="0"/>
        <w:adjustRightInd w:val="0"/>
        <w:spacing w:after="0"/>
        <w:jc w:val="both"/>
        <w:rPr>
          <w:rFonts w:ascii="Times New Roman" w:hAnsi="Times New Roman" w:cs="Times New Roman"/>
        </w:rPr>
      </w:pPr>
    </w:p>
    <w:p w14:paraId="5730FC5B" w14:textId="64FC1D8F" w:rsidR="00DC6BCA" w:rsidRDefault="003A786F" w:rsidP="003A786F">
      <w:pPr>
        <w:widowControl w:val="0"/>
        <w:autoSpaceDE w:val="0"/>
        <w:autoSpaceDN w:val="0"/>
        <w:adjustRightInd w:val="0"/>
        <w:jc w:val="both"/>
        <w:rPr>
          <w:rFonts w:ascii="Times New Roman" w:hAnsi="Times New Roman" w:cs="Times New Roman"/>
        </w:rPr>
      </w:pPr>
      <w:r>
        <w:rPr>
          <w:rFonts w:ascii="Times New Roman" w:hAnsi="Times New Roman" w:cs="Times New Roman"/>
        </w:rPr>
        <w:t>Lampiran 6. Bobot Kering</w:t>
      </w:r>
    </w:p>
    <w:tbl>
      <w:tblPr>
        <w:tblW w:w="4944" w:type="pct"/>
        <w:tblInd w:w="108" w:type="dxa"/>
        <w:tblLook w:val="04A0" w:firstRow="1" w:lastRow="0" w:firstColumn="1" w:lastColumn="0" w:noHBand="0" w:noVBand="1"/>
      </w:tblPr>
      <w:tblGrid>
        <w:gridCol w:w="1970"/>
        <w:gridCol w:w="1005"/>
        <w:gridCol w:w="1465"/>
        <w:gridCol w:w="1005"/>
        <w:gridCol w:w="1006"/>
        <w:gridCol w:w="1006"/>
        <w:gridCol w:w="1006"/>
        <w:gridCol w:w="1006"/>
      </w:tblGrid>
      <w:tr w:rsidR="00DC6BCA" w:rsidRPr="007D5DDB" w14:paraId="4D055067" w14:textId="77777777" w:rsidTr="00640F50">
        <w:trPr>
          <w:trHeight w:val="289"/>
        </w:trPr>
        <w:tc>
          <w:tcPr>
            <w:tcW w:w="9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67265"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Sumber Keragaman</w:t>
            </w:r>
          </w:p>
        </w:tc>
        <w:tc>
          <w:tcPr>
            <w:tcW w:w="539" w:type="pct"/>
            <w:tcBorders>
              <w:top w:val="single" w:sz="4" w:space="0" w:color="auto"/>
              <w:left w:val="nil"/>
              <w:bottom w:val="single" w:sz="4" w:space="0" w:color="auto"/>
              <w:right w:val="single" w:sz="4" w:space="0" w:color="auto"/>
            </w:tcBorders>
            <w:shd w:val="clear" w:color="auto" w:fill="auto"/>
            <w:noWrap/>
            <w:vAlign w:val="center"/>
            <w:hideMark/>
          </w:tcPr>
          <w:p w14:paraId="3D9F5BF7"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DB</w:t>
            </w:r>
          </w:p>
        </w:tc>
        <w:tc>
          <w:tcPr>
            <w:tcW w:w="782" w:type="pct"/>
            <w:tcBorders>
              <w:top w:val="single" w:sz="4" w:space="0" w:color="auto"/>
              <w:left w:val="nil"/>
              <w:bottom w:val="single" w:sz="4" w:space="0" w:color="auto"/>
              <w:right w:val="single" w:sz="4" w:space="0" w:color="auto"/>
            </w:tcBorders>
            <w:shd w:val="clear" w:color="auto" w:fill="auto"/>
            <w:noWrap/>
            <w:vAlign w:val="center"/>
            <w:hideMark/>
          </w:tcPr>
          <w:p w14:paraId="2597F351"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JK</w:t>
            </w:r>
          </w:p>
        </w:tc>
        <w:tc>
          <w:tcPr>
            <w:tcW w:w="539" w:type="pct"/>
            <w:tcBorders>
              <w:top w:val="single" w:sz="4" w:space="0" w:color="auto"/>
              <w:left w:val="nil"/>
              <w:bottom w:val="single" w:sz="4" w:space="0" w:color="auto"/>
              <w:right w:val="single" w:sz="4" w:space="0" w:color="auto"/>
            </w:tcBorders>
            <w:shd w:val="clear" w:color="auto" w:fill="auto"/>
            <w:noWrap/>
            <w:vAlign w:val="center"/>
            <w:hideMark/>
          </w:tcPr>
          <w:p w14:paraId="515E2312"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KT</w:t>
            </w:r>
          </w:p>
        </w:tc>
        <w:tc>
          <w:tcPr>
            <w:tcW w:w="539" w:type="pct"/>
            <w:tcBorders>
              <w:top w:val="single" w:sz="4" w:space="0" w:color="auto"/>
              <w:left w:val="nil"/>
              <w:bottom w:val="single" w:sz="4" w:space="0" w:color="auto"/>
              <w:right w:val="single" w:sz="4" w:space="0" w:color="auto"/>
            </w:tcBorders>
            <w:shd w:val="clear" w:color="auto" w:fill="auto"/>
            <w:noWrap/>
            <w:vAlign w:val="center"/>
            <w:hideMark/>
          </w:tcPr>
          <w:p w14:paraId="23744FAB"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Hitung</w:t>
            </w:r>
          </w:p>
        </w:tc>
        <w:tc>
          <w:tcPr>
            <w:tcW w:w="539" w:type="pct"/>
            <w:tcBorders>
              <w:top w:val="single" w:sz="4" w:space="0" w:color="auto"/>
              <w:left w:val="nil"/>
              <w:bottom w:val="single" w:sz="4" w:space="0" w:color="auto"/>
              <w:right w:val="single" w:sz="4" w:space="0" w:color="auto"/>
            </w:tcBorders>
            <w:shd w:val="clear" w:color="auto" w:fill="auto"/>
            <w:noWrap/>
            <w:vAlign w:val="center"/>
            <w:hideMark/>
          </w:tcPr>
          <w:p w14:paraId="40211CB3"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Notasi</w:t>
            </w:r>
          </w:p>
        </w:tc>
        <w:tc>
          <w:tcPr>
            <w:tcW w:w="539" w:type="pct"/>
            <w:tcBorders>
              <w:top w:val="single" w:sz="4" w:space="0" w:color="auto"/>
              <w:left w:val="nil"/>
              <w:bottom w:val="single" w:sz="4" w:space="0" w:color="auto"/>
              <w:right w:val="single" w:sz="4" w:space="0" w:color="auto"/>
            </w:tcBorders>
            <w:shd w:val="clear" w:color="auto" w:fill="auto"/>
            <w:noWrap/>
            <w:vAlign w:val="center"/>
            <w:hideMark/>
          </w:tcPr>
          <w:p w14:paraId="5156E71A"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0,05</w:t>
            </w:r>
          </w:p>
        </w:tc>
        <w:tc>
          <w:tcPr>
            <w:tcW w:w="539" w:type="pct"/>
            <w:tcBorders>
              <w:top w:val="single" w:sz="4" w:space="0" w:color="auto"/>
              <w:left w:val="nil"/>
              <w:bottom w:val="single" w:sz="4" w:space="0" w:color="auto"/>
              <w:right w:val="single" w:sz="4" w:space="0" w:color="auto"/>
            </w:tcBorders>
            <w:shd w:val="clear" w:color="auto" w:fill="auto"/>
            <w:noWrap/>
            <w:vAlign w:val="center"/>
            <w:hideMark/>
          </w:tcPr>
          <w:p w14:paraId="0DECB5C0"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F 0,01</w:t>
            </w:r>
          </w:p>
        </w:tc>
      </w:tr>
      <w:tr w:rsidR="00DC6BCA" w:rsidRPr="007D5DDB" w14:paraId="77017715" w14:textId="77777777" w:rsidTr="00640F50">
        <w:trPr>
          <w:trHeight w:val="289"/>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5FEA6E76"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Kelompok</w:t>
            </w:r>
          </w:p>
        </w:tc>
        <w:tc>
          <w:tcPr>
            <w:tcW w:w="539" w:type="pct"/>
            <w:tcBorders>
              <w:top w:val="nil"/>
              <w:left w:val="nil"/>
              <w:bottom w:val="single" w:sz="4" w:space="0" w:color="auto"/>
              <w:right w:val="single" w:sz="4" w:space="0" w:color="auto"/>
            </w:tcBorders>
            <w:shd w:val="clear" w:color="auto" w:fill="auto"/>
            <w:noWrap/>
            <w:vAlign w:val="center"/>
            <w:hideMark/>
          </w:tcPr>
          <w:p w14:paraId="3F9C860D"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782" w:type="pct"/>
            <w:tcBorders>
              <w:top w:val="nil"/>
              <w:left w:val="nil"/>
              <w:bottom w:val="single" w:sz="4" w:space="0" w:color="auto"/>
              <w:right w:val="single" w:sz="4" w:space="0" w:color="auto"/>
            </w:tcBorders>
            <w:shd w:val="clear" w:color="auto" w:fill="auto"/>
            <w:noWrap/>
            <w:vAlign w:val="center"/>
            <w:hideMark/>
          </w:tcPr>
          <w:p w14:paraId="72CF6AC0"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0,34429</w:t>
            </w:r>
          </w:p>
        </w:tc>
        <w:tc>
          <w:tcPr>
            <w:tcW w:w="539" w:type="pct"/>
            <w:tcBorders>
              <w:top w:val="nil"/>
              <w:left w:val="nil"/>
              <w:bottom w:val="single" w:sz="4" w:space="0" w:color="auto"/>
              <w:right w:val="single" w:sz="4" w:space="0" w:color="auto"/>
            </w:tcBorders>
            <w:shd w:val="clear" w:color="auto" w:fill="auto"/>
            <w:noWrap/>
            <w:vAlign w:val="center"/>
            <w:hideMark/>
          </w:tcPr>
          <w:p w14:paraId="1A3F3346"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0,11476</w:t>
            </w:r>
          </w:p>
        </w:tc>
        <w:tc>
          <w:tcPr>
            <w:tcW w:w="539" w:type="pct"/>
            <w:tcBorders>
              <w:top w:val="nil"/>
              <w:left w:val="nil"/>
              <w:bottom w:val="single" w:sz="4" w:space="0" w:color="auto"/>
              <w:right w:val="single" w:sz="4" w:space="0" w:color="auto"/>
            </w:tcBorders>
            <w:shd w:val="clear" w:color="auto" w:fill="auto"/>
            <w:noWrap/>
            <w:vAlign w:val="center"/>
            <w:hideMark/>
          </w:tcPr>
          <w:p w14:paraId="059ED116"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0,36105</w:t>
            </w:r>
          </w:p>
        </w:tc>
        <w:tc>
          <w:tcPr>
            <w:tcW w:w="539" w:type="pct"/>
            <w:tcBorders>
              <w:top w:val="nil"/>
              <w:left w:val="nil"/>
              <w:bottom w:val="single" w:sz="4" w:space="0" w:color="auto"/>
              <w:right w:val="single" w:sz="4" w:space="0" w:color="auto"/>
            </w:tcBorders>
            <w:shd w:val="clear" w:color="auto" w:fill="auto"/>
            <w:noWrap/>
            <w:vAlign w:val="center"/>
            <w:hideMark/>
          </w:tcPr>
          <w:p w14:paraId="38C7E580"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TN</w:t>
            </w:r>
          </w:p>
        </w:tc>
        <w:tc>
          <w:tcPr>
            <w:tcW w:w="539" w:type="pct"/>
            <w:tcBorders>
              <w:top w:val="nil"/>
              <w:left w:val="nil"/>
              <w:bottom w:val="single" w:sz="4" w:space="0" w:color="auto"/>
              <w:right w:val="single" w:sz="4" w:space="0" w:color="auto"/>
            </w:tcBorders>
            <w:shd w:val="clear" w:color="auto" w:fill="auto"/>
            <w:noWrap/>
            <w:vAlign w:val="center"/>
            <w:hideMark/>
          </w:tcPr>
          <w:p w14:paraId="67BC354A"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539" w:type="pct"/>
            <w:tcBorders>
              <w:top w:val="nil"/>
              <w:left w:val="nil"/>
              <w:bottom w:val="single" w:sz="4" w:space="0" w:color="auto"/>
              <w:right w:val="single" w:sz="4" w:space="0" w:color="auto"/>
            </w:tcBorders>
            <w:shd w:val="clear" w:color="auto" w:fill="auto"/>
            <w:noWrap/>
            <w:vAlign w:val="center"/>
            <w:hideMark/>
          </w:tcPr>
          <w:p w14:paraId="3A555743"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DC6BCA" w:rsidRPr="007D5DDB" w14:paraId="40DCAC02" w14:textId="77777777" w:rsidTr="00640F50">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0E42675A"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Perlakuan</w:t>
            </w:r>
          </w:p>
        </w:tc>
        <w:tc>
          <w:tcPr>
            <w:tcW w:w="539" w:type="pct"/>
            <w:tcBorders>
              <w:top w:val="nil"/>
              <w:left w:val="nil"/>
              <w:bottom w:val="single" w:sz="4" w:space="0" w:color="auto"/>
              <w:right w:val="single" w:sz="4" w:space="0" w:color="auto"/>
            </w:tcBorders>
            <w:shd w:val="clear" w:color="auto" w:fill="auto"/>
            <w:noWrap/>
            <w:vAlign w:val="center"/>
            <w:hideMark/>
          </w:tcPr>
          <w:p w14:paraId="2483B1F4"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15</w:t>
            </w:r>
          </w:p>
        </w:tc>
        <w:tc>
          <w:tcPr>
            <w:tcW w:w="782" w:type="pct"/>
            <w:tcBorders>
              <w:top w:val="nil"/>
              <w:left w:val="nil"/>
              <w:bottom w:val="single" w:sz="4" w:space="0" w:color="auto"/>
              <w:right w:val="single" w:sz="4" w:space="0" w:color="auto"/>
            </w:tcBorders>
            <w:shd w:val="clear" w:color="auto" w:fill="auto"/>
            <w:noWrap/>
            <w:vAlign w:val="center"/>
            <w:hideMark/>
          </w:tcPr>
          <w:p w14:paraId="6B4E9157"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14,49863</w:t>
            </w:r>
          </w:p>
        </w:tc>
        <w:tc>
          <w:tcPr>
            <w:tcW w:w="539" w:type="pct"/>
            <w:tcBorders>
              <w:top w:val="nil"/>
              <w:left w:val="nil"/>
              <w:bottom w:val="single" w:sz="4" w:space="0" w:color="auto"/>
              <w:right w:val="single" w:sz="4" w:space="0" w:color="auto"/>
            </w:tcBorders>
            <w:shd w:val="clear" w:color="auto" w:fill="auto"/>
            <w:noWrap/>
            <w:vAlign w:val="center"/>
            <w:hideMark/>
          </w:tcPr>
          <w:p w14:paraId="402A9D2F"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0,96658</w:t>
            </w:r>
          </w:p>
        </w:tc>
        <w:tc>
          <w:tcPr>
            <w:tcW w:w="539" w:type="pct"/>
            <w:tcBorders>
              <w:top w:val="nil"/>
              <w:left w:val="nil"/>
              <w:bottom w:val="single" w:sz="4" w:space="0" w:color="auto"/>
              <w:right w:val="single" w:sz="4" w:space="0" w:color="auto"/>
            </w:tcBorders>
            <w:shd w:val="clear" w:color="auto" w:fill="auto"/>
            <w:noWrap/>
            <w:vAlign w:val="center"/>
            <w:hideMark/>
          </w:tcPr>
          <w:p w14:paraId="3DDCE12D"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3,04090</w:t>
            </w:r>
          </w:p>
        </w:tc>
        <w:tc>
          <w:tcPr>
            <w:tcW w:w="539" w:type="pct"/>
            <w:tcBorders>
              <w:top w:val="nil"/>
              <w:left w:val="nil"/>
              <w:bottom w:val="single" w:sz="4" w:space="0" w:color="auto"/>
              <w:right w:val="single" w:sz="4" w:space="0" w:color="auto"/>
            </w:tcBorders>
            <w:shd w:val="clear" w:color="auto" w:fill="auto"/>
            <w:noWrap/>
            <w:vAlign w:val="center"/>
            <w:hideMark/>
          </w:tcPr>
          <w:p w14:paraId="5DB751AA"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539" w:type="pct"/>
            <w:tcBorders>
              <w:top w:val="nil"/>
              <w:left w:val="nil"/>
              <w:bottom w:val="single" w:sz="4" w:space="0" w:color="auto"/>
              <w:right w:val="single" w:sz="4" w:space="0" w:color="auto"/>
            </w:tcBorders>
            <w:shd w:val="clear" w:color="auto" w:fill="auto"/>
            <w:noWrap/>
            <w:vAlign w:val="center"/>
            <w:hideMark/>
          </w:tcPr>
          <w:p w14:paraId="5CC4CA30"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1,89487</w:t>
            </w:r>
          </w:p>
        </w:tc>
        <w:tc>
          <w:tcPr>
            <w:tcW w:w="539" w:type="pct"/>
            <w:tcBorders>
              <w:top w:val="nil"/>
              <w:left w:val="nil"/>
              <w:bottom w:val="single" w:sz="4" w:space="0" w:color="auto"/>
              <w:right w:val="single" w:sz="4" w:space="0" w:color="auto"/>
            </w:tcBorders>
            <w:shd w:val="clear" w:color="auto" w:fill="auto"/>
            <w:noWrap/>
            <w:vAlign w:val="center"/>
            <w:hideMark/>
          </w:tcPr>
          <w:p w14:paraId="048D6EB4"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2,46418</w:t>
            </w:r>
          </w:p>
        </w:tc>
      </w:tr>
      <w:tr w:rsidR="00DC6BCA" w:rsidRPr="007D5DDB" w14:paraId="006EBD1B" w14:textId="77777777" w:rsidTr="00640F50">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6CBFA08A"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A</w:t>
            </w:r>
          </w:p>
        </w:tc>
        <w:tc>
          <w:tcPr>
            <w:tcW w:w="539" w:type="pct"/>
            <w:tcBorders>
              <w:top w:val="nil"/>
              <w:left w:val="nil"/>
              <w:bottom w:val="single" w:sz="4" w:space="0" w:color="auto"/>
              <w:right w:val="single" w:sz="4" w:space="0" w:color="auto"/>
            </w:tcBorders>
            <w:shd w:val="clear" w:color="auto" w:fill="auto"/>
            <w:noWrap/>
            <w:vAlign w:val="center"/>
            <w:hideMark/>
          </w:tcPr>
          <w:p w14:paraId="0E7EC9D8"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782" w:type="pct"/>
            <w:tcBorders>
              <w:top w:val="nil"/>
              <w:left w:val="nil"/>
              <w:bottom w:val="single" w:sz="4" w:space="0" w:color="auto"/>
              <w:right w:val="single" w:sz="4" w:space="0" w:color="auto"/>
            </w:tcBorders>
            <w:shd w:val="clear" w:color="auto" w:fill="auto"/>
            <w:noWrap/>
            <w:vAlign w:val="center"/>
            <w:hideMark/>
          </w:tcPr>
          <w:p w14:paraId="311212C0"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4,30521</w:t>
            </w:r>
          </w:p>
        </w:tc>
        <w:tc>
          <w:tcPr>
            <w:tcW w:w="539" w:type="pct"/>
            <w:tcBorders>
              <w:top w:val="nil"/>
              <w:left w:val="nil"/>
              <w:bottom w:val="single" w:sz="4" w:space="0" w:color="auto"/>
              <w:right w:val="single" w:sz="4" w:space="0" w:color="auto"/>
            </w:tcBorders>
            <w:shd w:val="clear" w:color="auto" w:fill="auto"/>
            <w:noWrap/>
            <w:vAlign w:val="center"/>
            <w:hideMark/>
          </w:tcPr>
          <w:p w14:paraId="1D661AD5"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1,43507</w:t>
            </w:r>
          </w:p>
        </w:tc>
        <w:tc>
          <w:tcPr>
            <w:tcW w:w="539" w:type="pct"/>
            <w:tcBorders>
              <w:top w:val="nil"/>
              <w:left w:val="nil"/>
              <w:bottom w:val="single" w:sz="4" w:space="0" w:color="auto"/>
              <w:right w:val="single" w:sz="4" w:space="0" w:color="auto"/>
            </w:tcBorders>
            <w:shd w:val="clear" w:color="auto" w:fill="auto"/>
            <w:noWrap/>
            <w:vAlign w:val="center"/>
            <w:hideMark/>
          </w:tcPr>
          <w:p w14:paraId="71201100"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4,51481</w:t>
            </w:r>
          </w:p>
        </w:tc>
        <w:tc>
          <w:tcPr>
            <w:tcW w:w="539" w:type="pct"/>
            <w:tcBorders>
              <w:top w:val="nil"/>
              <w:left w:val="nil"/>
              <w:bottom w:val="single" w:sz="4" w:space="0" w:color="auto"/>
              <w:right w:val="single" w:sz="4" w:space="0" w:color="auto"/>
            </w:tcBorders>
            <w:shd w:val="clear" w:color="auto" w:fill="auto"/>
            <w:noWrap/>
            <w:vAlign w:val="center"/>
            <w:hideMark/>
          </w:tcPr>
          <w:p w14:paraId="763932F8"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539" w:type="pct"/>
            <w:tcBorders>
              <w:top w:val="nil"/>
              <w:left w:val="nil"/>
              <w:bottom w:val="single" w:sz="4" w:space="0" w:color="auto"/>
              <w:right w:val="single" w:sz="4" w:space="0" w:color="auto"/>
            </w:tcBorders>
            <w:shd w:val="clear" w:color="auto" w:fill="auto"/>
            <w:noWrap/>
            <w:vAlign w:val="center"/>
            <w:hideMark/>
          </w:tcPr>
          <w:p w14:paraId="0B654B9C"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539" w:type="pct"/>
            <w:tcBorders>
              <w:top w:val="nil"/>
              <w:left w:val="nil"/>
              <w:bottom w:val="single" w:sz="4" w:space="0" w:color="auto"/>
              <w:right w:val="single" w:sz="4" w:space="0" w:color="auto"/>
            </w:tcBorders>
            <w:shd w:val="clear" w:color="auto" w:fill="auto"/>
            <w:noWrap/>
            <w:vAlign w:val="center"/>
            <w:hideMark/>
          </w:tcPr>
          <w:p w14:paraId="4812485C"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DC6BCA" w:rsidRPr="007D5DDB" w14:paraId="4CEC8071" w14:textId="77777777" w:rsidTr="00640F50">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33595375"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U</w:t>
            </w:r>
          </w:p>
        </w:tc>
        <w:tc>
          <w:tcPr>
            <w:tcW w:w="539" w:type="pct"/>
            <w:tcBorders>
              <w:top w:val="nil"/>
              <w:left w:val="nil"/>
              <w:bottom w:val="single" w:sz="4" w:space="0" w:color="auto"/>
              <w:right w:val="single" w:sz="4" w:space="0" w:color="auto"/>
            </w:tcBorders>
            <w:shd w:val="clear" w:color="auto" w:fill="auto"/>
            <w:noWrap/>
            <w:vAlign w:val="center"/>
            <w:hideMark/>
          </w:tcPr>
          <w:p w14:paraId="04E36E26"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3</w:t>
            </w:r>
          </w:p>
        </w:tc>
        <w:tc>
          <w:tcPr>
            <w:tcW w:w="782" w:type="pct"/>
            <w:tcBorders>
              <w:top w:val="nil"/>
              <w:left w:val="nil"/>
              <w:bottom w:val="single" w:sz="4" w:space="0" w:color="auto"/>
              <w:right w:val="single" w:sz="4" w:space="0" w:color="auto"/>
            </w:tcBorders>
            <w:shd w:val="clear" w:color="auto" w:fill="auto"/>
            <w:noWrap/>
            <w:vAlign w:val="center"/>
            <w:hideMark/>
          </w:tcPr>
          <w:p w14:paraId="24056117"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8,34120</w:t>
            </w:r>
          </w:p>
        </w:tc>
        <w:tc>
          <w:tcPr>
            <w:tcW w:w="539" w:type="pct"/>
            <w:tcBorders>
              <w:top w:val="nil"/>
              <w:left w:val="nil"/>
              <w:bottom w:val="single" w:sz="4" w:space="0" w:color="auto"/>
              <w:right w:val="single" w:sz="4" w:space="0" w:color="auto"/>
            </w:tcBorders>
            <w:shd w:val="clear" w:color="auto" w:fill="auto"/>
            <w:noWrap/>
            <w:vAlign w:val="center"/>
            <w:hideMark/>
          </w:tcPr>
          <w:p w14:paraId="7D6A70CD"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2,78040</w:t>
            </w:r>
          </w:p>
        </w:tc>
        <w:tc>
          <w:tcPr>
            <w:tcW w:w="539" w:type="pct"/>
            <w:tcBorders>
              <w:top w:val="nil"/>
              <w:left w:val="nil"/>
              <w:bottom w:val="single" w:sz="4" w:space="0" w:color="auto"/>
              <w:right w:val="single" w:sz="4" w:space="0" w:color="auto"/>
            </w:tcBorders>
            <w:shd w:val="clear" w:color="auto" w:fill="auto"/>
            <w:noWrap/>
            <w:vAlign w:val="center"/>
            <w:hideMark/>
          </w:tcPr>
          <w:p w14:paraId="77766EEE"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8,74730</w:t>
            </w:r>
          </w:p>
        </w:tc>
        <w:tc>
          <w:tcPr>
            <w:tcW w:w="539" w:type="pct"/>
            <w:tcBorders>
              <w:top w:val="nil"/>
              <w:left w:val="nil"/>
              <w:bottom w:val="single" w:sz="4" w:space="0" w:color="auto"/>
              <w:right w:val="single" w:sz="4" w:space="0" w:color="auto"/>
            </w:tcBorders>
            <w:shd w:val="clear" w:color="auto" w:fill="auto"/>
            <w:noWrap/>
            <w:vAlign w:val="center"/>
            <w:hideMark/>
          </w:tcPr>
          <w:p w14:paraId="158A8BD6"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w:t>
            </w:r>
          </w:p>
        </w:tc>
        <w:tc>
          <w:tcPr>
            <w:tcW w:w="539" w:type="pct"/>
            <w:tcBorders>
              <w:top w:val="nil"/>
              <w:left w:val="nil"/>
              <w:bottom w:val="single" w:sz="4" w:space="0" w:color="auto"/>
              <w:right w:val="single" w:sz="4" w:space="0" w:color="auto"/>
            </w:tcBorders>
            <w:shd w:val="clear" w:color="auto" w:fill="auto"/>
            <w:noWrap/>
            <w:vAlign w:val="center"/>
            <w:hideMark/>
          </w:tcPr>
          <w:p w14:paraId="7F234F74"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2,81154</w:t>
            </w:r>
          </w:p>
        </w:tc>
        <w:tc>
          <w:tcPr>
            <w:tcW w:w="539" w:type="pct"/>
            <w:tcBorders>
              <w:top w:val="nil"/>
              <w:left w:val="nil"/>
              <w:bottom w:val="single" w:sz="4" w:space="0" w:color="auto"/>
              <w:right w:val="single" w:sz="4" w:space="0" w:color="auto"/>
            </w:tcBorders>
            <w:shd w:val="clear" w:color="auto" w:fill="auto"/>
            <w:noWrap/>
            <w:vAlign w:val="center"/>
            <w:hideMark/>
          </w:tcPr>
          <w:p w14:paraId="08AC169F"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4,24921</w:t>
            </w:r>
          </w:p>
        </w:tc>
      </w:tr>
      <w:tr w:rsidR="00DC6BCA" w:rsidRPr="007D5DDB" w14:paraId="7C10A49A" w14:textId="77777777" w:rsidTr="00640F50">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28084F1C"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Interaksi</w:t>
            </w:r>
          </w:p>
        </w:tc>
        <w:tc>
          <w:tcPr>
            <w:tcW w:w="539" w:type="pct"/>
            <w:tcBorders>
              <w:top w:val="nil"/>
              <w:left w:val="nil"/>
              <w:bottom w:val="single" w:sz="4" w:space="0" w:color="auto"/>
              <w:right w:val="single" w:sz="4" w:space="0" w:color="auto"/>
            </w:tcBorders>
            <w:shd w:val="clear" w:color="auto" w:fill="auto"/>
            <w:noWrap/>
            <w:vAlign w:val="center"/>
            <w:hideMark/>
          </w:tcPr>
          <w:p w14:paraId="61CFB9C4"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9</w:t>
            </w:r>
          </w:p>
        </w:tc>
        <w:tc>
          <w:tcPr>
            <w:tcW w:w="782" w:type="pct"/>
            <w:tcBorders>
              <w:top w:val="nil"/>
              <w:left w:val="nil"/>
              <w:bottom w:val="single" w:sz="4" w:space="0" w:color="auto"/>
              <w:right w:val="single" w:sz="4" w:space="0" w:color="auto"/>
            </w:tcBorders>
            <w:shd w:val="clear" w:color="auto" w:fill="auto"/>
            <w:noWrap/>
            <w:vAlign w:val="center"/>
            <w:hideMark/>
          </w:tcPr>
          <w:p w14:paraId="791670D0"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1,85223</w:t>
            </w:r>
          </w:p>
        </w:tc>
        <w:tc>
          <w:tcPr>
            <w:tcW w:w="539" w:type="pct"/>
            <w:tcBorders>
              <w:top w:val="nil"/>
              <w:left w:val="nil"/>
              <w:bottom w:val="single" w:sz="4" w:space="0" w:color="auto"/>
              <w:right w:val="single" w:sz="4" w:space="0" w:color="auto"/>
            </w:tcBorders>
            <w:shd w:val="clear" w:color="auto" w:fill="auto"/>
            <w:noWrap/>
            <w:vAlign w:val="center"/>
            <w:hideMark/>
          </w:tcPr>
          <w:p w14:paraId="6CF2C8E1"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0,20580</w:t>
            </w:r>
          </w:p>
        </w:tc>
        <w:tc>
          <w:tcPr>
            <w:tcW w:w="539" w:type="pct"/>
            <w:tcBorders>
              <w:top w:val="nil"/>
              <w:left w:val="nil"/>
              <w:bottom w:val="single" w:sz="4" w:space="0" w:color="auto"/>
              <w:right w:val="single" w:sz="4" w:space="0" w:color="auto"/>
            </w:tcBorders>
            <w:shd w:val="clear" w:color="auto" w:fill="auto"/>
            <w:noWrap/>
            <w:vAlign w:val="center"/>
            <w:hideMark/>
          </w:tcPr>
          <w:p w14:paraId="3911608A"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0,64747</w:t>
            </w:r>
          </w:p>
        </w:tc>
        <w:tc>
          <w:tcPr>
            <w:tcW w:w="539" w:type="pct"/>
            <w:tcBorders>
              <w:top w:val="nil"/>
              <w:left w:val="nil"/>
              <w:bottom w:val="single" w:sz="4" w:space="0" w:color="auto"/>
              <w:right w:val="single" w:sz="4" w:space="0" w:color="auto"/>
            </w:tcBorders>
            <w:shd w:val="clear" w:color="auto" w:fill="auto"/>
            <w:noWrap/>
            <w:vAlign w:val="center"/>
            <w:hideMark/>
          </w:tcPr>
          <w:p w14:paraId="6AB17143"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TN</w:t>
            </w:r>
          </w:p>
        </w:tc>
        <w:tc>
          <w:tcPr>
            <w:tcW w:w="539" w:type="pct"/>
            <w:tcBorders>
              <w:top w:val="nil"/>
              <w:left w:val="nil"/>
              <w:bottom w:val="single" w:sz="4" w:space="0" w:color="auto"/>
              <w:right w:val="single" w:sz="4" w:space="0" w:color="auto"/>
            </w:tcBorders>
            <w:shd w:val="clear" w:color="auto" w:fill="auto"/>
            <w:noWrap/>
            <w:vAlign w:val="center"/>
            <w:hideMark/>
          </w:tcPr>
          <w:p w14:paraId="3452FD18"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2,09576</w:t>
            </w:r>
          </w:p>
        </w:tc>
        <w:tc>
          <w:tcPr>
            <w:tcW w:w="539" w:type="pct"/>
            <w:tcBorders>
              <w:top w:val="nil"/>
              <w:left w:val="nil"/>
              <w:bottom w:val="single" w:sz="4" w:space="0" w:color="auto"/>
              <w:right w:val="single" w:sz="4" w:space="0" w:color="auto"/>
            </w:tcBorders>
            <w:shd w:val="clear" w:color="auto" w:fill="auto"/>
            <w:noWrap/>
            <w:vAlign w:val="center"/>
            <w:hideMark/>
          </w:tcPr>
          <w:p w14:paraId="6EC44ED1"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2,83013</w:t>
            </w:r>
          </w:p>
        </w:tc>
      </w:tr>
      <w:tr w:rsidR="00DC6BCA" w:rsidRPr="007D5DDB" w14:paraId="6F0970A3" w14:textId="77777777" w:rsidTr="00640F50">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2587B1BE"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Galat</w:t>
            </w:r>
          </w:p>
        </w:tc>
        <w:tc>
          <w:tcPr>
            <w:tcW w:w="539" w:type="pct"/>
            <w:tcBorders>
              <w:top w:val="nil"/>
              <w:left w:val="nil"/>
              <w:bottom w:val="single" w:sz="4" w:space="0" w:color="auto"/>
              <w:right w:val="single" w:sz="4" w:space="0" w:color="auto"/>
            </w:tcBorders>
            <w:shd w:val="clear" w:color="auto" w:fill="auto"/>
            <w:noWrap/>
            <w:vAlign w:val="center"/>
            <w:hideMark/>
          </w:tcPr>
          <w:p w14:paraId="61BA7AFF"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45</w:t>
            </w:r>
          </w:p>
        </w:tc>
        <w:tc>
          <w:tcPr>
            <w:tcW w:w="782" w:type="pct"/>
            <w:tcBorders>
              <w:top w:val="nil"/>
              <w:left w:val="nil"/>
              <w:bottom w:val="single" w:sz="4" w:space="0" w:color="auto"/>
              <w:right w:val="single" w:sz="4" w:space="0" w:color="auto"/>
            </w:tcBorders>
            <w:shd w:val="clear" w:color="auto" w:fill="auto"/>
            <w:noWrap/>
            <w:vAlign w:val="center"/>
            <w:hideMark/>
          </w:tcPr>
          <w:p w14:paraId="4A0D7296"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14,30361</w:t>
            </w:r>
          </w:p>
        </w:tc>
        <w:tc>
          <w:tcPr>
            <w:tcW w:w="539" w:type="pct"/>
            <w:tcBorders>
              <w:top w:val="nil"/>
              <w:left w:val="nil"/>
              <w:bottom w:val="single" w:sz="4" w:space="0" w:color="auto"/>
              <w:right w:val="single" w:sz="4" w:space="0" w:color="auto"/>
            </w:tcBorders>
            <w:shd w:val="clear" w:color="auto" w:fill="auto"/>
            <w:noWrap/>
            <w:vAlign w:val="center"/>
            <w:hideMark/>
          </w:tcPr>
          <w:p w14:paraId="00F1B831"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0,31786</w:t>
            </w:r>
          </w:p>
        </w:tc>
        <w:tc>
          <w:tcPr>
            <w:tcW w:w="539" w:type="pct"/>
            <w:tcBorders>
              <w:top w:val="nil"/>
              <w:left w:val="nil"/>
              <w:bottom w:val="single" w:sz="4" w:space="0" w:color="auto"/>
              <w:right w:val="single" w:sz="4" w:space="0" w:color="auto"/>
            </w:tcBorders>
            <w:shd w:val="clear" w:color="auto" w:fill="auto"/>
            <w:noWrap/>
            <w:vAlign w:val="center"/>
            <w:hideMark/>
          </w:tcPr>
          <w:p w14:paraId="5433DF28" w14:textId="77777777" w:rsidR="00DC6BCA" w:rsidRPr="007D5DDB" w:rsidRDefault="00DC6BCA" w:rsidP="00640F50">
            <w:pPr>
              <w:spacing w:after="0" w:line="240" w:lineRule="auto"/>
              <w:jc w:val="center"/>
              <w:rPr>
                <w:rFonts w:ascii="Times New Roman" w:eastAsia="Times New Roman" w:hAnsi="Times New Roman" w:cs="Times New Roman"/>
                <w:color w:val="000000"/>
              </w:rPr>
            </w:pPr>
          </w:p>
        </w:tc>
        <w:tc>
          <w:tcPr>
            <w:tcW w:w="539" w:type="pct"/>
            <w:tcBorders>
              <w:top w:val="nil"/>
              <w:left w:val="nil"/>
              <w:bottom w:val="single" w:sz="4" w:space="0" w:color="auto"/>
              <w:right w:val="single" w:sz="4" w:space="0" w:color="auto"/>
            </w:tcBorders>
            <w:shd w:val="clear" w:color="auto" w:fill="auto"/>
            <w:noWrap/>
            <w:vAlign w:val="center"/>
            <w:hideMark/>
          </w:tcPr>
          <w:p w14:paraId="6504D394" w14:textId="77777777" w:rsidR="00DC6BCA" w:rsidRPr="007D5DDB" w:rsidRDefault="00DC6BCA" w:rsidP="00640F50">
            <w:pPr>
              <w:spacing w:after="0" w:line="240" w:lineRule="auto"/>
              <w:jc w:val="center"/>
              <w:rPr>
                <w:rFonts w:ascii="Times New Roman" w:eastAsia="Times New Roman" w:hAnsi="Times New Roman" w:cs="Times New Roman"/>
                <w:color w:val="000000"/>
              </w:rPr>
            </w:pPr>
          </w:p>
        </w:tc>
        <w:tc>
          <w:tcPr>
            <w:tcW w:w="539" w:type="pct"/>
            <w:tcBorders>
              <w:top w:val="nil"/>
              <w:left w:val="nil"/>
              <w:bottom w:val="single" w:sz="4" w:space="0" w:color="auto"/>
              <w:right w:val="single" w:sz="4" w:space="0" w:color="auto"/>
            </w:tcBorders>
            <w:shd w:val="clear" w:color="auto" w:fill="auto"/>
            <w:noWrap/>
            <w:vAlign w:val="center"/>
            <w:hideMark/>
          </w:tcPr>
          <w:p w14:paraId="0535B61A" w14:textId="77777777" w:rsidR="00DC6BCA" w:rsidRPr="007D5DDB" w:rsidRDefault="00DC6BCA" w:rsidP="00640F50">
            <w:pPr>
              <w:spacing w:after="0" w:line="240" w:lineRule="auto"/>
              <w:jc w:val="center"/>
              <w:rPr>
                <w:rFonts w:ascii="Times New Roman" w:eastAsia="Times New Roman" w:hAnsi="Times New Roman" w:cs="Times New Roman"/>
                <w:color w:val="000000"/>
              </w:rPr>
            </w:pPr>
          </w:p>
        </w:tc>
        <w:tc>
          <w:tcPr>
            <w:tcW w:w="539" w:type="pct"/>
            <w:tcBorders>
              <w:top w:val="nil"/>
              <w:left w:val="nil"/>
              <w:bottom w:val="single" w:sz="4" w:space="0" w:color="auto"/>
              <w:right w:val="single" w:sz="4" w:space="0" w:color="auto"/>
            </w:tcBorders>
            <w:shd w:val="clear" w:color="auto" w:fill="auto"/>
            <w:noWrap/>
            <w:vAlign w:val="center"/>
            <w:hideMark/>
          </w:tcPr>
          <w:p w14:paraId="7897B50B" w14:textId="77777777" w:rsidR="00DC6BCA" w:rsidRPr="007D5DDB" w:rsidRDefault="00DC6BCA" w:rsidP="00640F50">
            <w:pPr>
              <w:spacing w:after="0" w:line="240" w:lineRule="auto"/>
              <w:jc w:val="center"/>
              <w:rPr>
                <w:rFonts w:ascii="Times New Roman" w:eastAsia="Times New Roman" w:hAnsi="Times New Roman" w:cs="Times New Roman"/>
                <w:color w:val="000000"/>
              </w:rPr>
            </w:pPr>
          </w:p>
        </w:tc>
      </w:tr>
      <w:tr w:rsidR="00DC6BCA" w:rsidRPr="007D5DDB" w14:paraId="35083734" w14:textId="77777777" w:rsidTr="00640F50">
        <w:trPr>
          <w:trHeight w:val="300"/>
        </w:trPr>
        <w:tc>
          <w:tcPr>
            <w:tcW w:w="983" w:type="pct"/>
            <w:tcBorders>
              <w:top w:val="nil"/>
              <w:left w:val="single" w:sz="4" w:space="0" w:color="auto"/>
              <w:bottom w:val="single" w:sz="4" w:space="0" w:color="auto"/>
              <w:right w:val="single" w:sz="4" w:space="0" w:color="auto"/>
            </w:tcBorders>
            <w:shd w:val="clear" w:color="auto" w:fill="auto"/>
            <w:noWrap/>
            <w:vAlign w:val="center"/>
            <w:hideMark/>
          </w:tcPr>
          <w:p w14:paraId="583310FA"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Total</w:t>
            </w:r>
          </w:p>
        </w:tc>
        <w:tc>
          <w:tcPr>
            <w:tcW w:w="539" w:type="pct"/>
            <w:tcBorders>
              <w:top w:val="nil"/>
              <w:left w:val="nil"/>
              <w:bottom w:val="single" w:sz="4" w:space="0" w:color="auto"/>
              <w:right w:val="single" w:sz="4" w:space="0" w:color="auto"/>
            </w:tcBorders>
            <w:shd w:val="clear" w:color="auto" w:fill="auto"/>
            <w:noWrap/>
            <w:vAlign w:val="center"/>
            <w:hideMark/>
          </w:tcPr>
          <w:p w14:paraId="3A1F3916"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63</w:t>
            </w:r>
          </w:p>
        </w:tc>
        <w:tc>
          <w:tcPr>
            <w:tcW w:w="782" w:type="pct"/>
            <w:tcBorders>
              <w:top w:val="nil"/>
              <w:left w:val="nil"/>
              <w:bottom w:val="single" w:sz="4" w:space="0" w:color="auto"/>
              <w:right w:val="single" w:sz="4" w:space="0" w:color="auto"/>
            </w:tcBorders>
            <w:shd w:val="clear" w:color="auto" w:fill="auto"/>
            <w:noWrap/>
            <w:vAlign w:val="center"/>
            <w:hideMark/>
          </w:tcPr>
          <w:p w14:paraId="5ADDDAE8" w14:textId="77777777" w:rsidR="00DC6BCA" w:rsidRPr="007D5DDB" w:rsidRDefault="00DC6BCA" w:rsidP="00640F50">
            <w:pPr>
              <w:spacing w:after="0" w:line="240" w:lineRule="auto"/>
              <w:jc w:val="center"/>
              <w:rPr>
                <w:rFonts w:ascii="Times New Roman" w:eastAsia="Times New Roman" w:hAnsi="Times New Roman" w:cs="Times New Roman"/>
                <w:color w:val="000000"/>
              </w:rPr>
            </w:pPr>
            <w:r w:rsidRPr="007D5DDB">
              <w:rPr>
                <w:rFonts w:ascii="Times New Roman" w:eastAsia="Times New Roman" w:hAnsi="Times New Roman" w:cs="Times New Roman"/>
                <w:color w:val="000000"/>
              </w:rPr>
              <w:t>29,14654</w:t>
            </w:r>
          </w:p>
        </w:tc>
        <w:tc>
          <w:tcPr>
            <w:tcW w:w="539" w:type="pct"/>
            <w:tcBorders>
              <w:top w:val="nil"/>
              <w:left w:val="nil"/>
              <w:bottom w:val="single" w:sz="4" w:space="0" w:color="auto"/>
              <w:right w:val="single" w:sz="4" w:space="0" w:color="auto"/>
            </w:tcBorders>
            <w:shd w:val="clear" w:color="auto" w:fill="auto"/>
            <w:noWrap/>
            <w:vAlign w:val="center"/>
            <w:hideMark/>
          </w:tcPr>
          <w:p w14:paraId="0C23CEED" w14:textId="77777777" w:rsidR="00DC6BCA" w:rsidRPr="007D5DDB" w:rsidRDefault="00DC6BCA" w:rsidP="00640F50">
            <w:pPr>
              <w:spacing w:after="0" w:line="240" w:lineRule="auto"/>
              <w:jc w:val="center"/>
              <w:rPr>
                <w:rFonts w:ascii="Times New Roman" w:eastAsia="Times New Roman" w:hAnsi="Times New Roman" w:cs="Times New Roman"/>
                <w:color w:val="000000"/>
              </w:rPr>
            </w:pPr>
          </w:p>
        </w:tc>
        <w:tc>
          <w:tcPr>
            <w:tcW w:w="539" w:type="pct"/>
            <w:tcBorders>
              <w:top w:val="nil"/>
              <w:left w:val="nil"/>
              <w:bottom w:val="single" w:sz="4" w:space="0" w:color="auto"/>
              <w:right w:val="single" w:sz="4" w:space="0" w:color="auto"/>
            </w:tcBorders>
            <w:shd w:val="clear" w:color="auto" w:fill="auto"/>
            <w:noWrap/>
            <w:vAlign w:val="center"/>
            <w:hideMark/>
          </w:tcPr>
          <w:p w14:paraId="54C60900" w14:textId="77777777" w:rsidR="00DC6BCA" w:rsidRPr="007D5DDB" w:rsidRDefault="00DC6BCA" w:rsidP="00640F50">
            <w:pPr>
              <w:spacing w:after="0" w:line="240" w:lineRule="auto"/>
              <w:jc w:val="center"/>
              <w:rPr>
                <w:rFonts w:ascii="Times New Roman" w:eastAsia="Times New Roman" w:hAnsi="Times New Roman" w:cs="Times New Roman"/>
                <w:color w:val="000000"/>
              </w:rPr>
            </w:pPr>
          </w:p>
        </w:tc>
        <w:tc>
          <w:tcPr>
            <w:tcW w:w="539" w:type="pct"/>
            <w:tcBorders>
              <w:top w:val="nil"/>
              <w:left w:val="nil"/>
              <w:bottom w:val="single" w:sz="4" w:space="0" w:color="auto"/>
              <w:right w:val="single" w:sz="4" w:space="0" w:color="auto"/>
            </w:tcBorders>
            <w:shd w:val="clear" w:color="auto" w:fill="auto"/>
            <w:noWrap/>
            <w:vAlign w:val="center"/>
            <w:hideMark/>
          </w:tcPr>
          <w:p w14:paraId="4C5439F6" w14:textId="77777777" w:rsidR="00DC6BCA" w:rsidRPr="007D5DDB" w:rsidRDefault="00DC6BCA" w:rsidP="00640F50">
            <w:pPr>
              <w:spacing w:after="0" w:line="240" w:lineRule="auto"/>
              <w:jc w:val="center"/>
              <w:rPr>
                <w:rFonts w:ascii="Times New Roman" w:eastAsia="Times New Roman" w:hAnsi="Times New Roman" w:cs="Times New Roman"/>
                <w:color w:val="000000"/>
              </w:rPr>
            </w:pPr>
          </w:p>
        </w:tc>
        <w:tc>
          <w:tcPr>
            <w:tcW w:w="539" w:type="pct"/>
            <w:tcBorders>
              <w:top w:val="nil"/>
              <w:left w:val="nil"/>
              <w:bottom w:val="single" w:sz="4" w:space="0" w:color="auto"/>
              <w:right w:val="single" w:sz="4" w:space="0" w:color="auto"/>
            </w:tcBorders>
            <w:shd w:val="clear" w:color="auto" w:fill="auto"/>
            <w:noWrap/>
            <w:vAlign w:val="center"/>
            <w:hideMark/>
          </w:tcPr>
          <w:p w14:paraId="564080F6" w14:textId="77777777" w:rsidR="00DC6BCA" w:rsidRPr="007D5DDB" w:rsidRDefault="00DC6BCA" w:rsidP="00640F50">
            <w:pPr>
              <w:spacing w:after="0" w:line="240" w:lineRule="auto"/>
              <w:jc w:val="center"/>
              <w:rPr>
                <w:rFonts w:ascii="Times New Roman" w:eastAsia="Times New Roman" w:hAnsi="Times New Roman" w:cs="Times New Roman"/>
                <w:color w:val="000000"/>
              </w:rPr>
            </w:pPr>
          </w:p>
        </w:tc>
        <w:tc>
          <w:tcPr>
            <w:tcW w:w="539" w:type="pct"/>
            <w:tcBorders>
              <w:top w:val="nil"/>
              <w:left w:val="nil"/>
              <w:bottom w:val="single" w:sz="4" w:space="0" w:color="auto"/>
              <w:right w:val="single" w:sz="4" w:space="0" w:color="auto"/>
            </w:tcBorders>
            <w:shd w:val="clear" w:color="auto" w:fill="auto"/>
            <w:noWrap/>
            <w:vAlign w:val="center"/>
            <w:hideMark/>
          </w:tcPr>
          <w:p w14:paraId="03A03B1B" w14:textId="77777777" w:rsidR="00DC6BCA" w:rsidRPr="007D5DDB" w:rsidRDefault="00DC6BCA" w:rsidP="00640F50">
            <w:pPr>
              <w:spacing w:after="0" w:line="240" w:lineRule="auto"/>
              <w:jc w:val="center"/>
              <w:rPr>
                <w:rFonts w:ascii="Times New Roman" w:eastAsia="Times New Roman" w:hAnsi="Times New Roman" w:cs="Times New Roman"/>
                <w:color w:val="000000"/>
              </w:rPr>
            </w:pPr>
          </w:p>
        </w:tc>
      </w:tr>
    </w:tbl>
    <w:p w14:paraId="08A38F9B" w14:textId="03965053" w:rsidR="00DC6BCA" w:rsidRDefault="00DC6BCA" w:rsidP="009F6487">
      <w:pPr>
        <w:widowControl w:val="0"/>
        <w:autoSpaceDE w:val="0"/>
        <w:autoSpaceDN w:val="0"/>
        <w:adjustRightInd w:val="0"/>
        <w:spacing w:after="0"/>
        <w:jc w:val="both"/>
        <w:rPr>
          <w:rFonts w:ascii="Times New Roman" w:hAnsi="Times New Roman" w:cs="Times New Roman"/>
        </w:rPr>
      </w:pPr>
    </w:p>
    <w:p w14:paraId="29378BFE" w14:textId="77777777" w:rsidR="00DC6BCA" w:rsidRDefault="00DC6BCA" w:rsidP="00DC6BCA">
      <w:pPr>
        <w:rPr>
          <w:rFonts w:ascii="Times New Roman" w:hAnsi="Times New Roman" w:cs="Times New Roman"/>
        </w:rPr>
      </w:pPr>
    </w:p>
    <w:p w14:paraId="1C9BC553" w14:textId="77777777" w:rsidR="00DC6BCA" w:rsidRDefault="00DC6BCA" w:rsidP="00DC6BCA">
      <w:pPr>
        <w:rPr>
          <w:rFonts w:ascii="Times New Roman" w:hAnsi="Times New Roman" w:cs="Times New Roman"/>
        </w:rPr>
      </w:pPr>
    </w:p>
    <w:p w14:paraId="1EEDC258" w14:textId="77777777" w:rsidR="00DC6BCA" w:rsidRDefault="00DC6BCA" w:rsidP="00DC6BCA">
      <w:pPr>
        <w:rPr>
          <w:rFonts w:ascii="Times New Roman" w:hAnsi="Times New Roman" w:cs="Times New Roman"/>
        </w:rPr>
      </w:pPr>
    </w:p>
    <w:p w14:paraId="22455E7F" w14:textId="77777777" w:rsidR="00DC6BCA" w:rsidRDefault="00DC6BCA" w:rsidP="00DC6BCA">
      <w:pPr>
        <w:rPr>
          <w:rFonts w:ascii="Times New Roman" w:hAnsi="Times New Roman" w:cs="Times New Roman"/>
        </w:rPr>
      </w:pPr>
    </w:p>
    <w:p w14:paraId="5A46EE46" w14:textId="77777777" w:rsidR="00DC6BCA" w:rsidRDefault="00DC6BCA" w:rsidP="00DC6BCA">
      <w:pPr>
        <w:rPr>
          <w:rFonts w:ascii="Times New Roman" w:hAnsi="Times New Roman" w:cs="Times New Roman"/>
        </w:rPr>
      </w:pPr>
    </w:p>
    <w:p w14:paraId="6E2FDFD9" w14:textId="77777777" w:rsidR="00DC6BCA" w:rsidRDefault="00DC6BCA" w:rsidP="00DC6BCA">
      <w:pPr>
        <w:rPr>
          <w:rFonts w:ascii="Times New Roman" w:hAnsi="Times New Roman" w:cs="Times New Roman"/>
        </w:rPr>
      </w:pPr>
    </w:p>
    <w:p w14:paraId="3DAB81AA" w14:textId="77777777" w:rsidR="00DC6BCA" w:rsidRDefault="00DC6BCA" w:rsidP="00DC6BCA">
      <w:pPr>
        <w:rPr>
          <w:rFonts w:ascii="Times New Roman" w:hAnsi="Times New Roman" w:cs="Times New Roman"/>
        </w:rPr>
      </w:pPr>
    </w:p>
    <w:p w14:paraId="779A3E15" w14:textId="77777777" w:rsidR="00DC6BCA" w:rsidRDefault="00DC6BCA" w:rsidP="00DC6BCA">
      <w:pPr>
        <w:rPr>
          <w:rFonts w:ascii="Times New Roman" w:hAnsi="Times New Roman" w:cs="Times New Roman"/>
        </w:rPr>
      </w:pPr>
    </w:p>
    <w:p w14:paraId="734C97F9" w14:textId="77777777" w:rsidR="00DC6BCA" w:rsidRDefault="00DC6BCA" w:rsidP="00DC6BCA">
      <w:pPr>
        <w:rPr>
          <w:rFonts w:ascii="Times New Roman" w:hAnsi="Times New Roman" w:cs="Times New Roman"/>
        </w:rPr>
      </w:pPr>
    </w:p>
    <w:p w14:paraId="5C6F1E78" w14:textId="77777777" w:rsidR="00DC6BCA" w:rsidRDefault="00DC6BCA" w:rsidP="00DC6BCA">
      <w:pPr>
        <w:rPr>
          <w:rFonts w:ascii="Times New Roman" w:hAnsi="Times New Roman" w:cs="Times New Roman"/>
        </w:rPr>
      </w:pPr>
    </w:p>
    <w:p w14:paraId="2DF0DAE7" w14:textId="77777777" w:rsidR="00DC6BCA" w:rsidRDefault="00DC6BCA" w:rsidP="00DC6BCA">
      <w:pPr>
        <w:rPr>
          <w:rFonts w:ascii="Times New Roman" w:hAnsi="Times New Roman" w:cs="Times New Roman"/>
        </w:rPr>
      </w:pPr>
    </w:p>
    <w:p w14:paraId="0C0AACAF" w14:textId="77777777" w:rsidR="00DC6BCA" w:rsidRDefault="00DC6BCA" w:rsidP="00DC6BCA">
      <w:pPr>
        <w:rPr>
          <w:rFonts w:ascii="Times New Roman" w:hAnsi="Times New Roman" w:cs="Times New Roman"/>
        </w:rPr>
      </w:pPr>
    </w:p>
    <w:p w14:paraId="6C3B1EBF" w14:textId="77777777" w:rsidR="00724589" w:rsidRDefault="00724589" w:rsidP="007703B1">
      <w:pPr>
        <w:widowControl w:val="0"/>
        <w:autoSpaceDE w:val="0"/>
        <w:autoSpaceDN w:val="0"/>
        <w:adjustRightInd w:val="0"/>
        <w:jc w:val="both"/>
        <w:rPr>
          <w:rFonts w:ascii="Times New Roman" w:hAnsi="Times New Roman" w:cs="Times New Roman"/>
          <w:noProof/>
        </w:rPr>
      </w:pPr>
      <w:bookmarkStart w:id="1" w:name="_GoBack"/>
      <w:bookmarkEnd w:id="1"/>
    </w:p>
    <w:sectPr w:rsidR="00724589" w:rsidSect="00743CE4">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701" w:right="1134" w:bottom="1843"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B501A1" w14:textId="77777777" w:rsidR="003D2597" w:rsidRDefault="003D2597" w:rsidP="00C61A7C">
      <w:pPr>
        <w:spacing w:after="0" w:line="240" w:lineRule="auto"/>
      </w:pPr>
      <w:r>
        <w:separator/>
      </w:r>
    </w:p>
  </w:endnote>
  <w:endnote w:type="continuationSeparator" w:id="0">
    <w:p w14:paraId="00EC12C4" w14:textId="77777777" w:rsidR="003D2597" w:rsidRDefault="003D2597" w:rsidP="00C61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charset w:val="01"/>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0E5C1" w14:textId="77777777" w:rsidR="00E77980" w:rsidRDefault="00E77980" w:rsidP="005C789C">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1323628"/>
      <w:docPartObj>
        <w:docPartGallery w:val="Page Numbers (Bottom of Page)"/>
        <w:docPartUnique/>
      </w:docPartObj>
    </w:sdtPr>
    <w:sdtEndPr>
      <w:rPr>
        <w:noProof/>
      </w:rPr>
    </w:sdtEndPr>
    <w:sdtContent>
      <w:p w14:paraId="5C3292EB" w14:textId="77777777" w:rsidR="00E77980" w:rsidRDefault="00E77980">
        <w:pPr>
          <w:pStyle w:val="Footer"/>
          <w:jc w:val="right"/>
        </w:pPr>
        <w:r>
          <w:fldChar w:fldCharType="begin"/>
        </w:r>
        <w:r>
          <w:instrText xml:space="preserve"> PAGE   \* MERGEFORMAT </w:instrText>
        </w:r>
        <w:r>
          <w:fldChar w:fldCharType="separate"/>
        </w:r>
        <w:r>
          <w:rPr>
            <w:noProof/>
          </w:rPr>
          <w:t>I</w:t>
        </w:r>
        <w:r>
          <w:rPr>
            <w:noProof/>
          </w:rPr>
          <w:fldChar w:fldCharType="end"/>
        </w:r>
      </w:p>
    </w:sdtContent>
  </w:sdt>
  <w:p w14:paraId="1B3B1F09" w14:textId="77777777" w:rsidR="00E77980" w:rsidRDefault="00E7798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F973B" w14:textId="77777777" w:rsidR="00E77980" w:rsidRDefault="00E77980">
    <w:pPr>
      <w:pBdr>
        <w:top w:val="nil"/>
        <w:left w:val="nil"/>
        <w:bottom w:val="nil"/>
        <w:right w:val="nil"/>
        <w:between w:val="nil"/>
      </w:pBdr>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E7AF0" w14:textId="77777777" w:rsidR="00E77980" w:rsidRDefault="00E77980">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0D848" w14:textId="77777777" w:rsidR="00E77980" w:rsidRDefault="00E77980">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879308" w14:textId="77777777" w:rsidR="003D2597" w:rsidRDefault="003D2597" w:rsidP="00C61A7C">
      <w:pPr>
        <w:spacing w:after="0" w:line="240" w:lineRule="auto"/>
      </w:pPr>
      <w:r>
        <w:separator/>
      </w:r>
    </w:p>
  </w:footnote>
  <w:footnote w:type="continuationSeparator" w:id="0">
    <w:p w14:paraId="4BFCEF77" w14:textId="77777777" w:rsidR="003D2597" w:rsidRDefault="003D2597" w:rsidP="00C61A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D4370" w14:textId="77777777" w:rsidR="00E77980" w:rsidRDefault="00E7798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4</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71D8BD" w14:textId="77777777" w:rsidR="00E77980" w:rsidRDefault="00E7798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CA3262">
      <w:rPr>
        <w:noProof/>
        <w:color w:val="000000"/>
      </w:rPr>
      <w:t>2</w:t>
    </w:r>
    <w:r>
      <w:rPr>
        <w:color w:val="000000"/>
      </w:rPr>
      <w:fldChar w:fldCharType="end"/>
    </w:r>
  </w:p>
  <w:p w14:paraId="35948255" w14:textId="77777777" w:rsidR="00E77980" w:rsidRDefault="00E77980">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8D250" w14:textId="77777777" w:rsidR="00E77980" w:rsidRDefault="00E7798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29F9270C" w14:textId="77777777" w:rsidR="00E77980" w:rsidRDefault="00E7798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1">
    <w:nsid w:val="00000003"/>
    <w:multiLevelType w:val="multilevel"/>
    <w:tmpl w:val="00000003"/>
    <w:name w:val="WW8Num19"/>
    <w:lvl w:ilvl="0">
      <w:start w:val="1"/>
      <w:numFmt w:val="decimal"/>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2">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DB842A6"/>
    <w:multiLevelType w:val="hybridMultilevel"/>
    <w:tmpl w:val="50D8E19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16593B"/>
    <w:multiLevelType w:val="hybridMultilevel"/>
    <w:tmpl w:val="0BC028EE"/>
    <w:lvl w:ilvl="0" w:tplc="DD8E3E56">
      <w:start w:val="1"/>
      <w:numFmt w:val="decimal"/>
      <w:lvlText w:val="%1."/>
      <w:lvlJc w:val="left"/>
      <w:pPr>
        <w:ind w:left="1120" w:hanging="360"/>
      </w:pPr>
      <w:rPr>
        <w:rFonts w:ascii="Times New Roman" w:eastAsia="Times New Roman" w:hAnsi="Times New Roman" w:cs="Times New Roman" w:hint="default"/>
        <w:b w:val="0"/>
        <w:bCs w:val="0"/>
        <w:i w:val="0"/>
        <w:iCs w:val="0"/>
        <w:spacing w:val="0"/>
        <w:w w:val="100"/>
        <w:sz w:val="22"/>
        <w:szCs w:val="22"/>
        <w:lang w:val="id" w:eastAsia="en-US" w:bidi="ar-SA"/>
      </w:rPr>
    </w:lvl>
    <w:lvl w:ilvl="1" w:tplc="04090003">
      <w:start w:val="1"/>
      <w:numFmt w:val="bullet"/>
      <w:lvlText w:val="o"/>
      <w:lvlJc w:val="left"/>
      <w:pPr>
        <w:ind w:left="1120" w:hanging="360"/>
      </w:pPr>
      <w:rPr>
        <w:rFonts w:ascii="Courier New" w:hAnsi="Courier New" w:cs="Courier New" w:hint="default"/>
        <w:b w:val="0"/>
        <w:bCs w:val="0"/>
        <w:i w:val="0"/>
        <w:iCs w:val="0"/>
        <w:spacing w:val="0"/>
        <w:w w:val="139"/>
        <w:sz w:val="22"/>
        <w:szCs w:val="22"/>
        <w:lang w:val="id" w:eastAsia="en-US" w:bidi="ar-SA"/>
      </w:rPr>
    </w:lvl>
    <w:lvl w:ilvl="2" w:tplc="8F9CD08A">
      <w:numFmt w:val="bullet"/>
      <w:lvlText w:val="•"/>
      <w:lvlJc w:val="left"/>
      <w:pPr>
        <w:ind w:left="2881" w:hanging="360"/>
      </w:pPr>
      <w:rPr>
        <w:rFonts w:hint="default"/>
        <w:lang w:val="id" w:eastAsia="en-US" w:bidi="ar-SA"/>
      </w:rPr>
    </w:lvl>
    <w:lvl w:ilvl="3" w:tplc="EAA8C5A8">
      <w:numFmt w:val="bullet"/>
      <w:lvlText w:val="•"/>
      <w:lvlJc w:val="left"/>
      <w:pPr>
        <w:ind w:left="3762" w:hanging="360"/>
      </w:pPr>
      <w:rPr>
        <w:rFonts w:hint="default"/>
        <w:lang w:val="id" w:eastAsia="en-US" w:bidi="ar-SA"/>
      </w:rPr>
    </w:lvl>
    <w:lvl w:ilvl="4" w:tplc="58343786">
      <w:numFmt w:val="bullet"/>
      <w:lvlText w:val="•"/>
      <w:lvlJc w:val="left"/>
      <w:pPr>
        <w:ind w:left="4643" w:hanging="360"/>
      </w:pPr>
      <w:rPr>
        <w:rFonts w:hint="default"/>
        <w:lang w:val="id" w:eastAsia="en-US" w:bidi="ar-SA"/>
      </w:rPr>
    </w:lvl>
    <w:lvl w:ilvl="5" w:tplc="8D4AC07E">
      <w:numFmt w:val="bullet"/>
      <w:lvlText w:val="•"/>
      <w:lvlJc w:val="left"/>
      <w:pPr>
        <w:ind w:left="5524" w:hanging="360"/>
      </w:pPr>
      <w:rPr>
        <w:rFonts w:hint="default"/>
        <w:lang w:val="id" w:eastAsia="en-US" w:bidi="ar-SA"/>
      </w:rPr>
    </w:lvl>
    <w:lvl w:ilvl="6" w:tplc="257A039E">
      <w:numFmt w:val="bullet"/>
      <w:lvlText w:val="•"/>
      <w:lvlJc w:val="left"/>
      <w:pPr>
        <w:ind w:left="6404" w:hanging="360"/>
      </w:pPr>
      <w:rPr>
        <w:rFonts w:hint="default"/>
        <w:lang w:val="id" w:eastAsia="en-US" w:bidi="ar-SA"/>
      </w:rPr>
    </w:lvl>
    <w:lvl w:ilvl="7" w:tplc="1520C48E">
      <w:numFmt w:val="bullet"/>
      <w:lvlText w:val="•"/>
      <w:lvlJc w:val="left"/>
      <w:pPr>
        <w:ind w:left="7285" w:hanging="360"/>
      </w:pPr>
      <w:rPr>
        <w:rFonts w:hint="default"/>
        <w:lang w:val="id" w:eastAsia="en-US" w:bidi="ar-SA"/>
      </w:rPr>
    </w:lvl>
    <w:lvl w:ilvl="8" w:tplc="F77AA880">
      <w:numFmt w:val="bullet"/>
      <w:lvlText w:val="•"/>
      <w:lvlJc w:val="left"/>
      <w:pPr>
        <w:ind w:left="8166" w:hanging="360"/>
      </w:pPr>
      <w:rPr>
        <w:rFonts w:hint="default"/>
        <w:lang w:val="id" w:eastAsia="en-US" w:bidi="ar-SA"/>
      </w:rPr>
    </w:lvl>
  </w:abstractNum>
  <w:abstractNum w:abstractNumId="5">
    <w:nsid w:val="44D14E28"/>
    <w:multiLevelType w:val="multilevel"/>
    <w:tmpl w:val="3C9A5B04"/>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6">
    <w:nsid w:val="6466667F"/>
    <w:multiLevelType w:val="hybridMultilevel"/>
    <w:tmpl w:val="F9585798"/>
    <w:lvl w:ilvl="0" w:tplc="DD8E3E56">
      <w:start w:val="1"/>
      <w:numFmt w:val="decimal"/>
      <w:lvlText w:val="%1."/>
      <w:lvlJc w:val="left"/>
      <w:pPr>
        <w:ind w:left="1120" w:hanging="360"/>
      </w:pPr>
      <w:rPr>
        <w:rFonts w:ascii="Times New Roman" w:eastAsia="Times New Roman" w:hAnsi="Times New Roman" w:cs="Times New Roman" w:hint="default"/>
        <w:b w:val="0"/>
        <w:bCs w:val="0"/>
        <w:i w:val="0"/>
        <w:iCs w:val="0"/>
        <w:spacing w:val="0"/>
        <w:w w:val="100"/>
        <w:sz w:val="22"/>
        <w:szCs w:val="22"/>
        <w:lang w:val="id" w:eastAsia="en-US" w:bidi="ar-SA"/>
      </w:rPr>
    </w:lvl>
    <w:lvl w:ilvl="1" w:tplc="04090001">
      <w:start w:val="1"/>
      <w:numFmt w:val="bullet"/>
      <w:lvlText w:val=""/>
      <w:lvlJc w:val="left"/>
      <w:pPr>
        <w:ind w:left="1120" w:hanging="360"/>
      </w:pPr>
      <w:rPr>
        <w:rFonts w:ascii="Symbol" w:hAnsi="Symbol" w:hint="default"/>
        <w:b w:val="0"/>
        <w:bCs w:val="0"/>
        <w:i w:val="0"/>
        <w:iCs w:val="0"/>
        <w:spacing w:val="0"/>
        <w:w w:val="139"/>
        <w:sz w:val="22"/>
        <w:szCs w:val="22"/>
        <w:lang w:val="id" w:eastAsia="en-US" w:bidi="ar-SA"/>
      </w:rPr>
    </w:lvl>
    <w:lvl w:ilvl="2" w:tplc="8F9CD08A">
      <w:numFmt w:val="bullet"/>
      <w:lvlText w:val="•"/>
      <w:lvlJc w:val="left"/>
      <w:pPr>
        <w:ind w:left="2881" w:hanging="360"/>
      </w:pPr>
      <w:rPr>
        <w:rFonts w:hint="default"/>
        <w:lang w:val="id" w:eastAsia="en-US" w:bidi="ar-SA"/>
      </w:rPr>
    </w:lvl>
    <w:lvl w:ilvl="3" w:tplc="EAA8C5A8">
      <w:numFmt w:val="bullet"/>
      <w:lvlText w:val="•"/>
      <w:lvlJc w:val="left"/>
      <w:pPr>
        <w:ind w:left="3762" w:hanging="360"/>
      </w:pPr>
      <w:rPr>
        <w:rFonts w:hint="default"/>
        <w:lang w:val="id" w:eastAsia="en-US" w:bidi="ar-SA"/>
      </w:rPr>
    </w:lvl>
    <w:lvl w:ilvl="4" w:tplc="58343786">
      <w:numFmt w:val="bullet"/>
      <w:lvlText w:val="•"/>
      <w:lvlJc w:val="left"/>
      <w:pPr>
        <w:ind w:left="4643" w:hanging="360"/>
      </w:pPr>
      <w:rPr>
        <w:rFonts w:hint="default"/>
        <w:lang w:val="id" w:eastAsia="en-US" w:bidi="ar-SA"/>
      </w:rPr>
    </w:lvl>
    <w:lvl w:ilvl="5" w:tplc="8D4AC07E">
      <w:numFmt w:val="bullet"/>
      <w:lvlText w:val="•"/>
      <w:lvlJc w:val="left"/>
      <w:pPr>
        <w:ind w:left="5524" w:hanging="360"/>
      </w:pPr>
      <w:rPr>
        <w:rFonts w:hint="default"/>
        <w:lang w:val="id" w:eastAsia="en-US" w:bidi="ar-SA"/>
      </w:rPr>
    </w:lvl>
    <w:lvl w:ilvl="6" w:tplc="257A039E">
      <w:numFmt w:val="bullet"/>
      <w:lvlText w:val="•"/>
      <w:lvlJc w:val="left"/>
      <w:pPr>
        <w:ind w:left="6404" w:hanging="360"/>
      </w:pPr>
      <w:rPr>
        <w:rFonts w:hint="default"/>
        <w:lang w:val="id" w:eastAsia="en-US" w:bidi="ar-SA"/>
      </w:rPr>
    </w:lvl>
    <w:lvl w:ilvl="7" w:tplc="1520C48E">
      <w:numFmt w:val="bullet"/>
      <w:lvlText w:val="•"/>
      <w:lvlJc w:val="left"/>
      <w:pPr>
        <w:ind w:left="7285" w:hanging="360"/>
      </w:pPr>
      <w:rPr>
        <w:rFonts w:hint="default"/>
        <w:lang w:val="id" w:eastAsia="en-US" w:bidi="ar-SA"/>
      </w:rPr>
    </w:lvl>
    <w:lvl w:ilvl="8" w:tplc="F77AA880">
      <w:numFmt w:val="bullet"/>
      <w:lvlText w:val="•"/>
      <w:lvlJc w:val="left"/>
      <w:pPr>
        <w:ind w:left="8166" w:hanging="360"/>
      </w:pPr>
      <w:rPr>
        <w:rFonts w:hint="default"/>
        <w:lang w:val="id" w:eastAsia="en-US" w:bidi="ar-SA"/>
      </w:rPr>
    </w:lvl>
  </w:abstractNum>
  <w:num w:numId="1">
    <w:abstractNumId w:val="6"/>
  </w:num>
  <w:num w:numId="2">
    <w:abstractNumId w:val="5"/>
  </w:num>
  <w:num w:numId="3">
    <w:abstractNumId w:val="3"/>
  </w:num>
  <w:num w:numId="4">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2E9"/>
    <w:rsid w:val="00000022"/>
    <w:rsid w:val="00001372"/>
    <w:rsid w:val="00007E46"/>
    <w:rsid w:val="00007FFE"/>
    <w:rsid w:val="00011434"/>
    <w:rsid w:val="00014D55"/>
    <w:rsid w:val="00015270"/>
    <w:rsid w:val="00025013"/>
    <w:rsid w:val="000251D9"/>
    <w:rsid w:val="00026425"/>
    <w:rsid w:val="000274CF"/>
    <w:rsid w:val="00030871"/>
    <w:rsid w:val="00031FAD"/>
    <w:rsid w:val="00037A6F"/>
    <w:rsid w:val="00037FCD"/>
    <w:rsid w:val="0004198A"/>
    <w:rsid w:val="00041E2C"/>
    <w:rsid w:val="00042F53"/>
    <w:rsid w:val="00043B07"/>
    <w:rsid w:val="00044093"/>
    <w:rsid w:val="00050DA9"/>
    <w:rsid w:val="000519EC"/>
    <w:rsid w:val="00052531"/>
    <w:rsid w:val="00054123"/>
    <w:rsid w:val="00056365"/>
    <w:rsid w:val="00057F58"/>
    <w:rsid w:val="00060CAA"/>
    <w:rsid w:val="000611C0"/>
    <w:rsid w:val="000637C7"/>
    <w:rsid w:val="0006405E"/>
    <w:rsid w:val="000738EE"/>
    <w:rsid w:val="000762F6"/>
    <w:rsid w:val="00076C76"/>
    <w:rsid w:val="0008042E"/>
    <w:rsid w:val="00084D1E"/>
    <w:rsid w:val="00087C99"/>
    <w:rsid w:val="00090613"/>
    <w:rsid w:val="000936AF"/>
    <w:rsid w:val="000A2270"/>
    <w:rsid w:val="000A4FDB"/>
    <w:rsid w:val="000A65C1"/>
    <w:rsid w:val="000B54D1"/>
    <w:rsid w:val="000B71A5"/>
    <w:rsid w:val="000C1A5F"/>
    <w:rsid w:val="000C4FB7"/>
    <w:rsid w:val="000C51C2"/>
    <w:rsid w:val="000C5C1B"/>
    <w:rsid w:val="000C6219"/>
    <w:rsid w:val="000C763C"/>
    <w:rsid w:val="000D32CC"/>
    <w:rsid w:val="000D3D1C"/>
    <w:rsid w:val="000D4C6E"/>
    <w:rsid w:val="000D659C"/>
    <w:rsid w:val="000D7017"/>
    <w:rsid w:val="000D7469"/>
    <w:rsid w:val="000E068F"/>
    <w:rsid w:val="000E129F"/>
    <w:rsid w:val="000E397B"/>
    <w:rsid w:val="000E3A47"/>
    <w:rsid w:val="000E4DFA"/>
    <w:rsid w:val="000E6990"/>
    <w:rsid w:val="000E7EF0"/>
    <w:rsid w:val="000F2A23"/>
    <w:rsid w:val="000F3ABB"/>
    <w:rsid w:val="000F4548"/>
    <w:rsid w:val="000F5BEB"/>
    <w:rsid w:val="00100E84"/>
    <w:rsid w:val="001013AE"/>
    <w:rsid w:val="0010225F"/>
    <w:rsid w:val="001035AF"/>
    <w:rsid w:val="001052EE"/>
    <w:rsid w:val="0011066D"/>
    <w:rsid w:val="00110F15"/>
    <w:rsid w:val="00111C76"/>
    <w:rsid w:val="00113C7B"/>
    <w:rsid w:val="001169B7"/>
    <w:rsid w:val="00116F2C"/>
    <w:rsid w:val="00116F57"/>
    <w:rsid w:val="001311F9"/>
    <w:rsid w:val="00131BDE"/>
    <w:rsid w:val="00131FA2"/>
    <w:rsid w:val="00132BB5"/>
    <w:rsid w:val="00133245"/>
    <w:rsid w:val="00136F58"/>
    <w:rsid w:val="00137BFB"/>
    <w:rsid w:val="00140C32"/>
    <w:rsid w:val="0014283D"/>
    <w:rsid w:val="00143B47"/>
    <w:rsid w:val="00143E09"/>
    <w:rsid w:val="001503FF"/>
    <w:rsid w:val="00153B47"/>
    <w:rsid w:val="0015478A"/>
    <w:rsid w:val="00156FA0"/>
    <w:rsid w:val="001601CA"/>
    <w:rsid w:val="00160DA9"/>
    <w:rsid w:val="0018248D"/>
    <w:rsid w:val="001835CE"/>
    <w:rsid w:val="00184C6E"/>
    <w:rsid w:val="0019055C"/>
    <w:rsid w:val="00196182"/>
    <w:rsid w:val="00196B89"/>
    <w:rsid w:val="001A32BF"/>
    <w:rsid w:val="001A3FCE"/>
    <w:rsid w:val="001A6896"/>
    <w:rsid w:val="001A715A"/>
    <w:rsid w:val="001A7D14"/>
    <w:rsid w:val="001B10C1"/>
    <w:rsid w:val="001B3AF4"/>
    <w:rsid w:val="001B46CE"/>
    <w:rsid w:val="001B7B39"/>
    <w:rsid w:val="001C0CEA"/>
    <w:rsid w:val="001C11AA"/>
    <w:rsid w:val="001C2374"/>
    <w:rsid w:val="001C283B"/>
    <w:rsid w:val="001C694A"/>
    <w:rsid w:val="001D1202"/>
    <w:rsid w:val="001D4A32"/>
    <w:rsid w:val="001D5CC0"/>
    <w:rsid w:val="001D6ACF"/>
    <w:rsid w:val="001D6DEA"/>
    <w:rsid w:val="001D7307"/>
    <w:rsid w:val="001E02A6"/>
    <w:rsid w:val="001E23C6"/>
    <w:rsid w:val="001E3E15"/>
    <w:rsid w:val="001E4C95"/>
    <w:rsid w:val="001F5E24"/>
    <w:rsid w:val="00201110"/>
    <w:rsid w:val="0020134C"/>
    <w:rsid w:val="00201FA7"/>
    <w:rsid w:val="00205681"/>
    <w:rsid w:val="00206BBA"/>
    <w:rsid w:val="00211065"/>
    <w:rsid w:val="002112B9"/>
    <w:rsid w:val="002178A5"/>
    <w:rsid w:val="002234B6"/>
    <w:rsid w:val="002249BD"/>
    <w:rsid w:val="00226283"/>
    <w:rsid w:val="002277EA"/>
    <w:rsid w:val="00227A61"/>
    <w:rsid w:val="00232E5F"/>
    <w:rsid w:val="0023379A"/>
    <w:rsid w:val="00233D13"/>
    <w:rsid w:val="00234DF7"/>
    <w:rsid w:val="00245217"/>
    <w:rsid w:val="00245595"/>
    <w:rsid w:val="002614BA"/>
    <w:rsid w:val="002658F0"/>
    <w:rsid w:val="0026652F"/>
    <w:rsid w:val="002709F7"/>
    <w:rsid w:val="002733B2"/>
    <w:rsid w:val="00275B9D"/>
    <w:rsid w:val="002772E8"/>
    <w:rsid w:val="00280B03"/>
    <w:rsid w:val="0028248A"/>
    <w:rsid w:val="002848C9"/>
    <w:rsid w:val="0028555F"/>
    <w:rsid w:val="0029549B"/>
    <w:rsid w:val="0029705C"/>
    <w:rsid w:val="0029788E"/>
    <w:rsid w:val="002A063E"/>
    <w:rsid w:val="002A1825"/>
    <w:rsid w:val="002A304E"/>
    <w:rsid w:val="002A3540"/>
    <w:rsid w:val="002A4D86"/>
    <w:rsid w:val="002A6F6C"/>
    <w:rsid w:val="002A78FC"/>
    <w:rsid w:val="002B088F"/>
    <w:rsid w:val="002B0B4F"/>
    <w:rsid w:val="002B5D8E"/>
    <w:rsid w:val="002C2602"/>
    <w:rsid w:val="002C44E9"/>
    <w:rsid w:val="002C4B5B"/>
    <w:rsid w:val="002C74AE"/>
    <w:rsid w:val="002D037A"/>
    <w:rsid w:val="002D65DA"/>
    <w:rsid w:val="002E15A0"/>
    <w:rsid w:val="002E62C8"/>
    <w:rsid w:val="002F7666"/>
    <w:rsid w:val="002F7698"/>
    <w:rsid w:val="002F7DF5"/>
    <w:rsid w:val="00300382"/>
    <w:rsid w:val="00303B46"/>
    <w:rsid w:val="00311E87"/>
    <w:rsid w:val="00312127"/>
    <w:rsid w:val="003158E5"/>
    <w:rsid w:val="00320396"/>
    <w:rsid w:val="003203DE"/>
    <w:rsid w:val="0032722C"/>
    <w:rsid w:val="0032745E"/>
    <w:rsid w:val="003355EF"/>
    <w:rsid w:val="00340505"/>
    <w:rsid w:val="0034052A"/>
    <w:rsid w:val="00351143"/>
    <w:rsid w:val="00351247"/>
    <w:rsid w:val="00351F5A"/>
    <w:rsid w:val="00356B0B"/>
    <w:rsid w:val="00361CCA"/>
    <w:rsid w:val="00362615"/>
    <w:rsid w:val="00364FD8"/>
    <w:rsid w:val="0036672D"/>
    <w:rsid w:val="00366832"/>
    <w:rsid w:val="0036713A"/>
    <w:rsid w:val="003712FD"/>
    <w:rsid w:val="00372412"/>
    <w:rsid w:val="00373D93"/>
    <w:rsid w:val="003756C6"/>
    <w:rsid w:val="0037596A"/>
    <w:rsid w:val="00383FBD"/>
    <w:rsid w:val="003858FF"/>
    <w:rsid w:val="00391998"/>
    <w:rsid w:val="00392A3B"/>
    <w:rsid w:val="00392EDF"/>
    <w:rsid w:val="00394D86"/>
    <w:rsid w:val="003955C3"/>
    <w:rsid w:val="003A1DFB"/>
    <w:rsid w:val="003A786F"/>
    <w:rsid w:val="003B155F"/>
    <w:rsid w:val="003B330A"/>
    <w:rsid w:val="003B633E"/>
    <w:rsid w:val="003B74FD"/>
    <w:rsid w:val="003C16DF"/>
    <w:rsid w:val="003C24FE"/>
    <w:rsid w:val="003D2597"/>
    <w:rsid w:val="003D2D77"/>
    <w:rsid w:val="003D3C67"/>
    <w:rsid w:val="003D574C"/>
    <w:rsid w:val="003D676A"/>
    <w:rsid w:val="003D6FCF"/>
    <w:rsid w:val="003E075E"/>
    <w:rsid w:val="003E5F2C"/>
    <w:rsid w:val="003F1C9F"/>
    <w:rsid w:val="003F2472"/>
    <w:rsid w:val="003F2F73"/>
    <w:rsid w:val="003F54B6"/>
    <w:rsid w:val="003F6A73"/>
    <w:rsid w:val="00404D9A"/>
    <w:rsid w:val="00407C8A"/>
    <w:rsid w:val="00412E97"/>
    <w:rsid w:val="0041594D"/>
    <w:rsid w:val="00420DD7"/>
    <w:rsid w:val="00421B51"/>
    <w:rsid w:val="004231C9"/>
    <w:rsid w:val="0042547A"/>
    <w:rsid w:val="00425956"/>
    <w:rsid w:val="004259CB"/>
    <w:rsid w:val="00425AE0"/>
    <w:rsid w:val="00426A1D"/>
    <w:rsid w:val="00427377"/>
    <w:rsid w:val="00431D84"/>
    <w:rsid w:val="00434147"/>
    <w:rsid w:val="00436CB2"/>
    <w:rsid w:val="00436FEB"/>
    <w:rsid w:val="004374E5"/>
    <w:rsid w:val="0044210E"/>
    <w:rsid w:val="00442F71"/>
    <w:rsid w:val="004462B3"/>
    <w:rsid w:val="00451197"/>
    <w:rsid w:val="00453C07"/>
    <w:rsid w:val="00463B35"/>
    <w:rsid w:val="0046647C"/>
    <w:rsid w:val="004702C7"/>
    <w:rsid w:val="00473416"/>
    <w:rsid w:val="00474338"/>
    <w:rsid w:val="00480135"/>
    <w:rsid w:val="00485B15"/>
    <w:rsid w:val="0048720C"/>
    <w:rsid w:val="00490F4F"/>
    <w:rsid w:val="004930A7"/>
    <w:rsid w:val="00496B1A"/>
    <w:rsid w:val="00497791"/>
    <w:rsid w:val="004A164E"/>
    <w:rsid w:val="004A18FD"/>
    <w:rsid w:val="004A2F68"/>
    <w:rsid w:val="004A44A9"/>
    <w:rsid w:val="004A5C90"/>
    <w:rsid w:val="004B0913"/>
    <w:rsid w:val="004B2CF9"/>
    <w:rsid w:val="004B4364"/>
    <w:rsid w:val="004B4EB7"/>
    <w:rsid w:val="004C257B"/>
    <w:rsid w:val="004C4322"/>
    <w:rsid w:val="004C530A"/>
    <w:rsid w:val="004D5463"/>
    <w:rsid w:val="004D7643"/>
    <w:rsid w:val="004E43FD"/>
    <w:rsid w:val="004E5EE5"/>
    <w:rsid w:val="004E60FC"/>
    <w:rsid w:val="004E70B5"/>
    <w:rsid w:val="004E7150"/>
    <w:rsid w:val="004F1A29"/>
    <w:rsid w:val="004F30C2"/>
    <w:rsid w:val="004F7630"/>
    <w:rsid w:val="004F7AAB"/>
    <w:rsid w:val="004F7C8C"/>
    <w:rsid w:val="00502455"/>
    <w:rsid w:val="00503D51"/>
    <w:rsid w:val="005046D3"/>
    <w:rsid w:val="005108BB"/>
    <w:rsid w:val="005149CE"/>
    <w:rsid w:val="00516D94"/>
    <w:rsid w:val="005216ED"/>
    <w:rsid w:val="005238DB"/>
    <w:rsid w:val="00524400"/>
    <w:rsid w:val="00527933"/>
    <w:rsid w:val="00532CFE"/>
    <w:rsid w:val="0053650E"/>
    <w:rsid w:val="00546A97"/>
    <w:rsid w:val="00565D5C"/>
    <w:rsid w:val="00567FCF"/>
    <w:rsid w:val="00573370"/>
    <w:rsid w:val="00576F54"/>
    <w:rsid w:val="005771E3"/>
    <w:rsid w:val="005778AD"/>
    <w:rsid w:val="00583B0F"/>
    <w:rsid w:val="005848BB"/>
    <w:rsid w:val="00584E40"/>
    <w:rsid w:val="005A283C"/>
    <w:rsid w:val="005A31FF"/>
    <w:rsid w:val="005A329A"/>
    <w:rsid w:val="005A5531"/>
    <w:rsid w:val="005A58D2"/>
    <w:rsid w:val="005B194B"/>
    <w:rsid w:val="005B1C1B"/>
    <w:rsid w:val="005B5285"/>
    <w:rsid w:val="005C0160"/>
    <w:rsid w:val="005C4442"/>
    <w:rsid w:val="005C789C"/>
    <w:rsid w:val="005C7D48"/>
    <w:rsid w:val="005D067F"/>
    <w:rsid w:val="005E1EFC"/>
    <w:rsid w:val="005E2DD5"/>
    <w:rsid w:val="005E2FE6"/>
    <w:rsid w:val="005E476E"/>
    <w:rsid w:val="005E4CD0"/>
    <w:rsid w:val="005E6104"/>
    <w:rsid w:val="005E77BF"/>
    <w:rsid w:val="005F30B4"/>
    <w:rsid w:val="005F4773"/>
    <w:rsid w:val="005F504D"/>
    <w:rsid w:val="005F5B51"/>
    <w:rsid w:val="0062081C"/>
    <w:rsid w:val="00623CEE"/>
    <w:rsid w:val="006252D8"/>
    <w:rsid w:val="00627ED7"/>
    <w:rsid w:val="006323CB"/>
    <w:rsid w:val="006326B6"/>
    <w:rsid w:val="0063544E"/>
    <w:rsid w:val="00635EF2"/>
    <w:rsid w:val="006371B7"/>
    <w:rsid w:val="00640F50"/>
    <w:rsid w:val="00642E3E"/>
    <w:rsid w:val="00642E54"/>
    <w:rsid w:val="006454FB"/>
    <w:rsid w:val="00645CB0"/>
    <w:rsid w:val="0064727C"/>
    <w:rsid w:val="006478E5"/>
    <w:rsid w:val="006511B8"/>
    <w:rsid w:val="006517A8"/>
    <w:rsid w:val="00652544"/>
    <w:rsid w:val="006547DE"/>
    <w:rsid w:val="00656275"/>
    <w:rsid w:val="00656EE7"/>
    <w:rsid w:val="00660AB8"/>
    <w:rsid w:val="00666B8E"/>
    <w:rsid w:val="00673118"/>
    <w:rsid w:val="00674186"/>
    <w:rsid w:val="0068213D"/>
    <w:rsid w:val="00685B49"/>
    <w:rsid w:val="00686DF5"/>
    <w:rsid w:val="00691D0A"/>
    <w:rsid w:val="00695251"/>
    <w:rsid w:val="00695324"/>
    <w:rsid w:val="00695C70"/>
    <w:rsid w:val="006A5FAC"/>
    <w:rsid w:val="006B0452"/>
    <w:rsid w:val="006B25A7"/>
    <w:rsid w:val="006B2A06"/>
    <w:rsid w:val="006B4E67"/>
    <w:rsid w:val="006C418C"/>
    <w:rsid w:val="006C5D97"/>
    <w:rsid w:val="006D4103"/>
    <w:rsid w:val="006D4757"/>
    <w:rsid w:val="006D4D63"/>
    <w:rsid w:val="006E334E"/>
    <w:rsid w:val="006E36C1"/>
    <w:rsid w:val="006F181C"/>
    <w:rsid w:val="006F4420"/>
    <w:rsid w:val="006F7A40"/>
    <w:rsid w:val="00700CCE"/>
    <w:rsid w:val="00702578"/>
    <w:rsid w:val="0070334F"/>
    <w:rsid w:val="00706519"/>
    <w:rsid w:val="00707733"/>
    <w:rsid w:val="00712D8D"/>
    <w:rsid w:val="00717A55"/>
    <w:rsid w:val="00720DAD"/>
    <w:rsid w:val="00721499"/>
    <w:rsid w:val="0072353A"/>
    <w:rsid w:val="00724589"/>
    <w:rsid w:val="007252DC"/>
    <w:rsid w:val="00725457"/>
    <w:rsid w:val="007301A1"/>
    <w:rsid w:val="00732B78"/>
    <w:rsid w:val="00733E6F"/>
    <w:rsid w:val="0073757C"/>
    <w:rsid w:val="00740939"/>
    <w:rsid w:val="007415C8"/>
    <w:rsid w:val="00743CE4"/>
    <w:rsid w:val="00745351"/>
    <w:rsid w:val="007464A8"/>
    <w:rsid w:val="00753B73"/>
    <w:rsid w:val="0075639A"/>
    <w:rsid w:val="007569AA"/>
    <w:rsid w:val="007576B8"/>
    <w:rsid w:val="007622C5"/>
    <w:rsid w:val="007627B0"/>
    <w:rsid w:val="00770383"/>
    <w:rsid w:val="007703B1"/>
    <w:rsid w:val="00776B2F"/>
    <w:rsid w:val="00780879"/>
    <w:rsid w:val="007822D3"/>
    <w:rsid w:val="00782ED1"/>
    <w:rsid w:val="007842E9"/>
    <w:rsid w:val="00786782"/>
    <w:rsid w:val="00794004"/>
    <w:rsid w:val="00794BB0"/>
    <w:rsid w:val="00794E4D"/>
    <w:rsid w:val="0079587C"/>
    <w:rsid w:val="007969EB"/>
    <w:rsid w:val="007A0AD0"/>
    <w:rsid w:val="007A242F"/>
    <w:rsid w:val="007A499A"/>
    <w:rsid w:val="007B04B1"/>
    <w:rsid w:val="007B27B1"/>
    <w:rsid w:val="007B49B0"/>
    <w:rsid w:val="007C0671"/>
    <w:rsid w:val="007C12DF"/>
    <w:rsid w:val="007C1607"/>
    <w:rsid w:val="007C2D00"/>
    <w:rsid w:val="007C42C6"/>
    <w:rsid w:val="007C57C4"/>
    <w:rsid w:val="007D5DDB"/>
    <w:rsid w:val="007D6E18"/>
    <w:rsid w:val="007E6C3A"/>
    <w:rsid w:val="007F4195"/>
    <w:rsid w:val="007F54F2"/>
    <w:rsid w:val="007F5ACD"/>
    <w:rsid w:val="00801456"/>
    <w:rsid w:val="0080245F"/>
    <w:rsid w:val="00803A9D"/>
    <w:rsid w:val="008045E3"/>
    <w:rsid w:val="00807F4D"/>
    <w:rsid w:val="008105CA"/>
    <w:rsid w:val="0081060B"/>
    <w:rsid w:val="008109E1"/>
    <w:rsid w:val="008119B4"/>
    <w:rsid w:val="00820EA2"/>
    <w:rsid w:val="00821040"/>
    <w:rsid w:val="00822029"/>
    <w:rsid w:val="00823EB7"/>
    <w:rsid w:val="008251D7"/>
    <w:rsid w:val="00827893"/>
    <w:rsid w:val="00827F96"/>
    <w:rsid w:val="00831B91"/>
    <w:rsid w:val="00831CED"/>
    <w:rsid w:val="00834433"/>
    <w:rsid w:val="00847641"/>
    <w:rsid w:val="008504E4"/>
    <w:rsid w:val="00853896"/>
    <w:rsid w:val="00854A78"/>
    <w:rsid w:val="00857483"/>
    <w:rsid w:val="00857B58"/>
    <w:rsid w:val="00860691"/>
    <w:rsid w:val="00863502"/>
    <w:rsid w:val="00864671"/>
    <w:rsid w:val="008648A5"/>
    <w:rsid w:val="0086606C"/>
    <w:rsid w:val="008662BA"/>
    <w:rsid w:val="00867BB9"/>
    <w:rsid w:val="00871FD8"/>
    <w:rsid w:val="0087240E"/>
    <w:rsid w:val="008751FE"/>
    <w:rsid w:val="008761B5"/>
    <w:rsid w:val="008803B9"/>
    <w:rsid w:val="00884DED"/>
    <w:rsid w:val="00885BDB"/>
    <w:rsid w:val="0088637D"/>
    <w:rsid w:val="0089087C"/>
    <w:rsid w:val="008911D6"/>
    <w:rsid w:val="00893DB3"/>
    <w:rsid w:val="00894813"/>
    <w:rsid w:val="008973B7"/>
    <w:rsid w:val="008A4F5E"/>
    <w:rsid w:val="008A6FC0"/>
    <w:rsid w:val="008A7209"/>
    <w:rsid w:val="008B0714"/>
    <w:rsid w:val="008B1A0A"/>
    <w:rsid w:val="008B1D83"/>
    <w:rsid w:val="008B2EBE"/>
    <w:rsid w:val="008B3367"/>
    <w:rsid w:val="008B4B0C"/>
    <w:rsid w:val="008B7081"/>
    <w:rsid w:val="008B7590"/>
    <w:rsid w:val="008B7D0E"/>
    <w:rsid w:val="008C206B"/>
    <w:rsid w:val="008C3284"/>
    <w:rsid w:val="008C7FBB"/>
    <w:rsid w:val="008D72CB"/>
    <w:rsid w:val="008F6A11"/>
    <w:rsid w:val="00906A35"/>
    <w:rsid w:val="009113F7"/>
    <w:rsid w:val="009117D6"/>
    <w:rsid w:val="00911AAA"/>
    <w:rsid w:val="00914746"/>
    <w:rsid w:val="00915035"/>
    <w:rsid w:val="009169B9"/>
    <w:rsid w:val="00917CEF"/>
    <w:rsid w:val="00920FB2"/>
    <w:rsid w:val="00920FD0"/>
    <w:rsid w:val="00923549"/>
    <w:rsid w:val="0092583C"/>
    <w:rsid w:val="009276CF"/>
    <w:rsid w:val="0093400C"/>
    <w:rsid w:val="00934146"/>
    <w:rsid w:val="00936F5B"/>
    <w:rsid w:val="00940B14"/>
    <w:rsid w:val="00951F1A"/>
    <w:rsid w:val="009526B5"/>
    <w:rsid w:val="009537D1"/>
    <w:rsid w:val="009548CB"/>
    <w:rsid w:val="0096191B"/>
    <w:rsid w:val="0096745C"/>
    <w:rsid w:val="0097211A"/>
    <w:rsid w:val="0097419B"/>
    <w:rsid w:val="00974F68"/>
    <w:rsid w:val="00980F74"/>
    <w:rsid w:val="00981E37"/>
    <w:rsid w:val="009824BA"/>
    <w:rsid w:val="00983426"/>
    <w:rsid w:val="00985298"/>
    <w:rsid w:val="00985BBD"/>
    <w:rsid w:val="0098746A"/>
    <w:rsid w:val="00990529"/>
    <w:rsid w:val="00991091"/>
    <w:rsid w:val="009948CD"/>
    <w:rsid w:val="009A432A"/>
    <w:rsid w:val="009A4626"/>
    <w:rsid w:val="009A59A8"/>
    <w:rsid w:val="009B2863"/>
    <w:rsid w:val="009B3CBE"/>
    <w:rsid w:val="009B41E9"/>
    <w:rsid w:val="009C27B6"/>
    <w:rsid w:val="009C393B"/>
    <w:rsid w:val="009C5B0A"/>
    <w:rsid w:val="009D5302"/>
    <w:rsid w:val="009D640E"/>
    <w:rsid w:val="009E1EC3"/>
    <w:rsid w:val="009E22CD"/>
    <w:rsid w:val="009E2710"/>
    <w:rsid w:val="009E2E14"/>
    <w:rsid w:val="009E365F"/>
    <w:rsid w:val="009E7347"/>
    <w:rsid w:val="009F0187"/>
    <w:rsid w:val="009F2984"/>
    <w:rsid w:val="009F4FE1"/>
    <w:rsid w:val="009F58B8"/>
    <w:rsid w:val="009F6487"/>
    <w:rsid w:val="009F6938"/>
    <w:rsid w:val="009F7568"/>
    <w:rsid w:val="00A009D7"/>
    <w:rsid w:val="00A00AF5"/>
    <w:rsid w:val="00A04C62"/>
    <w:rsid w:val="00A0708C"/>
    <w:rsid w:val="00A140B1"/>
    <w:rsid w:val="00A15C53"/>
    <w:rsid w:val="00A2316B"/>
    <w:rsid w:val="00A264FE"/>
    <w:rsid w:val="00A33E34"/>
    <w:rsid w:val="00A36FDB"/>
    <w:rsid w:val="00A42971"/>
    <w:rsid w:val="00A42FFF"/>
    <w:rsid w:val="00A437D1"/>
    <w:rsid w:val="00A45D1C"/>
    <w:rsid w:val="00A500D2"/>
    <w:rsid w:val="00A5035D"/>
    <w:rsid w:val="00A50958"/>
    <w:rsid w:val="00A536A3"/>
    <w:rsid w:val="00A542B6"/>
    <w:rsid w:val="00A678C9"/>
    <w:rsid w:val="00A71912"/>
    <w:rsid w:val="00A72141"/>
    <w:rsid w:val="00A72BB6"/>
    <w:rsid w:val="00A73A68"/>
    <w:rsid w:val="00A75BED"/>
    <w:rsid w:val="00A813CB"/>
    <w:rsid w:val="00A8301F"/>
    <w:rsid w:val="00A837E3"/>
    <w:rsid w:val="00A83BF6"/>
    <w:rsid w:val="00A87008"/>
    <w:rsid w:val="00A92625"/>
    <w:rsid w:val="00A9573F"/>
    <w:rsid w:val="00A95FED"/>
    <w:rsid w:val="00A970DE"/>
    <w:rsid w:val="00A97465"/>
    <w:rsid w:val="00A97ECA"/>
    <w:rsid w:val="00AA078D"/>
    <w:rsid w:val="00AA1491"/>
    <w:rsid w:val="00AA1C1B"/>
    <w:rsid w:val="00AA32E5"/>
    <w:rsid w:val="00AA6FFB"/>
    <w:rsid w:val="00AB2833"/>
    <w:rsid w:val="00AB45B5"/>
    <w:rsid w:val="00AB5B06"/>
    <w:rsid w:val="00AB5FDB"/>
    <w:rsid w:val="00AC2F22"/>
    <w:rsid w:val="00AC5271"/>
    <w:rsid w:val="00AC5992"/>
    <w:rsid w:val="00AC5DFB"/>
    <w:rsid w:val="00AC70EA"/>
    <w:rsid w:val="00AD4A89"/>
    <w:rsid w:val="00AE05D0"/>
    <w:rsid w:val="00AE102A"/>
    <w:rsid w:val="00AE1630"/>
    <w:rsid w:val="00AE4C27"/>
    <w:rsid w:val="00AE5AA3"/>
    <w:rsid w:val="00AE5B27"/>
    <w:rsid w:val="00AF1E52"/>
    <w:rsid w:val="00AF592E"/>
    <w:rsid w:val="00AF7D75"/>
    <w:rsid w:val="00B0055F"/>
    <w:rsid w:val="00B016E7"/>
    <w:rsid w:val="00B01A2D"/>
    <w:rsid w:val="00B02BDB"/>
    <w:rsid w:val="00B04FCC"/>
    <w:rsid w:val="00B07998"/>
    <w:rsid w:val="00B112CA"/>
    <w:rsid w:val="00B13787"/>
    <w:rsid w:val="00B160B2"/>
    <w:rsid w:val="00B17523"/>
    <w:rsid w:val="00B177A2"/>
    <w:rsid w:val="00B17BC6"/>
    <w:rsid w:val="00B238A4"/>
    <w:rsid w:val="00B244F7"/>
    <w:rsid w:val="00B2461E"/>
    <w:rsid w:val="00B30C39"/>
    <w:rsid w:val="00B32D27"/>
    <w:rsid w:val="00B424FD"/>
    <w:rsid w:val="00B43491"/>
    <w:rsid w:val="00B441DB"/>
    <w:rsid w:val="00B446C8"/>
    <w:rsid w:val="00B45175"/>
    <w:rsid w:val="00B451AC"/>
    <w:rsid w:val="00B4722F"/>
    <w:rsid w:val="00B50132"/>
    <w:rsid w:val="00B504F2"/>
    <w:rsid w:val="00B525B5"/>
    <w:rsid w:val="00B52895"/>
    <w:rsid w:val="00B539B7"/>
    <w:rsid w:val="00B61406"/>
    <w:rsid w:val="00B61572"/>
    <w:rsid w:val="00B61F32"/>
    <w:rsid w:val="00B64C79"/>
    <w:rsid w:val="00B67C2C"/>
    <w:rsid w:val="00B70025"/>
    <w:rsid w:val="00B742AD"/>
    <w:rsid w:val="00B81D88"/>
    <w:rsid w:val="00B94B7E"/>
    <w:rsid w:val="00B9597D"/>
    <w:rsid w:val="00BA3E96"/>
    <w:rsid w:val="00BA41A1"/>
    <w:rsid w:val="00BA4C2F"/>
    <w:rsid w:val="00BA5256"/>
    <w:rsid w:val="00BA6118"/>
    <w:rsid w:val="00BA784C"/>
    <w:rsid w:val="00BB6DC5"/>
    <w:rsid w:val="00BB782F"/>
    <w:rsid w:val="00BC0845"/>
    <w:rsid w:val="00BC3A36"/>
    <w:rsid w:val="00BC59C3"/>
    <w:rsid w:val="00BC6114"/>
    <w:rsid w:val="00BD1418"/>
    <w:rsid w:val="00BD3881"/>
    <w:rsid w:val="00BD56B4"/>
    <w:rsid w:val="00BD6031"/>
    <w:rsid w:val="00BD631E"/>
    <w:rsid w:val="00BD783C"/>
    <w:rsid w:val="00BD7C7C"/>
    <w:rsid w:val="00BE1E63"/>
    <w:rsid w:val="00BE3D09"/>
    <w:rsid w:val="00BE6386"/>
    <w:rsid w:val="00BE792E"/>
    <w:rsid w:val="00BF5228"/>
    <w:rsid w:val="00BF57A3"/>
    <w:rsid w:val="00BF5B6A"/>
    <w:rsid w:val="00BF5DAD"/>
    <w:rsid w:val="00BF70F3"/>
    <w:rsid w:val="00C04E53"/>
    <w:rsid w:val="00C15EA1"/>
    <w:rsid w:val="00C176F5"/>
    <w:rsid w:val="00C17C8F"/>
    <w:rsid w:val="00C22445"/>
    <w:rsid w:val="00C22EF0"/>
    <w:rsid w:val="00C234BF"/>
    <w:rsid w:val="00C267B8"/>
    <w:rsid w:val="00C269B9"/>
    <w:rsid w:val="00C30935"/>
    <w:rsid w:val="00C310C0"/>
    <w:rsid w:val="00C37C37"/>
    <w:rsid w:val="00C43DB4"/>
    <w:rsid w:val="00C53029"/>
    <w:rsid w:val="00C60199"/>
    <w:rsid w:val="00C60B27"/>
    <w:rsid w:val="00C61A7C"/>
    <w:rsid w:val="00C64949"/>
    <w:rsid w:val="00C64E49"/>
    <w:rsid w:val="00C65724"/>
    <w:rsid w:val="00C72B95"/>
    <w:rsid w:val="00C74326"/>
    <w:rsid w:val="00C75B22"/>
    <w:rsid w:val="00C76AA9"/>
    <w:rsid w:val="00C80EAE"/>
    <w:rsid w:val="00C85446"/>
    <w:rsid w:val="00C860B5"/>
    <w:rsid w:val="00C90494"/>
    <w:rsid w:val="00C90867"/>
    <w:rsid w:val="00C94093"/>
    <w:rsid w:val="00C9779B"/>
    <w:rsid w:val="00C97FBF"/>
    <w:rsid w:val="00CA2FCB"/>
    <w:rsid w:val="00CA3262"/>
    <w:rsid w:val="00CA4979"/>
    <w:rsid w:val="00CA4F15"/>
    <w:rsid w:val="00CA7006"/>
    <w:rsid w:val="00CB0507"/>
    <w:rsid w:val="00CB2946"/>
    <w:rsid w:val="00CB3CA5"/>
    <w:rsid w:val="00CB5528"/>
    <w:rsid w:val="00CB69BC"/>
    <w:rsid w:val="00CC1C2D"/>
    <w:rsid w:val="00CC2549"/>
    <w:rsid w:val="00CC4079"/>
    <w:rsid w:val="00CC4248"/>
    <w:rsid w:val="00CC6748"/>
    <w:rsid w:val="00CC7469"/>
    <w:rsid w:val="00CC7E04"/>
    <w:rsid w:val="00CC7E9A"/>
    <w:rsid w:val="00CD0374"/>
    <w:rsid w:val="00CD2A4C"/>
    <w:rsid w:val="00CD4824"/>
    <w:rsid w:val="00CD66E1"/>
    <w:rsid w:val="00CD744E"/>
    <w:rsid w:val="00CD7C1F"/>
    <w:rsid w:val="00CE3657"/>
    <w:rsid w:val="00CE3CFD"/>
    <w:rsid w:val="00CE4579"/>
    <w:rsid w:val="00CE51FC"/>
    <w:rsid w:val="00CF0D52"/>
    <w:rsid w:val="00CF1712"/>
    <w:rsid w:val="00CF184A"/>
    <w:rsid w:val="00CF188B"/>
    <w:rsid w:val="00CF2DBA"/>
    <w:rsid w:val="00CF2FC8"/>
    <w:rsid w:val="00CF4BC4"/>
    <w:rsid w:val="00CF5424"/>
    <w:rsid w:val="00CF58A9"/>
    <w:rsid w:val="00CF6D20"/>
    <w:rsid w:val="00D12DA1"/>
    <w:rsid w:val="00D145C6"/>
    <w:rsid w:val="00D169FA"/>
    <w:rsid w:val="00D23979"/>
    <w:rsid w:val="00D24AD7"/>
    <w:rsid w:val="00D26197"/>
    <w:rsid w:val="00D26601"/>
    <w:rsid w:val="00D30809"/>
    <w:rsid w:val="00D31842"/>
    <w:rsid w:val="00D31FC1"/>
    <w:rsid w:val="00D327BE"/>
    <w:rsid w:val="00D330AF"/>
    <w:rsid w:val="00D40189"/>
    <w:rsid w:val="00D4088F"/>
    <w:rsid w:val="00D43470"/>
    <w:rsid w:val="00D45CE1"/>
    <w:rsid w:val="00D46C80"/>
    <w:rsid w:val="00D51FE6"/>
    <w:rsid w:val="00D532A0"/>
    <w:rsid w:val="00D53756"/>
    <w:rsid w:val="00D54E17"/>
    <w:rsid w:val="00D55239"/>
    <w:rsid w:val="00D553DF"/>
    <w:rsid w:val="00D55814"/>
    <w:rsid w:val="00D572C3"/>
    <w:rsid w:val="00D62C8C"/>
    <w:rsid w:val="00D66692"/>
    <w:rsid w:val="00D70DF8"/>
    <w:rsid w:val="00D71251"/>
    <w:rsid w:val="00D72990"/>
    <w:rsid w:val="00D7489C"/>
    <w:rsid w:val="00D750FC"/>
    <w:rsid w:val="00D76223"/>
    <w:rsid w:val="00D76AB5"/>
    <w:rsid w:val="00D8062F"/>
    <w:rsid w:val="00D82FD5"/>
    <w:rsid w:val="00D90C58"/>
    <w:rsid w:val="00D914AA"/>
    <w:rsid w:val="00D916AD"/>
    <w:rsid w:val="00D922BD"/>
    <w:rsid w:val="00D97454"/>
    <w:rsid w:val="00DA1E30"/>
    <w:rsid w:val="00DB4097"/>
    <w:rsid w:val="00DC0B6B"/>
    <w:rsid w:val="00DC3841"/>
    <w:rsid w:val="00DC5365"/>
    <w:rsid w:val="00DC56EF"/>
    <w:rsid w:val="00DC6BCA"/>
    <w:rsid w:val="00DD1383"/>
    <w:rsid w:val="00DD20A2"/>
    <w:rsid w:val="00DD57B4"/>
    <w:rsid w:val="00DD6123"/>
    <w:rsid w:val="00DD71B0"/>
    <w:rsid w:val="00DE2A7A"/>
    <w:rsid w:val="00DE406B"/>
    <w:rsid w:val="00DE5392"/>
    <w:rsid w:val="00DE5DB1"/>
    <w:rsid w:val="00DE76CD"/>
    <w:rsid w:val="00DF1081"/>
    <w:rsid w:val="00DF22DF"/>
    <w:rsid w:val="00DF3DF9"/>
    <w:rsid w:val="00DF5614"/>
    <w:rsid w:val="00DF6A5B"/>
    <w:rsid w:val="00DF7C75"/>
    <w:rsid w:val="00DF7D61"/>
    <w:rsid w:val="00E00D9B"/>
    <w:rsid w:val="00E00E40"/>
    <w:rsid w:val="00E02C06"/>
    <w:rsid w:val="00E02F39"/>
    <w:rsid w:val="00E03928"/>
    <w:rsid w:val="00E10445"/>
    <w:rsid w:val="00E12312"/>
    <w:rsid w:val="00E128B5"/>
    <w:rsid w:val="00E14094"/>
    <w:rsid w:val="00E15A8B"/>
    <w:rsid w:val="00E15EA4"/>
    <w:rsid w:val="00E20220"/>
    <w:rsid w:val="00E207C5"/>
    <w:rsid w:val="00E23EB2"/>
    <w:rsid w:val="00E26944"/>
    <w:rsid w:val="00E3024E"/>
    <w:rsid w:val="00E30432"/>
    <w:rsid w:val="00E32008"/>
    <w:rsid w:val="00E34E0A"/>
    <w:rsid w:val="00E3561B"/>
    <w:rsid w:val="00E375B2"/>
    <w:rsid w:val="00E37E6F"/>
    <w:rsid w:val="00E41EC1"/>
    <w:rsid w:val="00E4690A"/>
    <w:rsid w:val="00E5157D"/>
    <w:rsid w:val="00E55224"/>
    <w:rsid w:val="00E563DE"/>
    <w:rsid w:val="00E56B80"/>
    <w:rsid w:val="00E56D24"/>
    <w:rsid w:val="00E64860"/>
    <w:rsid w:val="00E65E2B"/>
    <w:rsid w:val="00E669A4"/>
    <w:rsid w:val="00E741F1"/>
    <w:rsid w:val="00E748C5"/>
    <w:rsid w:val="00E749FB"/>
    <w:rsid w:val="00E75A03"/>
    <w:rsid w:val="00E7628A"/>
    <w:rsid w:val="00E77980"/>
    <w:rsid w:val="00E87CBF"/>
    <w:rsid w:val="00E91A03"/>
    <w:rsid w:val="00E96A0B"/>
    <w:rsid w:val="00EA1346"/>
    <w:rsid w:val="00EA3F4E"/>
    <w:rsid w:val="00EA5FA6"/>
    <w:rsid w:val="00EA754C"/>
    <w:rsid w:val="00EA769B"/>
    <w:rsid w:val="00EB085A"/>
    <w:rsid w:val="00EB28EA"/>
    <w:rsid w:val="00EB3EB5"/>
    <w:rsid w:val="00EB4111"/>
    <w:rsid w:val="00EB6942"/>
    <w:rsid w:val="00ED08F2"/>
    <w:rsid w:val="00ED6D60"/>
    <w:rsid w:val="00EE15EF"/>
    <w:rsid w:val="00EE233B"/>
    <w:rsid w:val="00EE2629"/>
    <w:rsid w:val="00EE3C0B"/>
    <w:rsid w:val="00EE5611"/>
    <w:rsid w:val="00EE5844"/>
    <w:rsid w:val="00EE7EC2"/>
    <w:rsid w:val="00EF04CD"/>
    <w:rsid w:val="00EF1453"/>
    <w:rsid w:val="00EF177D"/>
    <w:rsid w:val="00F05956"/>
    <w:rsid w:val="00F07824"/>
    <w:rsid w:val="00F10363"/>
    <w:rsid w:val="00F110F4"/>
    <w:rsid w:val="00F1602F"/>
    <w:rsid w:val="00F220FC"/>
    <w:rsid w:val="00F36C0E"/>
    <w:rsid w:val="00F37B7F"/>
    <w:rsid w:val="00F4443D"/>
    <w:rsid w:val="00F44589"/>
    <w:rsid w:val="00F45842"/>
    <w:rsid w:val="00F45EE7"/>
    <w:rsid w:val="00F4655B"/>
    <w:rsid w:val="00F46728"/>
    <w:rsid w:val="00F5356A"/>
    <w:rsid w:val="00F56111"/>
    <w:rsid w:val="00F56270"/>
    <w:rsid w:val="00F56FB8"/>
    <w:rsid w:val="00F5735D"/>
    <w:rsid w:val="00F57FAE"/>
    <w:rsid w:val="00F6235A"/>
    <w:rsid w:val="00F6542A"/>
    <w:rsid w:val="00F65E7F"/>
    <w:rsid w:val="00F67F44"/>
    <w:rsid w:val="00F73907"/>
    <w:rsid w:val="00F751AB"/>
    <w:rsid w:val="00F76CF9"/>
    <w:rsid w:val="00F82773"/>
    <w:rsid w:val="00F82A94"/>
    <w:rsid w:val="00F82EF0"/>
    <w:rsid w:val="00F8641E"/>
    <w:rsid w:val="00F90733"/>
    <w:rsid w:val="00F9416D"/>
    <w:rsid w:val="00F95304"/>
    <w:rsid w:val="00F95878"/>
    <w:rsid w:val="00F95F89"/>
    <w:rsid w:val="00F973CD"/>
    <w:rsid w:val="00FA71F6"/>
    <w:rsid w:val="00FB7333"/>
    <w:rsid w:val="00FC06EC"/>
    <w:rsid w:val="00FD1A51"/>
    <w:rsid w:val="00FD288D"/>
    <w:rsid w:val="00FD295C"/>
    <w:rsid w:val="00FD37C1"/>
    <w:rsid w:val="00FD76E2"/>
    <w:rsid w:val="00FE20A4"/>
    <w:rsid w:val="00FE27DF"/>
    <w:rsid w:val="00FE3FD1"/>
    <w:rsid w:val="00FE57D1"/>
    <w:rsid w:val="00FE609B"/>
    <w:rsid w:val="00FF0727"/>
    <w:rsid w:val="00FF4DB7"/>
    <w:rsid w:val="00FF5951"/>
    <w:rsid w:val="00FF621E"/>
    <w:rsid w:val="00FF751B"/>
    <w:rsid w:val="00FF7F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5D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31FAD"/>
    <w:pPr>
      <w:keepNext/>
      <w:keepLines/>
      <w:spacing w:before="480" w:after="0"/>
      <w:jc w:val="center"/>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031FAD"/>
    <w:pPr>
      <w:keepNext/>
      <w:keepLines/>
      <w:spacing w:before="200" w:after="0"/>
      <w:jc w:val="both"/>
      <w:outlineLvl w:val="1"/>
    </w:pPr>
    <w:rPr>
      <w:rFonts w:ascii="Times New Roman" w:eastAsiaTheme="majorEastAsia" w:hAnsi="Times New Roman" w:cstheme="majorBidi"/>
      <w:b/>
      <w:bCs/>
      <w:sz w:val="24"/>
      <w:szCs w:val="26"/>
    </w:rPr>
  </w:style>
  <w:style w:type="paragraph" w:styleId="Heading3">
    <w:name w:val="heading 3"/>
    <w:basedOn w:val="Normal"/>
    <w:next w:val="Normal"/>
    <w:link w:val="Heading3Char"/>
    <w:unhideWhenUsed/>
    <w:qFormat/>
    <w:rsid w:val="00C22445"/>
    <w:pPr>
      <w:keepNext/>
      <w:suppressAutoHyphens/>
      <w:spacing w:after="0" w:line="240" w:lineRule="auto"/>
      <w:ind w:left="2160" w:firstLine="851"/>
      <w:jc w:val="both"/>
      <w:outlineLvl w:val="2"/>
    </w:pPr>
    <w:rPr>
      <w:rFonts w:ascii="Times New Roman" w:eastAsia="Times New Roman" w:hAnsi="Times New Roman" w:cs="Times New Roman"/>
      <w:b/>
      <w:sz w:val="20"/>
      <w:szCs w:val="20"/>
      <w:lang w:val="id-ID" w:eastAsia="zh-CN"/>
    </w:rPr>
  </w:style>
  <w:style w:type="paragraph" w:styleId="Heading4">
    <w:name w:val="heading 4"/>
    <w:basedOn w:val="Normal"/>
    <w:next w:val="Normal"/>
    <w:link w:val="Heading4Char"/>
    <w:uiPriority w:val="9"/>
    <w:unhideWhenUsed/>
    <w:qFormat/>
    <w:rsid w:val="00A97465"/>
    <w:pPr>
      <w:keepNext/>
      <w:keepLines/>
      <w:spacing w:before="200" w:after="0"/>
      <w:jc w:val="both"/>
      <w:outlineLvl w:val="3"/>
    </w:pPr>
    <w:rPr>
      <w:rFonts w:asciiTheme="majorHAnsi" w:eastAsiaTheme="majorEastAsia" w:hAnsiTheme="majorHAnsi" w:cstheme="majorBidi"/>
      <w:b/>
      <w:bCs/>
      <w:i/>
      <w:iCs/>
      <w:color w:val="4F81BD" w:themeColor="accent1"/>
      <w:sz w:val="24"/>
    </w:rPr>
  </w:style>
  <w:style w:type="paragraph" w:styleId="Heading5">
    <w:name w:val="heading 5"/>
    <w:basedOn w:val="Normal"/>
    <w:next w:val="Normal"/>
    <w:link w:val="Heading5Char"/>
    <w:uiPriority w:val="9"/>
    <w:semiHidden/>
    <w:unhideWhenUsed/>
    <w:qFormat/>
    <w:rsid w:val="00C22445"/>
    <w:pPr>
      <w:keepNext/>
      <w:keepLines/>
      <w:suppressAutoHyphens/>
      <w:spacing w:before="220" w:after="40" w:line="240" w:lineRule="auto"/>
      <w:outlineLvl w:val="4"/>
    </w:pPr>
    <w:rPr>
      <w:rFonts w:ascii="Times New Roman" w:eastAsia="Times New Roman" w:hAnsi="Times New Roman" w:cs="Times New Roman"/>
      <w:b/>
      <w:lang w:val="id-ID" w:eastAsia="zh-CN"/>
    </w:rPr>
  </w:style>
  <w:style w:type="paragraph" w:styleId="Heading6">
    <w:name w:val="heading 6"/>
    <w:basedOn w:val="Normal"/>
    <w:next w:val="Normal"/>
    <w:link w:val="Heading6Char"/>
    <w:uiPriority w:val="9"/>
    <w:semiHidden/>
    <w:unhideWhenUsed/>
    <w:qFormat/>
    <w:rsid w:val="00C22445"/>
    <w:pPr>
      <w:keepNext/>
      <w:keepLines/>
      <w:suppressAutoHyphens/>
      <w:spacing w:before="200" w:after="40" w:line="240" w:lineRule="auto"/>
      <w:outlineLvl w:val="5"/>
    </w:pPr>
    <w:rPr>
      <w:rFonts w:ascii="Times New Roman" w:eastAsia="Times New Roman" w:hAnsi="Times New Roman" w:cs="Times New Roman"/>
      <w:b/>
      <w:sz w:val="20"/>
      <w:szCs w:val="20"/>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1FAD"/>
    <w:rPr>
      <w:rFonts w:ascii="Times New Roman" w:eastAsiaTheme="majorEastAsia" w:hAnsi="Times New Roman" w:cstheme="majorBidi"/>
      <w:b/>
      <w:bCs/>
      <w:sz w:val="24"/>
      <w:szCs w:val="28"/>
    </w:rPr>
  </w:style>
  <w:style w:type="character" w:customStyle="1" w:styleId="Heading2Char">
    <w:name w:val="Heading 2 Char"/>
    <w:basedOn w:val="DefaultParagraphFont"/>
    <w:link w:val="Heading2"/>
    <w:uiPriority w:val="9"/>
    <w:rsid w:val="00031FAD"/>
    <w:rPr>
      <w:rFonts w:ascii="Times New Roman" w:eastAsiaTheme="majorEastAsia" w:hAnsi="Times New Roman" w:cstheme="majorBidi"/>
      <w:b/>
      <w:bCs/>
      <w:sz w:val="24"/>
      <w:szCs w:val="26"/>
    </w:rPr>
  </w:style>
  <w:style w:type="character" w:styleId="FootnoteReference">
    <w:name w:val="footnote reference"/>
    <w:basedOn w:val="DefaultParagraphFont"/>
    <w:uiPriority w:val="99"/>
    <w:semiHidden/>
    <w:unhideWhenUsed/>
    <w:rsid w:val="00031FAD"/>
    <w:rPr>
      <w:vertAlign w:val="superscript"/>
    </w:rPr>
  </w:style>
  <w:style w:type="paragraph" w:styleId="ListParagraph">
    <w:name w:val="List Paragraph"/>
    <w:basedOn w:val="Normal"/>
    <w:uiPriority w:val="34"/>
    <w:qFormat/>
    <w:rsid w:val="00031FAD"/>
    <w:pPr>
      <w:ind w:left="720"/>
      <w:contextualSpacing/>
    </w:pPr>
  </w:style>
  <w:style w:type="paragraph" w:styleId="BalloonText">
    <w:name w:val="Balloon Text"/>
    <w:basedOn w:val="Normal"/>
    <w:link w:val="BalloonTextChar"/>
    <w:uiPriority w:val="99"/>
    <w:semiHidden/>
    <w:unhideWhenUsed/>
    <w:rsid w:val="00496B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B1A"/>
    <w:rPr>
      <w:rFonts w:ascii="Tahoma" w:hAnsi="Tahoma" w:cs="Tahoma"/>
      <w:sz w:val="16"/>
      <w:szCs w:val="16"/>
    </w:rPr>
  </w:style>
  <w:style w:type="character" w:customStyle="1" w:styleId="Heading4Char">
    <w:name w:val="Heading 4 Char"/>
    <w:basedOn w:val="DefaultParagraphFont"/>
    <w:link w:val="Heading4"/>
    <w:uiPriority w:val="9"/>
    <w:rsid w:val="00A97465"/>
    <w:rPr>
      <w:rFonts w:asciiTheme="majorHAnsi" w:eastAsiaTheme="majorEastAsia" w:hAnsiTheme="majorHAnsi" w:cstheme="majorBidi"/>
      <w:b/>
      <w:bCs/>
      <w:i/>
      <w:iCs/>
      <w:color w:val="4F81BD" w:themeColor="accent1"/>
      <w:sz w:val="24"/>
    </w:rPr>
  </w:style>
  <w:style w:type="paragraph" w:styleId="Header">
    <w:name w:val="header"/>
    <w:basedOn w:val="Normal"/>
    <w:link w:val="HeaderChar"/>
    <w:uiPriority w:val="99"/>
    <w:unhideWhenUsed/>
    <w:rsid w:val="00C61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1A7C"/>
  </w:style>
  <w:style w:type="paragraph" w:styleId="Footer">
    <w:name w:val="footer"/>
    <w:basedOn w:val="Normal"/>
    <w:link w:val="FooterChar"/>
    <w:uiPriority w:val="99"/>
    <w:unhideWhenUsed/>
    <w:rsid w:val="00C61A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A7C"/>
  </w:style>
  <w:style w:type="character" w:customStyle="1" w:styleId="anchor-text">
    <w:name w:val="anchor-text"/>
    <w:basedOn w:val="DefaultParagraphFont"/>
    <w:rsid w:val="001D4A32"/>
  </w:style>
  <w:style w:type="table" w:customStyle="1" w:styleId="TableNormal1">
    <w:name w:val="Table Normal1"/>
    <w:unhideWhenUsed/>
    <w:qFormat/>
    <w:rsid w:val="00FF621E"/>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F621E"/>
    <w:pPr>
      <w:widowControl w:val="0"/>
      <w:autoSpaceDE w:val="0"/>
      <w:autoSpaceDN w:val="0"/>
      <w:spacing w:after="0" w:line="240" w:lineRule="auto"/>
    </w:pPr>
    <w:rPr>
      <w:rFonts w:ascii="Times New Roman" w:eastAsia="Times New Roman" w:hAnsi="Times New Roman" w:cs="Times New Roman"/>
      <w:lang w:val="id"/>
    </w:rPr>
  </w:style>
  <w:style w:type="paragraph" w:styleId="BodyText">
    <w:name w:val="Body Text"/>
    <w:basedOn w:val="Normal"/>
    <w:link w:val="BodyTextChar"/>
    <w:qFormat/>
    <w:rsid w:val="00FF621E"/>
    <w:pPr>
      <w:widowControl w:val="0"/>
      <w:autoSpaceDE w:val="0"/>
      <w:autoSpaceDN w:val="0"/>
      <w:spacing w:after="0" w:line="240" w:lineRule="auto"/>
    </w:pPr>
    <w:rPr>
      <w:rFonts w:ascii="Times New Roman" w:eastAsia="Times New Roman" w:hAnsi="Times New Roman" w:cs="Times New Roman"/>
      <w:lang w:val="id"/>
    </w:rPr>
  </w:style>
  <w:style w:type="character" w:customStyle="1" w:styleId="BodyTextChar">
    <w:name w:val="Body Text Char"/>
    <w:basedOn w:val="DefaultParagraphFont"/>
    <w:link w:val="BodyText"/>
    <w:rsid w:val="00FF621E"/>
    <w:rPr>
      <w:rFonts w:ascii="Times New Roman" w:eastAsia="Times New Roman" w:hAnsi="Times New Roman" w:cs="Times New Roman"/>
      <w:lang w:val="id"/>
    </w:rPr>
  </w:style>
  <w:style w:type="table" w:styleId="TableGrid">
    <w:name w:val="Table Grid"/>
    <w:basedOn w:val="TableNormal"/>
    <w:rsid w:val="00FF621E"/>
    <w:pPr>
      <w:widowControl w:val="0"/>
      <w:autoSpaceDE w:val="0"/>
      <w:autoSpaceDN w:val="0"/>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semiHidden/>
    <w:unhideWhenUsed/>
    <w:rsid w:val="00FF6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F621E"/>
    <w:rPr>
      <w:rFonts w:ascii="Courier New" w:eastAsia="Times New Roman" w:hAnsi="Courier New" w:cs="Courier New"/>
      <w:sz w:val="20"/>
      <w:szCs w:val="20"/>
    </w:rPr>
  </w:style>
  <w:style w:type="character" w:customStyle="1" w:styleId="y2iqfc">
    <w:name w:val="y2iqfc"/>
    <w:basedOn w:val="DefaultParagraphFont"/>
    <w:rsid w:val="00FF621E"/>
  </w:style>
  <w:style w:type="paragraph" w:styleId="TOCHeading">
    <w:name w:val="TOC Heading"/>
    <w:basedOn w:val="Heading1"/>
    <w:next w:val="Normal"/>
    <w:uiPriority w:val="39"/>
    <w:unhideWhenUsed/>
    <w:qFormat/>
    <w:rsid w:val="002B088F"/>
    <w:pPr>
      <w:jc w:val="left"/>
      <w:outlineLvl w:val="9"/>
    </w:pPr>
    <w:rPr>
      <w:rFonts w:asciiTheme="majorHAnsi" w:hAnsiTheme="majorHAnsi"/>
      <w:color w:val="365F91" w:themeColor="accent1" w:themeShade="BF"/>
      <w:sz w:val="28"/>
      <w:lang w:eastAsia="ja-JP"/>
    </w:rPr>
  </w:style>
  <w:style w:type="paragraph" w:styleId="TOC1">
    <w:name w:val="toc 1"/>
    <w:basedOn w:val="Normal"/>
    <w:next w:val="Normal"/>
    <w:autoRedefine/>
    <w:uiPriority w:val="39"/>
    <w:unhideWhenUsed/>
    <w:rsid w:val="002B088F"/>
    <w:pPr>
      <w:spacing w:after="100"/>
    </w:pPr>
  </w:style>
  <w:style w:type="character" w:styleId="Hyperlink">
    <w:name w:val="Hyperlink"/>
    <w:basedOn w:val="DefaultParagraphFont"/>
    <w:uiPriority w:val="99"/>
    <w:unhideWhenUsed/>
    <w:rsid w:val="002B088F"/>
    <w:rPr>
      <w:color w:val="0000FF" w:themeColor="hyperlink"/>
      <w:u w:val="single"/>
    </w:rPr>
  </w:style>
  <w:style w:type="paragraph" w:styleId="TOC2">
    <w:name w:val="toc 2"/>
    <w:basedOn w:val="Normal"/>
    <w:next w:val="Normal"/>
    <w:autoRedefine/>
    <w:uiPriority w:val="39"/>
    <w:unhideWhenUsed/>
    <w:rsid w:val="0029549B"/>
    <w:pPr>
      <w:spacing w:after="100"/>
      <w:ind w:left="220"/>
    </w:pPr>
  </w:style>
  <w:style w:type="character" w:customStyle="1" w:styleId="Heading3Char">
    <w:name w:val="Heading 3 Char"/>
    <w:basedOn w:val="DefaultParagraphFont"/>
    <w:link w:val="Heading3"/>
    <w:rsid w:val="00C22445"/>
    <w:rPr>
      <w:rFonts w:ascii="Times New Roman" w:eastAsia="Times New Roman" w:hAnsi="Times New Roman" w:cs="Times New Roman"/>
      <w:b/>
      <w:sz w:val="20"/>
      <w:szCs w:val="20"/>
      <w:lang w:val="id-ID" w:eastAsia="zh-CN"/>
    </w:rPr>
  </w:style>
  <w:style w:type="character" w:customStyle="1" w:styleId="Heading5Char">
    <w:name w:val="Heading 5 Char"/>
    <w:basedOn w:val="DefaultParagraphFont"/>
    <w:link w:val="Heading5"/>
    <w:uiPriority w:val="9"/>
    <w:semiHidden/>
    <w:rsid w:val="00C22445"/>
    <w:rPr>
      <w:rFonts w:ascii="Times New Roman" w:eastAsia="Times New Roman" w:hAnsi="Times New Roman" w:cs="Times New Roman"/>
      <w:b/>
      <w:lang w:val="id-ID" w:eastAsia="zh-CN"/>
    </w:rPr>
  </w:style>
  <w:style w:type="character" w:customStyle="1" w:styleId="Heading6Char">
    <w:name w:val="Heading 6 Char"/>
    <w:basedOn w:val="DefaultParagraphFont"/>
    <w:link w:val="Heading6"/>
    <w:uiPriority w:val="9"/>
    <w:semiHidden/>
    <w:rsid w:val="00C22445"/>
    <w:rPr>
      <w:rFonts w:ascii="Times New Roman" w:eastAsia="Times New Roman" w:hAnsi="Times New Roman" w:cs="Times New Roman"/>
      <w:b/>
      <w:sz w:val="20"/>
      <w:szCs w:val="20"/>
      <w:lang w:val="id-ID" w:eastAsia="zh-CN"/>
    </w:rPr>
  </w:style>
  <w:style w:type="paragraph" w:styleId="Title">
    <w:name w:val="Title"/>
    <w:basedOn w:val="Normal"/>
    <w:next w:val="Normal"/>
    <w:link w:val="TitleChar"/>
    <w:uiPriority w:val="10"/>
    <w:qFormat/>
    <w:rsid w:val="00C22445"/>
    <w:pPr>
      <w:keepNext/>
      <w:keepLines/>
      <w:suppressAutoHyphens/>
      <w:spacing w:before="480" w:after="120" w:line="240" w:lineRule="auto"/>
    </w:pPr>
    <w:rPr>
      <w:rFonts w:ascii="Times New Roman" w:eastAsia="Times New Roman" w:hAnsi="Times New Roman" w:cs="Times New Roman"/>
      <w:b/>
      <w:sz w:val="72"/>
      <w:szCs w:val="72"/>
      <w:lang w:val="id-ID" w:eastAsia="zh-CN"/>
    </w:rPr>
  </w:style>
  <w:style w:type="character" w:customStyle="1" w:styleId="TitleChar">
    <w:name w:val="Title Char"/>
    <w:basedOn w:val="DefaultParagraphFont"/>
    <w:link w:val="Title"/>
    <w:uiPriority w:val="10"/>
    <w:rsid w:val="00C22445"/>
    <w:rPr>
      <w:rFonts w:ascii="Times New Roman" w:eastAsia="Times New Roman" w:hAnsi="Times New Roman" w:cs="Times New Roman"/>
      <w:b/>
      <w:sz w:val="72"/>
      <w:szCs w:val="72"/>
      <w:lang w:val="id-ID" w:eastAsia="zh-CN"/>
    </w:rPr>
  </w:style>
  <w:style w:type="character" w:customStyle="1" w:styleId="WW8Num1z0">
    <w:name w:val="WW8Num1z0"/>
    <w:rsid w:val="00C22445"/>
    <w:rPr>
      <w:b/>
    </w:rPr>
  </w:style>
  <w:style w:type="character" w:customStyle="1" w:styleId="WW8Num1z1">
    <w:name w:val="WW8Num1z1"/>
    <w:rsid w:val="00C22445"/>
  </w:style>
  <w:style w:type="character" w:customStyle="1" w:styleId="WW8Num1z2">
    <w:name w:val="WW8Num1z2"/>
    <w:rsid w:val="00C22445"/>
  </w:style>
  <w:style w:type="character" w:customStyle="1" w:styleId="WW8Num1z3">
    <w:name w:val="WW8Num1z3"/>
    <w:rsid w:val="00C22445"/>
  </w:style>
  <w:style w:type="character" w:customStyle="1" w:styleId="WW8Num1z4">
    <w:name w:val="WW8Num1z4"/>
    <w:rsid w:val="00C22445"/>
  </w:style>
  <w:style w:type="character" w:customStyle="1" w:styleId="WW8Num1z5">
    <w:name w:val="WW8Num1z5"/>
    <w:rsid w:val="00C22445"/>
  </w:style>
  <w:style w:type="character" w:customStyle="1" w:styleId="WW8Num1z6">
    <w:name w:val="WW8Num1z6"/>
    <w:rsid w:val="00C22445"/>
  </w:style>
  <w:style w:type="character" w:customStyle="1" w:styleId="WW8Num1z7">
    <w:name w:val="WW8Num1z7"/>
    <w:rsid w:val="00C22445"/>
  </w:style>
  <w:style w:type="character" w:customStyle="1" w:styleId="WW8Num1z8">
    <w:name w:val="WW8Num1z8"/>
    <w:rsid w:val="00C22445"/>
  </w:style>
  <w:style w:type="character" w:customStyle="1" w:styleId="WW8Num2z0">
    <w:name w:val="WW8Num2z0"/>
    <w:rsid w:val="00C22445"/>
  </w:style>
  <w:style w:type="character" w:customStyle="1" w:styleId="WW8Num2z1">
    <w:name w:val="WW8Num2z1"/>
    <w:rsid w:val="00C22445"/>
  </w:style>
  <w:style w:type="character" w:customStyle="1" w:styleId="WW8Num2z2">
    <w:name w:val="WW8Num2z2"/>
    <w:rsid w:val="00C22445"/>
  </w:style>
  <w:style w:type="character" w:customStyle="1" w:styleId="WW8Num2z3">
    <w:name w:val="WW8Num2z3"/>
    <w:rsid w:val="00C22445"/>
  </w:style>
  <w:style w:type="character" w:customStyle="1" w:styleId="WW8Num2z4">
    <w:name w:val="WW8Num2z4"/>
    <w:rsid w:val="00C22445"/>
  </w:style>
  <w:style w:type="character" w:customStyle="1" w:styleId="WW8Num2z5">
    <w:name w:val="WW8Num2z5"/>
    <w:rsid w:val="00C22445"/>
  </w:style>
  <w:style w:type="character" w:customStyle="1" w:styleId="WW8Num2z6">
    <w:name w:val="WW8Num2z6"/>
    <w:rsid w:val="00C22445"/>
  </w:style>
  <w:style w:type="character" w:customStyle="1" w:styleId="WW8Num2z7">
    <w:name w:val="WW8Num2z7"/>
    <w:rsid w:val="00C22445"/>
  </w:style>
  <w:style w:type="character" w:customStyle="1" w:styleId="WW8Num2z8">
    <w:name w:val="WW8Num2z8"/>
    <w:rsid w:val="00C22445"/>
  </w:style>
  <w:style w:type="character" w:customStyle="1" w:styleId="WW8Num3z0">
    <w:name w:val="WW8Num3z0"/>
    <w:rsid w:val="00C22445"/>
  </w:style>
  <w:style w:type="character" w:customStyle="1" w:styleId="WW8Num3z1">
    <w:name w:val="WW8Num3z1"/>
    <w:rsid w:val="00C22445"/>
  </w:style>
  <w:style w:type="character" w:customStyle="1" w:styleId="WW8Num3z2">
    <w:name w:val="WW8Num3z2"/>
    <w:rsid w:val="00C22445"/>
  </w:style>
  <w:style w:type="character" w:customStyle="1" w:styleId="WW8Num3z3">
    <w:name w:val="WW8Num3z3"/>
    <w:rsid w:val="00C22445"/>
  </w:style>
  <w:style w:type="character" w:customStyle="1" w:styleId="WW8Num3z4">
    <w:name w:val="WW8Num3z4"/>
    <w:rsid w:val="00C22445"/>
  </w:style>
  <w:style w:type="character" w:customStyle="1" w:styleId="WW8Num3z5">
    <w:name w:val="WW8Num3z5"/>
    <w:rsid w:val="00C22445"/>
  </w:style>
  <w:style w:type="character" w:customStyle="1" w:styleId="WW8Num3z6">
    <w:name w:val="WW8Num3z6"/>
    <w:rsid w:val="00C22445"/>
  </w:style>
  <w:style w:type="character" w:customStyle="1" w:styleId="WW8Num3z7">
    <w:name w:val="WW8Num3z7"/>
    <w:rsid w:val="00C22445"/>
  </w:style>
  <w:style w:type="character" w:customStyle="1" w:styleId="WW8Num3z8">
    <w:name w:val="WW8Num3z8"/>
    <w:rsid w:val="00C22445"/>
  </w:style>
  <w:style w:type="character" w:customStyle="1" w:styleId="WW8Num4z0">
    <w:name w:val="WW8Num4z0"/>
    <w:rsid w:val="00C22445"/>
    <w:rPr>
      <w:i/>
    </w:rPr>
  </w:style>
  <w:style w:type="character" w:customStyle="1" w:styleId="WW8Num4z1">
    <w:name w:val="WW8Num4z1"/>
    <w:rsid w:val="00C22445"/>
  </w:style>
  <w:style w:type="character" w:customStyle="1" w:styleId="WW8Num4z2">
    <w:name w:val="WW8Num4z2"/>
    <w:rsid w:val="00C22445"/>
  </w:style>
  <w:style w:type="character" w:customStyle="1" w:styleId="WW8Num4z3">
    <w:name w:val="WW8Num4z3"/>
    <w:rsid w:val="00C22445"/>
  </w:style>
  <w:style w:type="character" w:customStyle="1" w:styleId="WW8Num4z4">
    <w:name w:val="WW8Num4z4"/>
    <w:rsid w:val="00C22445"/>
  </w:style>
  <w:style w:type="character" w:customStyle="1" w:styleId="WW8Num4z5">
    <w:name w:val="WW8Num4z5"/>
    <w:rsid w:val="00C22445"/>
  </w:style>
  <w:style w:type="character" w:customStyle="1" w:styleId="WW8Num4z6">
    <w:name w:val="WW8Num4z6"/>
    <w:rsid w:val="00C22445"/>
  </w:style>
  <w:style w:type="character" w:customStyle="1" w:styleId="WW8Num4z7">
    <w:name w:val="WW8Num4z7"/>
    <w:rsid w:val="00C22445"/>
  </w:style>
  <w:style w:type="character" w:customStyle="1" w:styleId="WW8Num4z8">
    <w:name w:val="WW8Num4z8"/>
    <w:rsid w:val="00C22445"/>
  </w:style>
  <w:style w:type="character" w:customStyle="1" w:styleId="WW8Num5z0">
    <w:name w:val="WW8Num5z0"/>
    <w:rsid w:val="00C22445"/>
  </w:style>
  <w:style w:type="character" w:customStyle="1" w:styleId="WW8Num5z1">
    <w:name w:val="WW8Num5z1"/>
    <w:rsid w:val="00C22445"/>
  </w:style>
  <w:style w:type="character" w:customStyle="1" w:styleId="WW8Num5z2">
    <w:name w:val="WW8Num5z2"/>
    <w:rsid w:val="00C22445"/>
  </w:style>
  <w:style w:type="character" w:customStyle="1" w:styleId="WW8Num5z3">
    <w:name w:val="WW8Num5z3"/>
    <w:rsid w:val="00C22445"/>
  </w:style>
  <w:style w:type="character" w:customStyle="1" w:styleId="WW8Num5z4">
    <w:name w:val="WW8Num5z4"/>
    <w:rsid w:val="00C22445"/>
  </w:style>
  <w:style w:type="character" w:customStyle="1" w:styleId="WW8Num5z5">
    <w:name w:val="WW8Num5z5"/>
    <w:rsid w:val="00C22445"/>
  </w:style>
  <w:style w:type="character" w:customStyle="1" w:styleId="WW8Num5z6">
    <w:name w:val="WW8Num5z6"/>
    <w:rsid w:val="00C22445"/>
  </w:style>
  <w:style w:type="character" w:customStyle="1" w:styleId="WW8Num5z7">
    <w:name w:val="WW8Num5z7"/>
    <w:rsid w:val="00C22445"/>
  </w:style>
  <w:style w:type="character" w:customStyle="1" w:styleId="WW8Num5z8">
    <w:name w:val="WW8Num5z8"/>
    <w:rsid w:val="00C22445"/>
  </w:style>
  <w:style w:type="character" w:customStyle="1" w:styleId="FootnoteCharacters">
    <w:name w:val="Footnote Characters"/>
    <w:rsid w:val="00C22445"/>
    <w:rPr>
      <w:vertAlign w:val="superscript"/>
    </w:rPr>
  </w:style>
  <w:style w:type="character" w:customStyle="1" w:styleId="WW8Num21z0">
    <w:name w:val="WW8Num21z0"/>
    <w:rsid w:val="00C22445"/>
    <w:rPr>
      <w:rFonts w:ascii="Symbol" w:hAnsi="Symbol" w:cs="Times New Roman"/>
      <w:sz w:val="20"/>
      <w:szCs w:val="16"/>
    </w:rPr>
  </w:style>
  <w:style w:type="character" w:customStyle="1" w:styleId="WW8Num21z1">
    <w:name w:val="WW8Num21z1"/>
    <w:rsid w:val="00C22445"/>
    <w:rPr>
      <w:rFonts w:ascii="Symbol" w:eastAsia="SimSun" w:hAnsi="Symbol"/>
      <w:sz w:val="16"/>
      <w:szCs w:val="24"/>
    </w:rPr>
  </w:style>
  <w:style w:type="character" w:styleId="Emphasis">
    <w:name w:val="Emphasis"/>
    <w:qFormat/>
    <w:rsid w:val="00C22445"/>
    <w:rPr>
      <w:i/>
      <w:iCs/>
    </w:rPr>
  </w:style>
  <w:style w:type="paragraph" w:customStyle="1" w:styleId="Heading">
    <w:name w:val="Heading"/>
    <w:basedOn w:val="Normal"/>
    <w:next w:val="Subtitle"/>
    <w:rsid w:val="00C22445"/>
    <w:pPr>
      <w:suppressAutoHyphens/>
      <w:spacing w:after="0" w:line="240" w:lineRule="auto"/>
      <w:jc w:val="center"/>
    </w:pPr>
    <w:rPr>
      <w:rFonts w:ascii="Times New Roman" w:eastAsia="Times New Roman" w:hAnsi="Times New Roman" w:cs="Arial"/>
      <w:b/>
      <w:bCs/>
      <w:kern w:val="1"/>
      <w:sz w:val="32"/>
      <w:szCs w:val="32"/>
      <w:lang w:val="id-ID" w:eastAsia="zh-CN"/>
    </w:rPr>
  </w:style>
  <w:style w:type="paragraph" w:styleId="List">
    <w:name w:val="List"/>
    <w:basedOn w:val="BodyText"/>
    <w:rsid w:val="00C22445"/>
    <w:pPr>
      <w:widowControl/>
      <w:suppressAutoHyphens/>
      <w:autoSpaceDE/>
      <w:autoSpaceDN/>
      <w:spacing w:after="140" w:line="288" w:lineRule="auto"/>
    </w:pPr>
    <w:rPr>
      <w:rFonts w:cs="FreeSans"/>
      <w:sz w:val="24"/>
      <w:szCs w:val="24"/>
      <w:lang w:val="id-ID" w:eastAsia="zh-CN"/>
    </w:rPr>
  </w:style>
  <w:style w:type="paragraph" w:styleId="Caption">
    <w:name w:val="caption"/>
    <w:basedOn w:val="Normal"/>
    <w:qFormat/>
    <w:rsid w:val="00C22445"/>
    <w:pPr>
      <w:suppressLineNumbers/>
      <w:suppressAutoHyphens/>
      <w:spacing w:before="120" w:after="120" w:line="240" w:lineRule="auto"/>
    </w:pPr>
    <w:rPr>
      <w:rFonts w:ascii="Times New Roman" w:eastAsia="Times New Roman" w:hAnsi="Times New Roman" w:cs="FreeSans"/>
      <w:i/>
      <w:iCs/>
      <w:sz w:val="24"/>
      <w:szCs w:val="24"/>
      <w:lang w:val="id-ID" w:eastAsia="zh-CN"/>
    </w:rPr>
  </w:style>
  <w:style w:type="paragraph" w:customStyle="1" w:styleId="Index">
    <w:name w:val="Index"/>
    <w:basedOn w:val="Normal"/>
    <w:rsid w:val="00C22445"/>
    <w:pPr>
      <w:suppressLineNumbers/>
      <w:suppressAutoHyphens/>
      <w:spacing w:after="0" w:line="240" w:lineRule="auto"/>
    </w:pPr>
    <w:rPr>
      <w:rFonts w:ascii="Times New Roman" w:eastAsia="Times New Roman" w:hAnsi="Times New Roman" w:cs="FreeSans"/>
      <w:sz w:val="24"/>
      <w:szCs w:val="24"/>
      <w:lang w:val="id-ID" w:eastAsia="zh-CN"/>
    </w:rPr>
  </w:style>
  <w:style w:type="paragraph" w:styleId="Subtitle">
    <w:name w:val="Subtitle"/>
    <w:basedOn w:val="Normal"/>
    <w:next w:val="Normal"/>
    <w:link w:val="SubtitleChar"/>
    <w:qFormat/>
    <w:rsid w:val="00C22445"/>
    <w:pPr>
      <w:suppressAutoHyphens/>
      <w:spacing w:after="60" w:line="240" w:lineRule="auto"/>
      <w:jc w:val="center"/>
    </w:pPr>
    <w:rPr>
      <w:rFonts w:ascii="Arial" w:eastAsia="Arial" w:hAnsi="Arial" w:cs="Arial"/>
      <w:sz w:val="24"/>
      <w:szCs w:val="24"/>
      <w:lang w:val="id-ID" w:eastAsia="zh-CN"/>
    </w:rPr>
  </w:style>
  <w:style w:type="character" w:customStyle="1" w:styleId="SubtitleChar">
    <w:name w:val="Subtitle Char"/>
    <w:basedOn w:val="DefaultParagraphFont"/>
    <w:link w:val="Subtitle"/>
    <w:rsid w:val="00C22445"/>
    <w:rPr>
      <w:rFonts w:ascii="Arial" w:eastAsia="Arial" w:hAnsi="Arial" w:cs="Arial"/>
      <w:sz w:val="24"/>
      <w:szCs w:val="24"/>
      <w:lang w:val="id-ID" w:eastAsia="zh-CN"/>
    </w:rPr>
  </w:style>
  <w:style w:type="paragraph" w:styleId="BodyTextIndent">
    <w:name w:val="Body Text Indent"/>
    <w:basedOn w:val="Normal"/>
    <w:link w:val="BodyTextIndentChar"/>
    <w:rsid w:val="00C22445"/>
    <w:pPr>
      <w:suppressAutoHyphens/>
      <w:spacing w:after="0" w:line="240" w:lineRule="auto"/>
      <w:ind w:firstLine="567"/>
      <w:jc w:val="both"/>
    </w:pPr>
    <w:rPr>
      <w:rFonts w:ascii="Times New Roman" w:eastAsia="Times New Roman" w:hAnsi="Times New Roman" w:cs="Times New Roman"/>
      <w:sz w:val="20"/>
      <w:szCs w:val="20"/>
      <w:lang w:val="id-ID" w:eastAsia="zh-CN"/>
    </w:rPr>
  </w:style>
  <w:style w:type="character" w:customStyle="1" w:styleId="BodyTextIndentChar">
    <w:name w:val="Body Text Indent Char"/>
    <w:basedOn w:val="DefaultParagraphFont"/>
    <w:link w:val="BodyTextIndent"/>
    <w:rsid w:val="00C22445"/>
    <w:rPr>
      <w:rFonts w:ascii="Times New Roman" w:eastAsia="Times New Roman" w:hAnsi="Times New Roman" w:cs="Times New Roman"/>
      <w:sz w:val="20"/>
      <w:szCs w:val="20"/>
      <w:lang w:val="id-ID" w:eastAsia="zh-CN"/>
    </w:rPr>
  </w:style>
  <w:style w:type="paragraph" w:styleId="BodyTextIndent2">
    <w:name w:val="Body Text Indent 2"/>
    <w:basedOn w:val="Normal"/>
    <w:link w:val="BodyTextIndent2Char"/>
    <w:rsid w:val="00C22445"/>
    <w:pPr>
      <w:suppressAutoHyphens/>
      <w:spacing w:after="0" w:line="240" w:lineRule="auto"/>
      <w:ind w:left="567" w:hanging="567"/>
      <w:jc w:val="both"/>
    </w:pPr>
    <w:rPr>
      <w:rFonts w:ascii="Times New Roman" w:eastAsia="Times New Roman" w:hAnsi="Times New Roman" w:cs="Times New Roman"/>
      <w:sz w:val="20"/>
      <w:szCs w:val="20"/>
      <w:lang w:val="id-ID" w:eastAsia="zh-CN"/>
    </w:rPr>
  </w:style>
  <w:style w:type="character" w:customStyle="1" w:styleId="BodyTextIndent2Char">
    <w:name w:val="Body Text Indent 2 Char"/>
    <w:basedOn w:val="DefaultParagraphFont"/>
    <w:link w:val="BodyTextIndent2"/>
    <w:rsid w:val="00C22445"/>
    <w:rPr>
      <w:rFonts w:ascii="Times New Roman" w:eastAsia="Times New Roman" w:hAnsi="Times New Roman" w:cs="Times New Roman"/>
      <w:sz w:val="20"/>
      <w:szCs w:val="20"/>
      <w:lang w:val="id-ID" w:eastAsia="zh-CN"/>
    </w:rPr>
  </w:style>
  <w:style w:type="paragraph" w:customStyle="1" w:styleId="Equation">
    <w:name w:val="Equation"/>
    <w:basedOn w:val="BodyTextIndent"/>
    <w:rsid w:val="00C22445"/>
    <w:pPr>
      <w:tabs>
        <w:tab w:val="left" w:pos="57"/>
        <w:tab w:val="center" w:pos="1985"/>
        <w:tab w:val="right" w:pos="4026"/>
      </w:tabs>
      <w:ind w:firstLine="0"/>
      <w:jc w:val="left"/>
    </w:pPr>
  </w:style>
  <w:style w:type="paragraph" w:customStyle="1" w:styleId="Body">
    <w:name w:val="Body"/>
    <w:basedOn w:val="BodyTextIndent"/>
    <w:rsid w:val="00C22445"/>
    <w:pPr>
      <w:ind w:firstLine="288"/>
    </w:pPr>
  </w:style>
  <w:style w:type="paragraph" w:customStyle="1" w:styleId="BodyAbstract">
    <w:name w:val="Body Abstract"/>
    <w:basedOn w:val="Heading1"/>
    <w:rsid w:val="00C22445"/>
    <w:pPr>
      <w:keepLines w:val="0"/>
      <w:suppressAutoHyphens/>
      <w:spacing w:before="288" w:after="144" w:line="240" w:lineRule="auto"/>
      <w:ind w:left="567" w:right="567"/>
    </w:pPr>
    <w:rPr>
      <w:rFonts w:eastAsia="Times New Roman" w:cs="Times New Roman"/>
      <w:b w:val="0"/>
      <w:bCs w:val="0"/>
      <w:i/>
      <w:smallCaps/>
      <w:sz w:val="20"/>
      <w:szCs w:val="20"/>
      <w:lang w:val="id-ID" w:eastAsia="zh-CN"/>
    </w:rPr>
  </w:style>
  <w:style w:type="paragraph" w:styleId="FootnoteText">
    <w:name w:val="footnote text"/>
    <w:basedOn w:val="Normal"/>
    <w:link w:val="FootnoteTextChar"/>
    <w:rsid w:val="00C22445"/>
    <w:pPr>
      <w:suppressAutoHyphens/>
      <w:spacing w:after="0" w:line="240" w:lineRule="auto"/>
    </w:pPr>
    <w:rPr>
      <w:rFonts w:ascii="Times New Roman" w:eastAsia="Times New Roman" w:hAnsi="Times New Roman" w:cs="Times New Roman"/>
      <w:sz w:val="20"/>
      <w:szCs w:val="20"/>
      <w:lang w:val="id-ID" w:eastAsia="zh-CN"/>
    </w:rPr>
  </w:style>
  <w:style w:type="character" w:customStyle="1" w:styleId="FootnoteTextChar">
    <w:name w:val="Footnote Text Char"/>
    <w:basedOn w:val="DefaultParagraphFont"/>
    <w:link w:val="FootnoteText"/>
    <w:rsid w:val="00C22445"/>
    <w:rPr>
      <w:rFonts w:ascii="Times New Roman" w:eastAsia="Times New Roman" w:hAnsi="Times New Roman" w:cs="Times New Roman"/>
      <w:sz w:val="20"/>
      <w:szCs w:val="20"/>
      <w:lang w:val="id-ID" w:eastAsia="zh-CN"/>
    </w:rPr>
  </w:style>
  <w:style w:type="paragraph" w:customStyle="1" w:styleId="StyleTitle">
    <w:name w:val="Style Title"/>
    <w:basedOn w:val="Heading"/>
    <w:rsid w:val="00C22445"/>
    <w:rPr>
      <w:sz w:val="24"/>
    </w:rPr>
  </w:style>
  <w:style w:type="paragraph" w:styleId="NormalWeb">
    <w:name w:val="Normal (Web)"/>
    <w:basedOn w:val="Normal"/>
    <w:uiPriority w:val="99"/>
    <w:rsid w:val="00C22445"/>
    <w:pPr>
      <w:suppressAutoHyphens/>
      <w:spacing w:before="280" w:after="119" w:line="240" w:lineRule="auto"/>
    </w:pPr>
    <w:rPr>
      <w:rFonts w:ascii="Times New Roman" w:eastAsia="Times New Roman" w:hAnsi="Times New Roman" w:cs="Times New Roman"/>
      <w:sz w:val="24"/>
      <w:szCs w:val="24"/>
      <w:lang w:val="id-ID" w:eastAsia="zh-CN"/>
    </w:rPr>
  </w:style>
  <w:style w:type="paragraph" w:customStyle="1" w:styleId="Author">
    <w:name w:val="Author"/>
    <w:basedOn w:val="Normal"/>
    <w:rsid w:val="00C22445"/>
    <w:pPr>
      <w:suppressAutoHyphens/>
      <w:spacing w:after="0" w:line="240" w:lineRule="auto"/>
      <w:jc w:val="center"/>
    </w:pPr>
    <w:rPr>
      <w:rFonts w:ascii="Times New Roman" w:eastAsia="Times New Roman" w:hAnsi="Times New Roman" w:cs="Times New Roman"/>
      <w:b/>
      <w:sz w:val="24"/>
      <w:szCs w:val="24"/>
      <w:lang w:val="id-ID" w:eastAsia="zh-CN"/>
    </w:rPr>
  </w:style>
  <w:style w:type="paragraph" w:customStyle="1" w:styleId="AbstractTitle">
    <w:name w:val="Abstract Title"/>
    <w:basedOn w:val="Normal"/>
    <w:rsid w:val="00C22445"/>
    <w:pPr>
      <w:suppressAutoHyphens/>
      <w:spacing w:after="0" w:line="240" w:lineRule="auto"/>
      <w:jc w:val="center"/>
    </w:pPr>
    <w:rPr>
      <w:rFonts w:ascii="Times New Roman" w:eastAsia="Times New Roman" w:hAnsi="Times New Roman" w:cs="Times New Roman"/>
      <w:b/>
      <w:sz w:val="20"/>
      <w:szCs w:val="20"/>
      <w:lang w:val="id-ID" w:eastAsia="zh-CN"/>
    </w:rPr>
  </w:style>
  <w:style w:type="paragraph" w:customStyle="1" w:styleId="FrameContents">
    <w:name w:val="Frame Contents"/>
    <w:basedOn w:val="Normal"/>
    <w:rsid w:val="00C22445"/>
    <w:pPr>
      <w:suppressAutoHyphens/>
      <w:spacing w:after="0" w:line="240" w:lineRule="auto"/>
    </w:pPr>
    <w:rPr>
      <w:rFonts w:ascii="Times New Roman" w:eastAsia="Times New Roman" w:hAnsi="Times New Roman" w:cs="Times New Roman"/>
      <w:sz w:val="24"/>
      <w:szCs w:val="24"/>
      <w:lang w:val="id-ID" w:eastAsia="zh-CN"/>
    </w:rPr>
  </w:style>
  <w:style w:type="paragraph" w:customStyle="1" w:styleId="TableContents">
    <w:name w:val="Table Contents"/>
    <w:basedOn w:val="Normal"/>
    <w:rsid w:val="00C22445"/>
    <w:pPr>
      <w:suppressLineNumbers/>
      <w:suppressAutoHyphens/>
      <w:spacing w:after="0" w:line="240" w:lineRule="auto"/>
    </w:pPr>
    <w:rPr>
      <w:rFonts w:ascii="Times New Roman" w:eastAsia="Times New Roman" w:hAnsi="Times New Roman" w:cs="Times New Roman"/>
      <w:sz w:val="24"/>
      <w:szCs w:val="24"/>
      <w:lang w:val="id-ID" w:eastAsia="zh-CN"/>
    </w:rPr>
  </w:style>
  <w:style w:type="paragraph" w:customStyle="1" w:styleId="TableHeading">
    <w:name w:val="Table Heading"/>
    <w:basedOn w:val="TableContents"/>
    <w:rsid w:val="00C22445"/>
    <w:pPr>
      <w:jc w:val="center"/>
    </w:pPr>
    <w:rPr>
      <w:b/>
      <w:bCs/>
    </w:rPr>
  </w:style>
  <w:style w:type="paragraph" w:customStyle="1" w:styleId="JSKReferenceItem">
    <w:name w:val="JSK Reference Item"/>
    <w:basedOn w:val="Normal"/>
    <w:rsid w:val="00C22445"/>
    <w:pPr>
      <w:numPr>
        <w:numId w:val="2"/>
      </w:numPr>
      <w:suppressAutoHyphens/>
      <w:snapToGrid w:val="0"/>
      <w:spacing w:after="0" w:line="240" w:lineRule="auto"/>
      <w:jc w:val="both"/>
    </w:pPr>
    <w:rPr>
      <w:rFonts w:ascii="Times New Roman" w:eastAsia="Times New Roman" w:hAnsi="Times New Roman" w:cs="Times New Roman"/>
      <w:sz w:val="16"/>
      <w:szCs w:val="24"/>
      <w:lang w:val="id-ID" w:eastAsia="zh-CN"/>
    </w:rPr>
  </w:style>
  <w:style w:type="paragraph" w:customStyle="1" w:styleId="JSKParagraph">
    <w:name w:val="JSK Paragraph"/>
    <w:basedOn w:val="Normal"/>
    <w:rsid w:val="00C22445"/>
    <w:pPr>
      <w:suppressAutoHyphens/>
      <w:snapToGrid w:val="0"/>
      <w:spacing w:after="0" w:line="240" w:lineRule="auto"/>
      <w:ind w:firstLine="216"/>
      <w:jc w:val="both"/>
    </w:pPr>
    <w:rPr>
      <w:rFonts w:ascii="Times New Roman" w:eastAsia="Times New Roman" w:hAnsi="Times New Roman" w:cs="Times New Roman"/>
      <w:sz w:val="20"/>
      <w:szCs w:val="24"/>
      <w:lang w:val="id-ID" w:eastAsia="zh-CN"/>
    </w:rPr>
  </w:style>
  <w:style w:type="paragraph" w:customStyle="1" w:styleId="Gambar">
    <w:name w:val="Gambar"/>
    <w:basedOn w:val="Caption"/>
    <w:rsid w:val="00C22445"/>
  </w:style>
  <w:style w:type="paragraph" w:customStyle="1" w:styleId="Tabel">
    <w:name w:val="Tabel"/>
    <w:basedOn w:val="Caption"/>
    <w:rsid w:val="00C22445"/>
  </w:style>
  <w:style w:type="paragraph" w:styleId="TableofFigures">
    <w:name w:val="table of figures"/>
    <w:basedOn w:val="Normal"/>
    <w:next w:val="Normal"/>
    <w:uiPriority w:val="99"/>
    <w:unhideWhenUsed/>
    <w:rsid w:val="00C22445"/>
    <w:pPr>
      <w:suppressAutoHyphens/>
      <w:spacing w:after="0" w:line="240" w:lineRule="auto"/>
    </w:pPr>
    <w:rPr>
      <w:rFonts w:ascii="Times New Roman" w:eastAsia="Times New Roman" w:hAnsi="Times New Roman" w:cs="Times New Roman"/>
      <w:b/>
      <w:sz w:val="20"/>
      <w:szCs w:val="24"/>
      <w:lang w:val="id-ID" w:eastAsia="zh-CN"/>
    </w:rPr>
  </w:style>
  <w:style w:type="paragraph" w:customStyle="1" w:styleId="Default">
    <w:name w:val="Default"/>
    <w:rsid w:val="00B70025"/>
    <w:pPr>
      <w:autoSpaceDE w:val="0"/>
      <w:autoSpaceDN w:val="0"/>
      <w:adjustRightInd w:val="0"/>
      <w:spacing w:after="0" w:line="240" w:lineRule="auto"/>
    </w:pPr>
    <w:rPr>
      <w:rFonts w:ascii="Cambria" w:hAnsi="Cambria" w:cs="Cambria"/>
      <w:color w:val="000000"/>
      <w:sz w:val="24"/>
      <w:szCs w:val="24"/>
    </w:rPr>
  </w:style>
  <w:style w:type="paragraph" w:styleId="Bibliography">
    <w:name w:val="Bibliography"/>
    <w:basedOn w:val="Normal"/>
    <w:next w:val="Normal"/>
    <w:uiPriority w:val="37"/>
    <w:unhideWhenUsed/>
    <w:rsid w:val="003F6A73"/>
  </w:style>
  <w:style w:type="character" w:styleId="PlaceholderText">
    <w:name w:val="Placeholder Text"/>
    <w:basedOn w:val="DefaultParagraphFont"/>
    <w:uiPriority w:val="99"/>
    <w:semiHidden/>
    <w:rsid w:val="00724589"/>
    <w:rPr>
      <w:color w:val="66666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31FAD"/>
    <w:pPr>
      <w:keepNext/>
      <w:keepLines/>
      <w:spacing w:before="480" w:after="0"/>
      <w:jc w:val="center"/>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031FAD"/>
    <w:pPr>
      <w:keepNext/>
      <w:keepLines/>
      <w:spacing w:before="200" w:after="0"/>
      <w:jc w:val="both"/>
      <w:outlineLvl w:val="1"/>
    </w:pPr>
    <w:rPr>
      <w:rFonts w:ascii="Times New Roman" w:eastAsiaTheme="majorEastAsia" w:hAnsi="Times New Roman" w:cstheme="majorBidi"/>
      <w:b/>
      <w:bCs/>
      <w:sz w:val="24"/>
      <w:szCs w:val="26"/>
    </w:rPr>
  </w:style>
  <w:style w:type="paragraph" w:styleId="Heading3">
    <w:name w:val="heading 3"/>
    <w:basedOn w:val="Normal"/>
    <w:next w:val="Normal"/>
    <w:link w:val="Heading3Char"/>
    <w:unhideWhenUsed/>
    <w:qFormat/>
    <w:rsid w:val="00C22445"/>
    <w:pPr>
      <w:keepNext/>
      <w:suppressAutoHyphens/>
      <w:spacing w:after="0" w:line="240" w:lineRule="auto"/>
      <w:ind w:left="2160" w:firstLine="851"/>
      <w:jc w:val="both"/>
      <w:outlineLvl w:val="2"/>
    </w:pPr>
    <w:rPr>
      <w:rFonts w:ascii="Times New Roman" w:eastAsia="Times New Roman" w:hAnsi="Times New Roman" w:cs="Times New Roman"/>
      <w:b/>
      <w:sz w:val="20"/>
      <w:szCs w:val="20"/>
      <w:lang w:val="id-ID" w:eastAsia="zh-CN"/>
    </w:rPr>
  </w:style>
  <w:style w:type="paragraph" w:styleId="Heading4">
    <w:name w:val="heading 4"/>
    <w:basedOn w:val="Normal"/>
    <w:next w:val="Normal"/>
    <w:link w:val="Heading4Char"/>
    <w:uiPriority w:val="9"/>
    <w:unhideWhenUsed/>
    <w:qFormat/>
    <w:rsid w:val="00A97465"/>
    <w:pPr>
      <w:keepNext/>
      <w:keepLines/>
      <w:spacing w:before="200" w:after="0"/>
      <w:jc w:val="both"/>
      <w:outlineLvl w:val="3"/>
    </w:pPr>
    <w:rPr>
      <w:rFonts w:asciiTheme="majorHAnsi" w:eastAsiaTheme="majorEastAsia" w:hAnsiTheme="majorHAnsi" w:cstheme="majorBidi"/>
      <w:b/>
      <w:bCs/>
      <w:i/>
      <w:iCs/>
      <w:color w:val="4F81BD" w:themeColor="accent1"/>
      <w:sz w:val="24"/>
    </w:rPr>
  </w:style>
  <w:style w:type="paragraph" w:styleId="Heading5">
    <w:name w:val="heading 5"/>
    <w:basedOn w:val="Normal"/>
    <w:next w:val="Normal"/>
    <w:link w:val="Heading5Char"/>
    <w:uiPriority w:val="9"/>
    <w:semiHidden/>
    <w:unhideWhenUsed/>
    <w:qFormat/>
    <w:rsid w:val="00C22445"/>
    <w:pPr>
      <w:keepNext/>
      <w:keepLines/>
      <w:suppressAutoHyphens/>
      <w:spacing w:before="220" w:after="40" w:line="240" w:lineRule="auto"/>
      <w:outlineLvl w:val="4"/>
    </w:pPr>
    <w:rPr>
      <w:rFonts w:ascii="Times New Roman" w:eastAsia="Times New Roman" w:hAnsi="Times New Roman" w:cs="Times New Roman"/>
      <w:b/>
      <w:lang w:val="id-ID" w:eastAsia="zh-CN"/>
    </w:rPr>
  </w:style>
  <w:style w:type="paragraph" w:styleId="Heading6">
    <w:name w:val="heading 6"/>
    <w:basedOn w:val="Normal"/>
    <w:next w:val="Normal"/>
    <w:link w:val="Heading6Char"/>
    <w:uiPriority w:val="9"/>
    <w:semiHidden/>
    <w:unhideWhenUsed/>
    <w:qFormat/>
    <w:rsid w:val="00C22445"/>
    <w:pPr>
      <w:keepNext/>
      <w:keepLines/>
      <w:suppressAutoHyphens/>
      <w:spacing w:before="200" w:after="40" w:line="240" w:lineRule="auto"/>
      <w:outlineLvl w:val="5"/>
    </w:pPr>
    <w:rPr>
      <w:rFonts w:ascii="Times New Roman" w:eastAsia="Times New Roman" w:hAnsi="Times New Roman" w:cs="Times New Roman"/>
      <w:b/>
      <w:sz w:val="20"/>
      <w:szCs w:val="20"/>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1FAD"/>
    <w:rPr>
      <w:rFonts w:ascii="Times New Roman" w:eastAsiaTheme="majorEastAsia" w:hAnsi="Times New Roman" w:cstheme="majorBidi"/>
      <w:b/>
      <w:bCs/>
      <w:sz w:val="24"/>
      <w:szCs w:val="28"/>
    </w:rPr>
  </w:style>
  <w:style w:type="character" w:customStyle="1" w:styleId="Heading2Char">
    <w:name w:val="Heading 2 Char"/>
    <w:basedOn w:val="DefaultParagraphFont"/>
    <w:link w:val="Heading2"/>
    <w:uiPriority w:val="9"/>
    <w:rsid w:val="00031FAD"/>
    <w:rPr>
      <w:rFonts w:ascii="Times New Roman" w:eastAsiaTheme="majorEastAsia" w:hAnsi="Times New Roman" w:cstheme="majorBidi"/>
      <w:b/>
      <w:bCs/>
      <w:sz w:val="24"/>
      <w:szCs w:val="26"/>
    </w:rPr>
  </w:style>
  <w:style w:type="character" w:styleId="FootnoteReference">
    <w:name w:val="footnote reference"/>
    <w:basedOn w:val="DefaultParagraphFont"/>
    <w:uiPriority w:val="99"/>
    <w:semiHidden/>
    <w:unhideWhenUsed/>
    <w:rsid w:val="00031FAD"/>
    <w:rPr>
      <w:vertAlign w:val="superscript"/>
    </w:rPr>
  </w:style>
  <w:style w:type="paragraph" w:styleId="ListParagraph">
    <w:name w:val="List Paragraph"/>
    <w:basedOn w:val="Normal"/>
    <w:uiPriority w:val="34"/>
    <w:qFormat/>
    <w:rsid w:val="00031FAD"/>
    <w:pPr>
      <w:ind w:left="720"/>
      <w:contextualSpacing/>
    </w:pPr>
  </w:style>
  <w:style w:type="paragraph" w:styleId="BalloonText">
    <w:name w:val="Balloon Text"/>
    <w:basedOn w:val="Normal"/>
    <w:link w:val="BalloonTextChar"/>
    <w:uiPriority w:val="99"/>
    <w:semiHidden/>
    <w:unhideWhenUsed/>
    <w:rsid w:val="00496B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B1A"/>
    <w:rPr>
      <w:rFonts w:ascii="Tahoma" w:hAnsi="Tahoma" w:cs="Tahoma"/>
      <w:sz w:val="16"/>
      <w:szCs w:val="16"/>
    </w:rPr>
  </w:style>
  <w:style w:type="character" w:customStyle="1" w:styleId="Heading4Char">
    <w:name w:val="Heading 4 Char"/>
    <w:basedOn w:val="DefaultParagraphFont"/>
    <w:link w:val="Heading4"/>
    <w:uiPriority w:val="9"/>
    <w:rsid w:val="00A97465"/>
    <w:rPr>
      <w:rFonts w:asciiTheme="majorHAnsi" w:eastAsiaTheme="majorEastAsia" w:hAnsiTheme="majorHAnsi" w:cstheme="majorBidi"/>
      <w:b/>
      <w:bCs/>
      <w:i/>
      <w:iCs/>
      <w:color w:val="4F81BD" w:themeColor="accent1"/>
      <w:sz w:val="24"/>
    </w:rPr>
  </w:style>
  <w:style w:type="paragraph" w:styleId="Header">
    <w:name w:val="header"/>
    <w:basedOn w:val="Normal"/>
    <w:link w:val="HeaderChar"/>
    <w:uiPriority w:val="99"/>
    <w:unhideWhenUsed/>
    <w:rsid w:val="00C61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1A7C"/>
  </w:style>
  <w:style w:type="paragraph" w:styleId="Footer">
    <w:name w:val="footer"/>
    <w:basedOn w:val="Normal"/>
    <w:link w:val="FooterChar"/>
    <w:uiPriority w:val="99"/>
    <w:unhideWhenUsed/>
    <w:rsid w:val="00C61A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A7C"/>
  </w:style>
  <w:style w:type="character" w:customStyle="1" w:styleId="anchor-text">
    <w:name w:val="anchor-text"/>
    <w:basedOn w:val="DefaultParagraphFont"/>
    <w:rsid w:val="001D4A32"/>
  </w:style>
  <w:style w:type="table" w:customStyle="1" w:styleId="TableNormal1">
    <w:name w:val="Table Normal1"/>
    <w:unhideWhenUsed/>
    <w:qFormat/>
    <w:rsid w:val="00FF621E"/>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F621E"/>
    <w:pPr>
      <w:widowControl w:val="0"/>
      <w:autoSpaceDE w:val="0"/>
      <w:autoSpaceDN w:val="0"/>
      <w:spacing w:after="0" w:line="240" w:lineRule="auto"/>
    </w:pPr>
    <w:rPr>
      <w:rFonts w:ascii="Times New Roman" w:eastAsia="Times New Roman" w:hAnsi="Times New Roman" w:cs="Times New Roman"/>
      <w:lang w:val="id"/>
    </w:rPr>
  </w:style>
  <w:style w:type="paragraph" w:styleId="BodyText">
    <w:name w:val="Body Text"/>
    <w:basedOn w:val="Normal"/>
    <w:link w:val="BodyTextChar"/>
    <w:qFormat/>
    <w:rsid w:val="00FF621E"/>
    <w:pPr>
      <w:widowControl w:val="0"/>
      <w:autoSpaceDE w:val="0"/>
      <w:autoSpaceDN w:val="0"/>
      <w:spacing w:after="0" w:line="240" w:lineRule="auto"/>
    </w:pPr>
    <w:rPr>
      <w:rFonts w:ascii="Times New Roman" w:eastAsia="Times New Roman" w:hAnsi="Times New Roman" w:cs="Times New Roman"/>
      <w:lang w:val="id"/>
    </w:rPr>
  </w:style>
  <w:style w:type="character" w:customStyle="1" w:styleId="BodyTextChar">
    <w:name w:val="Body Text Char"/>
    <w:basedOn w:val="DefaultParagraphFont"/>
    <w:link w:val="BodyText"/>
    <w:rsid w:val="00FF621E"/>
    <w:rPr>
      <w:rFonts w:ascii="Times New Roman" w:eastAsia="Times New Roman" w:hAnsi="Times New Roman" w:cs="Times New Roman"/>
      <w:lang w:val="id"/>
    </w:rPr>
  </w:style>
  <w:style w:type="table" w:styleId="TableGrid">
    <w:name w:val="Table Grid"/>
    <w:basedOn w:val="TableNormal"/>
    <w:rsid w:val="00FF621E"/>
    <w:pPr>
      <w:widowControl w:val="0"/>
      <w:autoSpaceDE w:val="0"/>
      <w:autoSpaceDN w:val="0"/>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semiHidden/>
    <w:unhideWhenUsed/>
    <w:rsid w:val="00FF6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F621E"/>
    <w:rPr>
      <w:rFonts w:ascii="Courier New" w:eastAsia="Times New Roman" w:hAnsi="Courier New" w:cs="Courier New"/>
      <w:sz w:val="20"/>
      <w:szCs w:val="20"/>
    </w:rPr>
  </w:style>
  <w:style w:type="character" w:customStyle="1" w:styleId="y2iqfc">
    <w:name w:val="y2iqfc"/>
    <w:basedOn w:val="DefaultParagraphFont"/>
    <w:rsid w:val="00FF621E"/>
  </w:style>
  <w:style w:type="paragraph" w:styleId="TOCHeading">
    <w:name w:val="TOC Heading"/>
    <w:basedOn w:val="Heading1"/>
    <w:next w:val="Normal"/>
    <w:uiPriority w:val="39"/>
    <w:unhideWhenUsed/>
    <w:qFormat/>
    <w:rsid w:val="002B088F"/>
    <w:pPr>
      <w:jc w:val="left"/>
      <w:outlineLvl w:val="9"/>
    </w:pPr>
    <w:rPr>
      <w:rFonts w:asciiTheme="majorHAnsi" w:hAnsiTheme="majorHAnsi"/>
      <w:color w:val="365F91" w:themeColor="accent1" w:themeShade="BF"/>
      <w:sz w:val="28"/>
      <w:lang w:eastAsia="ja-JP"/>
    </w:rPr>
  </w:style>
  <w:style w:type="paragraph" w:styleId="TOC1">
    <w:name w:val="toc 1"/>
    <w:basedOn w:val="Normal"/>
    <w:next w:val="Normal"/>
    <w:autoRedefine/>
    <w:uiPriority w:val="39"/>
    <w:unhideWhenUsed/>
    <w:rsid w:val="002B088F"/>
    <w:pPr>
      <w:spacing w:after="100"/>
    </w:pPr>
  </w:style>
  <w:style w:type="character" w:styleId="Hyperlink">
    <w:name w:val="Hyperlink"/>
    <w:basedOn w:val="DefaultParagraphFont"/>
    <w:uiPriority w:val="99"/>
    <w:unhideWhenUsed/>
    <w:rsid w:val="002B088F"/>
    <w:rPr>
      <w:color w:val="0000FF" w:themeColor="hyperlink"/>
      <w:u w:val="single"/>
    </w:rPr>
  </w:style>
  <w:style w:type="paragraph" w:styleId="TOC2">
    <w:name w:val="toc 2"/>
    <w:basedOn w:val="Normal"/>
    <w:next w:val="Normal"/>
    <w:autoRedefine/>
    <w:uiPriority w:val="39"/>
    <w:unhideWhenUsed/>
    <w:rsid w:val="0029549B"/>
    <w:pPr>
      <w:spacing w:after="100"/>
      <w:ind w:left="220"/>
    </w:pPr>
  </w:style>
  <w:style w:type="character" w:customStyle="1" w:styleId="Heading3Char">
    <w:name w:val="Heading 3 Char"/>
    <w:basedOn w:val="DefaultParagraphFont"/>
    <w:link w:val="Heading3"/>
    <w:rsid w:val="00C22445"/>
    <w:rPr>
      <w:rFonts w:ascii="Times New Roman" w:eastAsia="Times New Roman" w:hAnsi="Times New Roman" w:cs="Times New Roman"/>
      <w:b/>
      <w:sz w:val="20"/>
      <w:szCs w:val="20"/>
      <w:lang w:val="id-ID" w:eastAsia="zh-CN"/>
    </w:rPr>
  </w:style>
  <w:style w:type="character" w:customStyle="1" w:styleId="Heading5Char">
    <w:name w:val="Heading 5 Char"/>
    <w:basedOn w:val="DefaultParagraphFont"/>
    <w:link w:val="Heading5"/>
    <w:uiPriority w:val="9"/>
    <w:semiHidden/>
    <w:rsid w:val="00C22445"/>
    <w:rPr>
      <w:rFonts w:ascii="Times New Roman" w:eastAsia="Times New Roman" w:hAnsi="Times New Roman" w:cs="Times New Roman"/>
      <w:b/>
      <w:lang w:val="id-ID" w:eastAsia="zh-CN"/>
    </w:rPr>
  </w:style>
  <w:style w:type="character" w:customStyle="1" w:styleId="Heading6Char">
    <w:name w:val="Heading 6 Char"/>
    <w:basedOn w:val="DefaultParagraphFont"/>
    <w:link w:val="Heading6"/>
    <w:uiPriority w:val="9"/>
    <w:semiHidden/>
    <w:rsid w:val="00C22445"/>
    <w:rPr>
      <w:rFonts w:ascii="Times New Roman" w:eastAsia="Times New Roman" w:hAnsi="Times New Roman" w:cs="Times New Roman"/>
      <w:b/>
      <w:sz w:val="20"/>
      <w:szCs w:val="20"/>
      <w:lang w:val="id-ID" w:eastAsia="zh-CN"/>
    </w:rPr>
  </w:style>
  <w:style w:type="paragraph" w:styleId="Title">
    <w:name w:val="Title"/>
    <w:basedOn w:val="Normal"/>
    <w:next w:val="Normal"/>
    <w:link w:val="TitleChar"/>
    <w:uiPriority w:val="10"/>
    <w:qFormat/>
    <w:rsid w:val="00C22445"/>
    <w:pPr>
      <w:keepNext/>
      <w:keepLines/>
      <w:suppressAutoHyphens/>
      <w:spacing w:before="480" w:after="120" w:line="240" w:lineRule="auto"/>
    </w:pPr>
    <w:rPr>
      <w:rFonts w:ascii="Times New Roman" w:eastAsia="Times New Roman" w:hAnsi="Times New Roman" w:cs="Times New Roman"/>
      <w:b/>
      <w:sz w:val="72"/>
      <w:szCs w:val="72"/>
      <w:lang w:val="id-ID" w:eastAsia="zh-CN"/>
    </w:rPr>
  </w:style>
  <w:style w:type="character" w:customStyle="1" w:styleId="TitleChar">
    <w:name w:val="Title Char"/>
    <w:basedOn w:val="DefaultParagraphFont"/>
    <w:link w:val="Title"/>
    <w:uiPriority w:val="10"/>
    <w:rsid w:val="00C22445"/>
    <w:rPr>
      <w:rFonts w:ascii="Times New Roman" w:eastAsia="Times New Roman" w:hAnsi="Times New Roman" w:cs="Times New Roman"/>
      <w:b/>
      <w:sz w:val="72"/>
      <w:szCs w:val="72"/>
      <w:lang w:val="id-ID" w:eastAsia="zh-CN"/>
    </w:rPr>
  </w:style>
  <w:style w:type="character" w:customStyle="1" w:styleId="WW8Num1z0">
    <w:name w:val="WW8Num1z0"/>
    <w:rsid w:val="00C22445"/>
    <w:rPr>
      <w:b/>
    </w:rPr>
  </w:style>
  <w:style w:type="character" w:customStyle="1" w:styleId="WW8Num1z1">
    <w:name w:val="WW8Num1z1"/>
    <w:rsid w:val="00C22445"/>
  </w:style>
  <w:style w:type="character" w:customStyle="1" w:styleId="WW8Num1z2">
    <w:name w:val="WW8Num1z2"/>
    <w:rsid w:val="00C22445"/>
  </w:style>
  <w:style w:type="character" w:customStyle="1" w:styleId="WW8Num1z3">
    <w:name w:val="WW8Num1z3"/>
    <w:rsid w:val="00C22445"/>
  </w:style>
  <w:style w:type="character" w:customStyle="1" w:styleId="WW8Num1z4">
    <w:name w:val="WW8Num1z4"/>
    <w:rsid w:val="00C22445"/>
  </w:style>
  <w:style w:type="character" w:customStyle="1" w:styleId="WW8Num1z5">
    <w:name w:val="WW8Num1z5"/>
    <w:rsid w:val="00C22445"/>
  </w:style>
  <w:style w:type="character" w:customStyle="1" w:styleId="WW8Num1z6">
    <w:name w:val="WW8Num1z6"/>
    <w:rsid w:val="00C22445"/>
  </w:style>
  <w:style w:type="character" w:customStyle="1" w:styleId="WW8Num1z7">
    <w:name w:val="WW8Num1z7"/>
    <w:rsid w:val="00C22445"/>
  </w:style>
  <w:style w:type="character" w:customStyle="1" w:styleId="WW8Num1z8">
    <w:name w:val="WW8Num1z8"/>
    <w:rsid w:val="00C22445"/>
  </w:style>
  <w:style w:type="character" w:customStyle="1" w:styleId="WW8Num2z0">
    <w:name w:val="WW8Num2z0"/>
    <w:rsid w:val="00C22445"/>
  </w:style>
  <w:style w:type="character" w:customStyle="1" w:styleId="WW8Num2z1">
    <w:name w:val="WW8Num2z1"/>
    <w:rsid w:val="00C22445"/>
  </w:style>
  <w:style w:type="character" w:customStyle="1" w:styleId="WW8Num2z2">
    <w:name w:val="WW8Num2z2"/>
    <w:rsid w:val="00C22445"/>
  </w:style>
  <w:style w:type="character" w:customStyle="1" w:styleId="WW8Num2z3">
    <w:name w:val="WW8Num2z3"/>
    <w:rsid w:val="00C22445"/>
  </w:style>
  <w:style w:type="character" w:customStyle="1" w:styleId="WW8Num2z4">
    <w:name w:val="WW8Num2z4"/>
    <w:rsid w:val="00C22445"/>
  </w:style>
  <w:style w:type="character" w:customStyle="1" w:styleId="WW8Num2z5">
    <w:name w:val="WW8Num2z5"/>
    <w:rsid w:val="00C22445"/>
  </w:style>
  <w:style w:type="character" w:customStyle="1" w:styleId="WW8Num2z6">
    <w:name w:val="WW8Num2z6"/>
    <w:rsid w:val="00C22445"/>
  </w:style>
  <w:style w:type="character" w:customStyle="1" w:styleId="WW8Num2z7">
    <w:name w:val="WW8Num2z7"/>
    <w:rsid w:val="00C22445"/>
  </w:style>
  <w:style w:type="character" w:customStyle="1" w:styleId="WW8Num2z8">
    <w:name w:val="WW8Num2z8"/>
    <w:rsid w:val="00C22445"/>
  </w:style>
  <w:style w:type="character" w:customStyle="1" w:styleId="WW8Num3z0">
    <w:name w:val="WW8Num3z0"/>
    <w:rsid w:val="00C22445"/>
  </w:style>
  <w:style w:type="character" w:customStyle="1" w:styleId="WW8Num3z1">
    <w:name w:val="WW8Num3z1"/>
    <w:rsid w:val="00C22445"/>
  </w:style>
  <w:style w:type="character" w:customStyle="1" w:styleId="WW8Num3z2">
    <w:name w:val="WW8Num3z2"/>
    <w:rsid w:val="00C22445"/>
  </w:style>
  <w:style w:type="character" w:customStyle="1" w:styleId="WW8Num3z3">
    <w:name w:val="WW8Num3z3"/>
    <w:rsid w:val="00C22445"/>
  </w:style>
  <w:style w:type="character" w:customStyle="1" w:styleId="WW8Num3z4">
    <w:name w:val="WW8Num3z4"/>
    <w:rsid w:val="00C22445"/>
  </w:style>
  <w:style w:type="character" w:customStyle="1" w:styleId="WW8Num3z5">
    <w:name w:val="WW8Num3z5"/>
    <w:rsid w:val="00C22445"/>
  </w:style>
  <w:style w:type="character" w:customStyle="1" w:styleId="WW8Num3z6">
    <w:name w:val="WW8Num3z6"/>
    <w:rsid w:val="00C22445"/>
  </w:style>
  <w:style w:type="character" w:customStyle="1" w:styleId="WW8Num3z7">
    <w:name w:val="WW8Num3z7"/>
    <w:rsid w:val="00C22445"/>
  </w:style>
  <w:style w:type="character" w:customStyle="1" w:styleId="WW8Num3z8">
    <w:name w:val="WW8Num3z8"/>
    <w:rsid w:val="00C22445"/>
  </w:style>
  <w:style w:type="character" w:customStyle="1" w:styleId="WW8Num4z0">
    <w:name w:val="WW8Num4z0"/>
    <w:rsid w:val="00C22445"/>
    <w:rPr>
      <w:i/>
    </w:rPr>
  </w:style>
  <w:style w:type="character" w:customStyle="1" w:styleId="WW8Num4z1">
    <w:name w:val="WW8Num4z1"/>
    <w:rsid w:val="00C22445"/>
  </w:style>
  <w:style w:type="character" w:customStyle="1" w:styleId="WW8Num4z2">
    <w:name w:val="WW8Num4z2"/>
    <w:rsid w:val="00C22445"/>
  </w:style>
  <w:style w:type="character" w:customStyle="1" w:styleId="WW8Num4z3">
    <w:name w:val="WW8Num4z3"/>
    <w:rsid w:val="00C22445"/>
  </w:style>
  <w:style w:type="character" w:customStyle="1" w:styleId="WW8Num4z4">
    <w:name w:val="WW8Num4z4"/>
    <w:rsid w:val="00C22445"/>
  </w:style>
  <w:style w:type="character" w:customStyle="1" w:styleId="WW8Num4z5">
    <w:name w:val="WW8Num4z5"/>
    <w:rsid w:val="00C22445"/>
  </w:style>
  <w:style w:type="character" w:customStyle="1" w:styleId="WW8Num4z6">
    <w:name w:val="WW8Num4z6"/>
    <w:rsid w:val="00C22445"/>
  </w:style>
  <w:style w:type="character" w:customStyle="1" w:styleId="WW8Num4z7">
    <w:name w:val="WW8Num4z7"/>
    <w:rsid w:val="00C22445"/>
  </w:style>
  <w:style w:type="character" w:customStyle="1" w:styleId="WW8Num4z8">
    <w:name w:val="WW8Num4z8"/>
    <w:rsid w:val="00C22445"/>
  </w:style>
  <w:style w:type="character" w:customStyle="1" w:styleId="WW8Num5z0">
    <w:name w:val="WW8Num5z0"/>
    <w:rsid w:val="00C22445"/>
  </w:style>
  <w:style w:type="character" w:customStyle="1" w:styleId="WW8Num5z1">
    <w:name w:val="WW8Num5z1"/>
    <w:rsid w:val="00C22445"/>
  </w:style>
  <w:style w:type="character" w:customStyle="1" w:styleId="WW8Num5z2">
    <w:name w:val="WW8Num5z2"/>
    <w:rsid w:val="00C22445"/>
  </w:style>
  <w:style w:type="character" w:customStyle="1" w:styleId="WW8Num5z3">
    <w:name w:val="WW8Num5z3"/>
    <w:rsid w:val="00C22445"/>
  </w:style>
  <w:style w:type="character" w:customStyle="1" w:styleId="WW8Num5z4">
    <w:name w:val="WW8Num5z4"/>
    <w:rsid w:val="00C22445"/>
  </w:style>
  <w:style w:type="character" w:customStyle="1" w:styleId="WW8Num5z5">
    <w:name w:val="WW8Num5z5"/>
    <w:rsid w:val="00C22445"/>
  </w:style>
  <w:style w:type="character" w:customStyle="1" w:styleId="WW8Num5z6">
    <w:name w:val="WW8Num5z6"/>
    <w:rsid w:val="00C22445"/>
  </w:style>
  <w:style w:type="character" w:customStyle="1" w:styleId="WW8Num5z7">
    <w:name w:val="WW8Num5z7"/>
    <w:rsid w:val="00C22445"/>
  </w:style>
  <w:style w:type="character" w:customStyle="1" w:styleId="WW8Num5z8">
    <w:name w:val="WW8Num5z8"/>
    <w:rsid w:val="00C22445"/>
  </w:style>
  <w:style w:type="character" w:customStyle="1" w:styleId="FootnoteCharacters">
    <w:name w:val="Footnote Characters"/>
    <w:rsid w:val="00C22445"/>
    <w:rPr>
      <w:vertAlign w:val="superscript"/>
    </w:rPr>
  </w:style>
  <w:style w:type="character" w:customStyle="1" w:styleId="WW8Num21z0">
    <w:name w:val="WW8Num21z0"/>
    <w:rsid w:val="00C22445"/>
    <w:rPr>
      <w:rFonts w:ascii="Symbol" w:hAnsi="Symbol" w:cs="Times New Roman"/>
      <w:sz w:val="20"/>
      <w:szCs w:val="16"/>
    </w:rPr>
  </w:style>
  <w:style w:type="character" w:customStyle="1" w:styleId="WW8Num21z1">
    <w:name w:val="WW8Num21z1"/>
    <w:rsid w:val="00C22445"/>
    <w:rPr>
      <w:rFonts w:ascii="Symbol" w:eastAsia="SimSun" w:hAnsi="Symbol"/>
      <w:sz w:val="16"/>
      <w:szCs w:val="24"/>
    </w:rPr>
  </w:style>
  <w:style w:type="character" w:styleId="Emphasis">
    <w:name w:val="Emphasis"/>
    <w:qFormat/>
    <w:rsid w:val="00C22445"/>
    <w:rPr>
      <w:i/>
      <w:iCs/>
    </w:rPr>
  </w:style>
  <w:style w:type="paragraph" w:customStyle="1" w:styleId="Heading">
    <w:name w:val="Heading"/>
    <w:basedOn w:val="Normal"/>
    <w:next w:val="Subtitle"/>
    <w:rsid w:val="00C22445"/>
    <w:pPr>
      <w:suppressAutoHyphens/>
      <w:spacing w:after="0" w:line="240" w:lineRule="auto"/>
      <w:jc w:val="center"/>
    </w:pPr>
    <w:rPr>
      <w:rFonts w:ascii="Times New Roman" w:eastAsia="Times New Roman" w:hAnsi="Times New Roman" w:cs="Arial"/>
      <w:b/>
      <w:bCs/>
      <w:kern w:val="1"/>
      <w:sz w:val="32"/>
      <w:szCs w:val="32"/>
      <w:lang w:val="id-ID" w:eastAsia="zh-CN"/>
    </w:rPr>
  </w:style>
  <w:style w:type="paragraph" w:styleId="List">
    <w:name w:val="List"/>
    <w:basedOn w:val="BodyText"/>
    <w:rsid w:val="00C22445"/>
    <w:pPr>
      <w:widowControl/>
      <w:suppressAutoHyphens/>
      <w:autoSpaceDE/>
      <w:autoSpaceDN/>
      <w:spacing w:after="140" w:line="288" w:lineRule="auto"/>
    </w:pPr>
    <w:rPr>
      <w:rFonts w:cs="FreeSans"/>
      <w:sz w:val="24"/>
      <w:szCs w:val="24"/>
      <w:lang w:val="id-ID" w:eastAsia="zh-CN"/>
    </w:rPr>
  </w:style>
  <w:style w:type="paragraph" w:styleId="Caption">
    <w:name w:val="caption"/>
    <w:basedOn w:val="Normal"/>
    <w:qFormat/>
    <w:rsid w:val="00C22445"/>
    <w:pPr>
      <w:suppressLineNumbers/>
      <w:suppressAutoHyphens/>
      <w:spacing w:before="120" w:after="120" w:line="240" w:lineRule="auto"/>
    </w:pPr>
    <w:rPr>
      <w:rFonts w:ascii="Times New Roman" w:eastAsia="Times New Roman" w:hAnsi="Times New Roman" w:cs="FreeSans"/>
      <w:i/>
      <w:iCs/>
      <w:sz w:val="24"/>
      <w:szCs w:val="24"/>
      <w:lang w:val="id-ID" w:eastAsia="zh-CN"/>
    </w:rPr>
  </w:style>
  <w:style w:type="paragraph" w:customStyle="1" w:styleId="Index">
    <w:name w:val="Index"/>
    <w:basedOn w:val="Normal"/>
    <w:rsid w:val="00C22445"/>
    <w:pPr>
      <w:suppressLineNumbers/>
      <w:suppressAutoHyphens/>
      <w:spacing w:after="0" w:line="240" w:lineRule="auto"/>
    </w:pPr>
    <w:rPr>
      <w:rFonts w:ascii="Times New Roman" w:eastAsia="Times New Roman" w:hAnsi="Times New Roman" w:cs="FreeSans"/>
      <w:sz w:val="24"/>
      <w:szCs w:val="24"/>
      <w:lang w:val="id-ID" w:eastAsia="zh-CN"/>
    </w:rPr>
  </w:style>
  <w:style w:type="paragraph" w:styleId="Subtitle">
    <w:name w:val="Subtitle"/>
    <w:basedOn w:val="Normal"/>
    <w:next w:val="Normal"/>
    <w:link w:val="SubtitleChar"/>
    <w:qFormat/>
    <w:rsid w:val="00C22445"/>
    <w:pPr>
      <w:suppressAutoHyphens/>
      <w:spacing w:after="60" w:line="240" w:lineRule="auto"/>
      <w:jc w:val="center"/>
    </w:pPr>
    <w:rPr>
      <w:rFonts w:ascii="Arial" w:eastAsia="Arial" w:hAnsi="Arial" w:cs="Arial"/>
      <w:sz w:val="24"/>
      <w:szCs w:val="24"/>
      <w:lang w:val="id-ID" w:eastAsia="zh-CN"/>
    </w:rPr>
  </w:style>
  <w:style w:type="character" w:customStyle="1" w:styleId="SubtitleChar">
    <w:name w:val="Subtitle Char"/>
    <w:basedOn w:val="DefaultParagraphFont"/>
    <w:link w:val="Subtitle"/>
    <w:rsid w:val="00C22445"/>
    <w:rPr>
      <w:rFonts w:ascii="Arial" w:eastAsia="Arial" w:hAnsi="Arial" w:cs="Arial"/>
      <w:sz w:val="24"/>
      <w:szCs w:val="24"/>
      <w:lang w:val="id-ID" w:eastAsia="zh-CN"/>
    </w:rPr>
  </w:style>
  <w:style w:type="paragraph" w:styleId="BodyTextIndent">
    <w:name w:val="Body Text Indent"/>
    <w:basedOn w:val="Normal"/>
    <w:link w:val="BodyTextIndentChar"/>
    <w:rsid w:val="00C22445"/>
    <w:pPr>
      <w:suppressAutoHyphens/>
      <w:spacing w:after="0" w:line="240" w:lineRule="auto"/>
      <w:ind w:firstLine="567"/>
      <w:jc w:val="both"/>
    </w:pPr>
    <w:rPr>
      <w:rFonts w:ascii="Times New Roman" w:eastAsia="Times New Roman" w:hAnsi="Times New Roman" w:cs="Times New Roman"/>
      <w:sz w:val="20"/>
      <w:szCs w:val="20"/>
      <w:lang w:val="id-ID" w:eastAsia="zh-CN"/>
    </w:rPr>
  </w:style>
  <w:style w:type="character" w:customStyle="1" w:styleId="BodyTextIndentChar">
    <w:name w:val="Body Text Indent Char"/>
    <w:basedOn w:val="DefaultParagraphFont"/>
    <w:link w:val="BodyTextIndent"/>
    <w:rsid w:val="00C22445"/>
    <w:rPr>
      <w:rFonts w:ascii="Times New Roman" w:eastAsia="Times New Roman" w:hAnsi="Times New Roman" w:cs="Times New Roman"/>
      <w:sz w:val="20"/>
      <w:szCs w:val="20"/>
      <w:lang w:val="id-ID" w:eastAsia="zh-CN"/>
    </w:rPr>
  </w:style>
  <w:style w:type="paragraph" w:styleId="BodyTextIndent2">
    <w:name w:val="Body Text Indent 2"/>
    <w:basedOn w:val="Normal"/>
    <w:link w:val="BodyTextIndent2Char"/>
    <w:rsid w:val="00C22445"/>
    <w:pPr>
      <w:suppressAutoHyphens/>
      <w:spacing w:after="0" w:line="240" w:lineRule="auto"/>
      <w:ind w:left="567" w:hanging="567"/>
      <w:jc w:val="both"/>
    </w:pPr>
    <w:rPr>
      <w:rFonts w:ascii="Times New Roman" w:eastAsia="Times New Roman" w:hAnsi="Times New Roman" w:cs="Times New Roman"/>
      <w:sz w:val="20"/>
      <w:szCs w:val="20"/>
      <w:lang w:val="id-ID" w:eastAsia="zh-CN"/>
    </w:rPr>
  </w:style>
  <w:style w:type="character" w:customStyle="1" w:styleId="BodyTextIndent2Char">
    <w:name w:val="Body Text Indent 2 Char"/>
    <w:basedOn w:val="DefaultParagraphFont"/>
    <w:link w:val="BodyTextIndent2"/>
    <w:rsid w:val="00C22445"/>
    <w:rPr>
      <w:rFonts w:ascii="Times New Roman" w:eastAsia="Times New Roman" w:hAnsi="Times New Roman" w:cs="Times New Roman"/>
      <w:sz w:val="20"/>
      <w:szCs w:val="20"/>
      <w:lang w:val="id-ID" w:eastAsia="zh-CN"/>
    </w:rPr>
  </w:style>
  <w:style w:type="paragraph" w:customStyle="1" w:styleId="Equation">
    <w:name w:val="Equation"/>
    <w:basedOn w:val="BodyTextIndent"/>
    <w:rsid w:val="00C22445"/>
    <w:pPr>
      <w:tabs>
        <w:tab w:val="left" w:pos="57"/>
        <w:tab w:val="center" w:pos="1985"/>
        <w:tab w:val="right" w:pos="4026"/>
      </w:tabs>
      <w:ind w:firstLine="0"/>
      <w:jc w:val="left"/>
    </w:pPr>
  </w:style>
  <w:style w:type="paragraph" w:customStyle="1" w:styleId="Body">
    <w:name w:val="Body"/>
    <w:basedOn w:val="BodyTextIndent"/>
    <w:rsid w:val="00C22445"/>
    <w:pPr>
      <w:ind w:firstLine="288"/>
    </w:pPr>
  </w:style>
  <w:style w:type="paragraph" w:customStyle="1" w:styleId="BodyAbstract">
    <w:name w:val="Body Abstract"/>
    <w:basedOn w:val="Heading1"/>
    <w:rsid w:val="00C22445"/>
    <w:pPr>
      <w:keepLines w:val="0"/>
      <w:suppressAutoHyphens/>
      <w:spacing w:before="288" w:after="144" w:line="240" w:lineRule="auto"/>
      <w:ind w:left="567" w:right="567"/>
    </w:pPr>
    <w:rPr>
      <w:rFonts w:eastAsia="Times New Roman" w:cs="Times New Roman"/>
      <w:b w:val="0"/>
      <w:bCs w:val="0"/>
      <w:i/>
      <w:smallCaps/>
      <w:sz w:val="20"/>
      <w:szCs w:val="20"/>
      <w:lang w:val="id-ID" w:eastAsia="zh-CN"/>
    </w:rPr>
  </w:style>
  <w:style w:type="paragraph" w:styleId="FootnoteText">
    <w:name w:val="footnote text"/>
    <w:basedOn w:val="Normal"/>
    <w:link w:val="FootnoteTextChar"/>
    <w:rsid w:val="00C22445"/>
    <w:pPr>
      <w:suppressAutoHyphens/>
      <w:spacing w:after="0" w:line="240" w:lineRule="auto"/>
    </w:pPr>
    <w:rPr>
      <w:rFonts w:ascii="Times New Roman" w:eastAsia="Times New Roman" w:hAnsi="Times New Roman" w:cs="Times New Roman"/>
      <w:sz w:val="20"/>
      <w:szCs w:val="20"/>
      <w:lang w:val="id-ID" w:eastAsia="zh-CN"/>
    </w:rPr>
  </w:style>
  <w:style w:type="character" w:customStyle="1" w:styleId="FootnoteTextChar">
    <w:name w:val="Footnote Text Char"/>
    <w:basedOn w:val="DefaultParagraphFont"/>
    <w:link w:val="FootnoteText"/>
    <w:rsid w:val="00C22445"/>
    <w:rPr>
      <w:rFonts w:ascii="Times New Roman" w:eastAsia="Times New Roman" w:hAnsi="Times New Roman" w:cs="Times New Roman"/>
      <w:sz w:val="20"/>
      <w:szCs w:val="20"/>
      <w:lang w:val="id-ID" w:eastAsia="zh-CN"/>
    </w:rPr>
  </w:style>
  <w:style w:type="paragraph" w:customStyle="1" w:styleId="StyleTitle">
    <w:name w:val="Style Title"/>
    <w:basedOn w:val="Heading"/>
    <w:rsid w:val="00C22445"/>
    <w:rPr>
      <w:sz w:val="24"/>
    </w:rPr>
  </w:style>
  <w:style w:type="paragraph" w:styleId="NormalWeb">
    <w:name w:val="Normal (Web)"/>
    <w:basedOn w:val="Normal"/>
    <w:uiPriority w:val="99"/>
    <w:rsid w:val="00C22445"/>
    <w:pPr>
      <w:suppressAutoHyphens/>
      <w:spacing w:before="280" w:after="119" w:line="240" w:lineRule="auto"/>
    </w:pPr>
    <w:rPr>
      <w:rFonts w:ascii="Times New Roman" w:eastAsia="Times New Roman" w:hAnsi="Times New Roman" w:cs="Times New Roman"/>
      <w:sz w:val="24"/>
      <w:szCs w:val="24"/>
      <w:lang w:val="id-ID" w:eastAsia="zh-CN"/>
    </w:rPr>
  </w:style>
  <w:style w:type="paragraph" w:customStyle="1" w:styleId="Author">
    <w:name w:val="Author"/>
    <w:basedOn w:val="Normal"/>
    <w:rsid w:val="00C22445"/>
    <w:pPr>
      <w:suppressAutoHyphens/>
      <w:spacing w:after="0" w:line="240" w:lineRule="auto"/>
      <w:jc w:val="center"/>
    </w:pPr>
    <w:rPr>
      <w:rFonts w:ascii="Times New Roman" w:eastAsia="Times New Roman" w:hAnsi="Times New Roman" w:cs="Times New Roman"/>
      <w:b/>
      <w:sz w:val="24"/>
      <w:szCs w:val="24"/>
      <w:lang w:val="id-ID" w:eastAsia="zh-CN"/>
    </w:rPr>
  </w:style>
  <w:style w:type="paragraph" w:customStyle="1" w:styleId="AbstractTitle">
    <w:name w:val="Abstract Title"/>
    <w:basedOn w:val="Normal"/>
    <w:rsid w:val="00C22445"/>
    <w:pPr>
      <w:suppressAutoHyphens/>
      <w:spacing w:after="0" w:line="240" w:lineRule="auto"/>
      <w:jc w:val="center"/>
    </w:pPr>
    <w:rPr>
      <w:rFonts w:ascii="Times New Roman" w:eastAsia="Times New Roman" w:hAnsi="Times New Roman" w:cs="Times New Roman"/>
      <w:b/>
      <w:sz w:val="20"/>
      <w:szCs w:val="20"/>
      <w:lang w:val="id-ID" w:eastAsia="zh-CN"/>
    </w:rPr>
  </w:style>
  <w:style w:type="paragraph" w:customStyle="1" w:styleId="FrameContents">
    <w:name w:val="Frame Contents"/>
    <w:basedOn w:val="Normal"/>
    <w:rsid w:val="00C22445"/>
    <w:pPr>
      <w:suppressAutoHyphens/>
      <w:spacing w:after="0" w:line="240" w:lineRule="auto"/>
    </w:pPr>
    <w:rPr>
      <w:rFonts w:ascii="Times New Roman" w:eastAsia="Times New Roman" w:hAnsi="Times New Roman" w:cs="Times New Roman"/>
      <w:sz w:val="24"/>
      <w:szCs w:val="24"/>
      <w:lang w:val="id-ID" w:eastAsia="zh-CN"/>
    </w:rPr>
  </w:style>
  <w:style w:type="paragraph" w:customStyle="1" w:styleId="TableContents">
    <w:name w:val="Table Contents"/>
    <w:basedOn w:val="Normal"/>
    <w:rsid w:val="00C22445"/>
    <w:pPr>
      <w:suppressLineNumbers/>
      <w:suppressAutoHyphens/>
      <w:spacing w:after="0" w:line="240" w:lineRule="auto"/>
    </w:pPr>
    <w:rPr>
      <w:rFonts w:ascii="Times New Roman" w:eastAsia="Times New Roman" w:hAnsi="Times New Roman" w:cs="Times New Roman"/>
      <w:sz w:val="24"/>
      <w:szCs w:val="24"/>
      <w:lang w:val="id-ID" w:eastAsia="zh-CN"/>
    </w:rPr>
  </w:style>
  <w:style w:type="paragraph" w:customStyle="1" w:styleId="TableHeading">
    <w:name w:val="Table Heading"/>
    <w:basedOn w:val="TableContents"/>
    <w:rsid w:val="00C22445"/>
    <w:pPr>
      <w:jc w:val="center"/>
    </w:pPr>
    <w:rPr>
      <w:b/>
      <w:bCs/>
    </w:rPr>
  </w:style>
  <w:style w:type="paragraph" w:customStyle="1" w:styleId="JSKReferenceItem">
    <w:name w:val="JSK Reference Item"/>
    <w:basedOn w:val="Normal"/>
    <w:rsid w:val="00C22445"/>
    <w:pPr>
      <w:numPr>
        <w:numId w:val="2"/>
      </w:numPr>
      <w:suppressAutoHyphens/>
      <w:snapToGrid w:val="0"/>
      <w:spacing w:after="0" w:line="240" w:lineRule="auto"/>
      <w:jc w:val="both"/>
    </w:pPr>
    <w:rPr>
      <w:rFonts w:ascii="Times New Roman" w:eastAsia="Times New Roman" w:hAnsi="Times New Roman" w:cs="Times New Roman"/>
      <w:sz w:val="16"/>
      <w:szCs w:val="24"/>
      <w:lang w:val="id-ID" w:eastAsia="zh-CN"/>
    </w:rPr>
  </w:style>
  <w:style w:type="paragraph" w:customStyle="1" w:styleId="JSKParagraph">
    <w:name w:val="JSK Paragraph"/>
    <w:basedOn w:val="Normal"/>
    <w:rsid w:val="00C22445"/>
    <w:pPr>
      <w:suppressAutoHyphens/>
      <w:snapToGrid w:val="0"/>
      <w:spacing w:after="0" w:line="240" w:lineRule="auto"/>
      <w:ind w:firstLine="216"/>
      <w:jc w:val="both"/>
    </w:pPr>
    <w:rPr>
      <w:rFonts w:ascii="Times New Roman" w:eastAsia="Times New Roman" w:hAnsi="Times New Roman" w:cs="Times New Roman"/>
      <w:sz w:val="20"/>
      <w:szCs w:val="24"/>
      <w:lang w:val="id-ID" w:eastAsia="zh-CN"/>
    </w:rPr>
  </w:style>
  <w:style w:type="paragraph" w:customStyle="1" w:styleId="Gambar">
    <w:name w:val="Gambar"/>
    <w:basedOn w:val="Caption"/>
    <w:rsid w:val="00C22445"/>
  </w:style>
  <w:style w:type="paragraph" w:customStyle="1" w:styleId="Tabel">
    <w:name w:val="Tabel"/>
    <w:basedOn w:val="Caption"/>
    <w:rsid w:val="00C22445"/>
  </w:style>
  <w:style w:type="paragraph" w:styleId="TableofFigures">
    <w:name w:val="table of figures"/>
    <w:basedOn w:val="Normal"/>
    <w:next w:val="Normal"/>
    <w:uiPriority w:val="99"/>
    <w:unhideWhenUsed/>
    <w:rsid w:val="00C22445"/>
    <w:pPr>
      <w:suppressAutoHyphens/>
      <w:spacing w:after="0" w:line="240" w:lineRule="auto"/>
    </w:pPr>
    <w:rPr>
      <w:rFonts w:ascii="Times New Roman" w:eastAsia="Times New Roman" w:hAnsi="Times New Roman" w:cs="Times New Roman"/>
      <w:b/>
      <w:sz w:val="20"/>
      <w:szCs w:val="24"/>
      <w:lang w:val="id-ID" w:eastAsia="zh-CN"/>
    </w:rPr>
  </w:style>
  <w:style w:type="paragraph" w:customStyle="1" w:styleId="Default">
    <w:name w:val="Default"/>
    <w:rsid w:val="00B70025"/>
    <w:pPr>
      <w:autoSpaceDE w:val="0"/>
      <w:autoSpaceDN w:val="0"/>
      <w:adjustRightInd w:val="0"/>
      <w:spacing w:after="0" w:line="240" w:lineRule="auto"/>
    </w:pPr>
    <w:rPr>
      <w:rFonts w:ascii="Cambria" w:hAnsi="Cambria" w:cs="Cambria"/>
      <w:color w:val="000000"/>
      <w:sz w:val="24"/>
      <w:szCs w:val="24"/>
    </w:rPr>
  </w:style>
  <w:style w:type="paragraph" w:styleId="Bibliography">
    <w:name w:val="Bibliography"/>
    <w:basedOn w:val="Normal"/>
    <w:next w:val="Normal"/>
    <w:uiPriority w:val="37"/>
    <w:unhideWhenUsed/>
    <w:rsid w:val="003F6A73"/>
  </w:style>
  <w:style w:type="character" w:styleId="PlaceholderText">
    <w:name w:val="Placeholder Text"/>
    <w:basedOn w:val="DefaultParagraphFont"/>
    <w:uiPriority w:val="99"/>
    <w:semiHidden/>
    <w:rsid w:val="00724589"/>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68695">
      <w:bodyDiv w:val="1"/>
      <w:marLeft w:val="0"/>
      <w:marRight w:val="0"/>
      <w:marTop w:val="0"/>
      <w:marBottom w:val="0"/>
      <w:divBdr>
        <w:top w:val="none" w:sz="0" w:space="0" w:color="auto"/>
        <w:left w:val="none" w:sz="0" w:space="0" w:color="auto"/>
        <w:bottom w:val="none" w:sz="0" w:space="0" w:color="auto"/>
        <w:right w:val="none" w:sz="0" w:space="0" w:color="auto"/>
      </w:divBdr>
    </w:div>
    <w:div w:id="37973858">
      <w:bodyDiv w:val="1"/>
      <w:marLeft w:val="0"/>
      <w:marRight w:val="0"/>
      <w:marTop w:val="0"/>
      <w:marBottom w:val="0"/>
      <w:divBdr>
        <w:top w:val="none" w:sz="0" w:space="0" w:color="auto"/>
        <w:left w:val="none" w:sz="0" w:space="0" w:color="auto"/>
        <w:bottom w:val="none" w:sz="0" w:space="0" w:color="auto"/>
        <w:right w:val="none" w:sz="0" w:space="0" w:color="auto"/>
      </w:divBdr>
    </w:div>
    <w:div w:id="54813829">
      <w:bodyDiv w:val="1"/>
      <w:marLeft w:val="0"/>
      <w:marRight w:val="0"/>
      <w:marTop w:val="0"/>
      <w:marBottom w:val="0"/>
      <w:divBdr>
        <w:top w:val="none" w:sz="0" w:space="0" w:color="auto"/>
        <w:left w:val="none" w:sz="0" w:space="0" w:color="auto"/>
        <w:bottom w:val="none" w:sz="0" w:space="0" w:color="auto"/>
        <w:right w:val="none" w:sz="0" w:space="0" w:color="auto"/>
      </w:divBdr>
    </w:div>
    <w:div w:id="59066300">
      <w:bodyDiv w:val="1"/>
      <w:marLeft w:val="0"/>
      <w:marRight w:val="0"/>
      <w:marTop w:val="0"/>
      <w:marBottom w:val="0"/>
      <w:divBdr>
        <w:top w:val="none" w:sz="0" w:space="0" w:color="auto"/>
        <w:left w:val="none" w:sz="0" w:space="0" w:color="auto"/>
        <w:bottom w:val="none" w:sz="0" w:space="0" w:color="auto"/>
        <w:right w:val="none" w:sz="0" w:space="0" w:color="auto"/>
      </w:divBdr>
    </w:div>
    <w:div w:id="72817987">
      <w:bodyDiv w:val="1"/>
      <w:marLeft w:val="0"/>
      <w:marRight w:val="0"/>
      <w:marTop w:val="0"/>
      <w:marBottom w:val="0"/>
      <w:divBdr>
        <w:top w:val="none" w:sz="0" w:space="0" w:color="auto"/>
        <w:left w:val="none" w:sz="0" w:space="0" w:color="auto"/>
        <w:bottom w:val="none" w:sz="0" w:space="0" w:color="auto"/>
        <w:right w:val="none" w:sz="0" w:space="0" w:color="auto"/>
      </w:divBdr>
    </w:div>
    <w:div w:id="73016925">
      <w:bodyDiv w:val="1"/>
      <w:marLeft w:val="0"/>
      <w:marRight w:val="0"/>
      <w:marTop w:val="0"/>
      <w:marBottom w:val="0"/>
      <w:divBdr>
        <w:top w:val="none" w:sz="0" w:space="0" w:color="auto"/>
        <w:left w:val="none" w:sz="0" w:space="0" w:color="auto"/>
        <w:bottom w:val="none" w:sz="0" w:space="0" w:color="auto"/>
        <w:right w:val="none" w:sz="0" w:space="0" w:color="auto"/>
      </w:divBdr>
    </w:div>
    <w:div w:id="80107817">
      <w:bodyDiv w:val="1"/>
      <w:marLeft w:val="0"/>
      <w:marRight w:val="0"/>
      <w:marTop w:val="0"/>
      <w:marBottom w:val="0"/>
      <w:divBdr>
        <w:top w:val="none" w:sz="0" w:space="0" w:color="auto"/>
        <w:left w:val="none" w:sz="0" w:space="0" w:color="auto"/>
        <w:bottom w:val="none" w:sz="0" w:space="0" w:color="auto"/>
        <w:right w:val="none" w:sz="0" w:space="0" w:color="auto"/>
      </w:divBdr>
    </w:div>
    <w:div w:id="100761386">
      <w:bodyDiv w:val="1"/>
      <w:marLeft w:val="0"/>
      <w:marRight w:val="0"/>
      <w:marTop w:val="0"/>
      <w:marBottom w:val="0"/>
      <w:divBdr>
        <w:top w:val="none" w:sz="0" w:space="0" w:color="auto"/>
        <w:left w:val="none" w:sz="0" w:space="0" w:color="auto"/>
        <w:bottom w:val="none" w:sz="0" w:space="0" w:color="auto"/>
        <w:right w:val="none" w:sz="0" w:space="0" w:color="auto"/>
      </w:divBdr>
    </w:div>
    <w:div w:id="134884069">
      <w:bodyDiv w:val="1"/>
      <w:marLeft w:val="0"/>
      <w:marRight w:val="0"/>
      <w:marTop w:val="0"/>
      <w:marBottom w:val="0"/>
      <w:divBdr>
        <w:top w:val="none" w:sz="0" w:space="0" w:color="auto"/>
        <w:left w:val="none" w:sz="0" w:space="0" w:color="auto"/>
        <w:bottom w:val="none" w:sz="0" w:space="0" w:color="auto"/>
        <w:right w:val="none" w:sz="0" w:space="0" w:color="auto"/>
      </w:divBdr>
    </w:div>
    <w:div w:id="139343760">
      <w:bodyDiv w:val="1"/>
      <w:marLeft w:val="0"/>
      <w:marRight w:val="0"/>
      <w:marTop w:val="0"/>
      <w:marBottom w:val="0"/>
      <w:divBdr>
        <w:top w:val="none" w:sz="0" w:space="0" w:color="auto"/>
        <w:left w:val="none" w:sz="0" w:space="0" w:color="auto"/>
        <w:bottom w:val="none" w:sz="0" w:space="0" w:color="auto"/>
        <w:right w:val="none" w:sz="0" w:space="0" w:color="auto"/>
      </w:divBdr>
    </w:div>
    <w:div w:id="143395081">
      <w:bodyDiv w:val="1"/>
      <w:marLeft w:val="0"/>
      <w:marRight w:val="0"/>
      <w:marTop w:val="0"/>
      <w:marBottom w:val="0"/>
      <w:divBdr>
        <w:top w:val="none" w:sz="0" w:space="0" w:color="auto"/>
        <w:left w:val="none" w:sz="0" w:space="0" w:color="auto"/>
        <w:bottom w:val="none" w:sz="0" w:space="0" w:color="auto"/>
        <w:right w:val="none" w:sz="0" w:space="0" w:color="auto"/>
      </w:divBdr>
    </w:div>
    <w:div w:id="151796014">
      <w:bodyDiv w:val="1"/>
      <w:marLeft w:val="0"/>
      <w:marRight w:val="0"/>
      <w:marTop w:val="0"/>
      <w:marBottom w:val="0"/>
      <w:divBdr>
        <w:top w:val="none" w:sz="0" w:space="0" w:color="auto"/>
        <w:left w:val="none" w:sz="0" w:space="0" w:color="auto"/>
        <w:bottom w:val="none" w:sz="0" w:space="0" w:color="auto"/>
        <w:right w:val="none" w:sz="0" w:space="0" w:color="auto"/>
      </w:divBdr>
    </w:div>
    <w:div w:id="161891145">
      <w:bodyDiv w:val="1"/>
      <w:marLeft w:val="0"/>
      <w:marRight w:val="0"/>
      <w:marTop w:val="0"/>
      <w:marBottom w:val="0"/>
      <w:divBdr>
        <w:top w:val="none" w:sz="0" w:space="0" w:color="auto"/>
        <w:left w:val="none" w:sz="0" w:space="0" w:color="auto"/>
        <w:bottom w:val="none" w:sz="0" w:space="0" w:color="auto"/>
        <w:right w:val="none" w:sz="0" w:space="0" w:color="auto"/>
      </w:divBdr>
      <w:divsChild>
        <w:div w:id="1214388175">
          <w:marLeft w:val="640"/>
          <w:marRight w:val="0"/>
          <w:marTop w:val="0"/>
          <w:marBottom w:val="0"/>
          <w:divBdr>
            <w:top w:val="none" w:sz="0" w:space="0" w:color="auto"/>
            <w:left w:val="none" w:sz="0" w:space="0" w:color="auto"/>
            <w:bottom w:val="none" w:sz="0" w:space="0" w:color="auto"/>
            <w:right w:val="none" w:sz="0" w:space="0" w:color="auto"/>
          </w:divBdr>
        </w:div>
        <w:div w:id="176621280">
          <w:marLeft w:val="640"/>
          <w:marRight w:val="0"/>
          <w:marTop w:val="0"/>
          <w:marBottom w:val="0"/>
          <w:divBdr>
            <w:top w:val="none" w:sz="0" w:space="0" w:color="auto"/>
            <w:left w:val="none" w:sz="0" w:space="0" w:color="auto"/>
            <w:bottom w:val="none" w:sz="0" w:space="0" w:color="auto"/>
            <w:right w:val="none" w:sz="0" w:space="0" w:color="auto"/>
          </w:divBdr>
        </w:div>
        <w:div w:id="683291709">
          <w:marLeft w:val="640"/>
          <w:marRight w:val="0"/>
          <w:marTop w:val="0"/>
          <w:marBottom w:val="0"/>
          <w:divBdr>
            <w:top w:val="none" w:sz="0" w:space="0" w:color="auto"/>
            <w:left w:val="none" w:sz="0" w:space="0" w:color="auto"/>
            <w:bottom w:val="none" w:sz="0" w:space="0" w:color="auto"/>
            <w:right w:val="none" w:sz="0" w:space="0" w:color="auto"/>
          </w:divBdr>
        </w:div>
        <w:div w:id="1245794928">
          <w:marLeft w:val="640"/>
          <w:marRight w:val="0"/>
          <w:marTop w:val="0"/>
          <w:marBottom w:val="0"/>
          <w:divBdr>
            <w:top w:val="none" w:sz="0" w:space="0" w:color="auto"/>
            <w:left w:val="none" w:sz="0" w:space="0" w:color="auto"/>
            <w:bottom w:val="none" w:sz="0" w:space="0" w:color="auto"/>
            <w:right w:val="none" w:sz="0" w:space="0" w:color="auto"/>
          </w:divBdr>
        </w:div>
        <w:div w:id="1024327949">
          <w:marLeft w:val="640"/>
          <w:marRight w:val="0"/>
          <w:marTop w:val="0"/>
          <w:marBottom w:val="0"/>
          <w:divBdr>
            <w:top w:val="none" w:sz="0" w:space="0" w:color="auto"/>
            <w:left w:val="none" w:sz="0" w:space="0" w:color="auto"/>
            <w:bottom w:val="none" w:sz="0" w:space="0" w:color="auto"/>
            <w:right w:val="none" w:sz="0" w:space="0" w:color="auto"/>
          </w:divBdr>
        </w:div>
        <w:div w:id="542406349">
          <w:marLeft w:val="640"/>
          <w:marRight w:val="0"/>
          <w:marTop w:val="0"/>
          <w:marBottom w:val="0"/>
          <w:divBdr>
            <w:top w:val="none" w:sz="0" w:space="0" w:color="auto"/>
            <w:left w:val="none" w:sz="0" w:space="0" w:color="auto"/>
            <w:bottom w:val="none" w:sz="0" w:space="0" w:color="auto"/>
            <w:right w:val="none" w:sz="0" w:space="0" w:color="auto"/>
          </w:divBdr>
        </w:div>
        <w:div w:id="1507743069">
          <w:marLeft w:val="640"/>
          <w:marRight w:val="0"/>
          <w:marTop w:val="0"/>
          <w:marBottom w:val="0"/>
          <w:divBdr>
            <w:top w:val="none" w:sz="0" w:space="0" w:color="auto"/>
            <w:left w:val="none" w:sz="0" w:space="0" w:color="auto"/>
            <w:bottom w:val="none" w:sz="0" w:space="0" w:color="auto"/>
            <w:right w:val="none" w:sz="0" w:space="0" w:color="auto"/>
          </w:divBdr>
        </w:div>
        <w:div w:id="1107115573">
          <w:marLeft w:val="640"/>
          <w:marRight w:val="0"/>
          <w:marTop w:val="0"/>
          <w:marBottom w:val="0"/>
          <w:divBdr>
            <w:top w:val="none" w:sz="0" w:space="0" w:color="auto"/>
            <w:left w:val="none" w:sz="0" w:space="0" w:color="auto"/>
            <w:bottom w:val="none" w:sz="0" w:space="0" w:color="auto"/>
            <w:right w:val="none" w:sz="0" w:space="0" w:color="auto"/>
          </w:divBdr>
        </w:div>
        <w:div w:id="352388942">
          <w:marLeft w:val="640"/>
          <w:marRight w:val="0"/>
          <w:marTop w:val="0"/>
          <w:marBottom w:val="0"/>
          <w:divBdr>
            <w:top w:val="none" w:sz="0" w:space="0" w:color="auto"/>
            <w:left w:val="none" w:sz="0" w:space="0" w:color="auto"/>
            <w:bottom w:val="none" w:sz="0" w:space="0" w:color="auto"/>
            <w:right w:val="none" w:sz="0" w:space="0" w:color="auto"/>
          </w:divBdr>
        </w:div>
        <w:div w:id="412438459">
          <w:marLeft w:val="640"/>
          <w:marRight w:val="0"/>
          <w:marTop w:val="0"/>
          <w:marBottom w:val="0"/>
          <w:divBdr>
            <w:top w:val="none" w:sz="0" w:space="0" w:color="auto"/>
            <w:left w:val="none" w:sz="0" w:space="0" w:color="auto"/>
            <w:bottom w:val="none" w:sz="0" w:space="0" w:color="auto"/>
            <w:right w:val="none" w:sz="0" w:space="0" w:color="auto"/>
          </w:divBdr>
        </w:div>
        <w:div w:id="1091002999">
          <w:marLeft w:val="640"/>
          <w:marRight w:val="0"/>
          <w:marTop w:val="0"/>
          <w:marBottom w:val="0"/>
          <w:divBdr>
            <w:top w:val="none" w:sz="0" w:space="0" w:color="auto"/>
            <w:left w:val="none" w:sz="0" w:space="0" w:color="auto"/>
            <w:bottom w:val="none" w:sz="0" w:space="0" w:color="auto"/>
            <w:right w:val="none" w:sz="0" w:space="0" w:color="auto"/>
          </w:divBdr>
        </w:div>
        <w:div w:id="127669661">
          <w:marLeft w:val="640"/>
          <w:marRight w:val="0"/>
          <w:marTop w:val="0"/>
          <w:marBottom w:val="0"/>
          <w:divBdr>
            <w:top w:val="none" w:sz="0" w:space="0" w:color="auto"/>
            <w:left w:val="none" w:sz="0" w:space="0" w:color="auto"/>
            <w:bottom w:val="none" w:sz="0" w:space="0" w:color="auto"/>
            <w:right w:val="none" w:sz="0" w:space="0" w:color="auto"/>
          </w:divBdr>
        </w:div>
        <w:div w:id="587621879">
          <w:marLeft w:val="640"/>
          <w:marRight w:val="0"/>
          <w:marTop w:val="0"/>
          <w:marBottom w:val="0"/>
          <w:divBdr>
            <w:top w:val="none" w:sz="0" w:space="0" w:color="auto"/>
            <w:left w:val="none" w:sz="0" w:space="0" w:color="auto"/>
            <w:bottom w:val="none" w:sz="0" w:space="0" w:color="auto"/>
            <w:right w:val="none" w:sz="0" w:space="0" w:color="auto"/>
          </w:divBdr>
        </w:div>
        <w:div w:id="1907690869">
          <w:marLeft w:val="640"/>
          <w:marRight w:val="0"/>
          <w:marTop w:val="0"/>
          <w:marBottom w:val="0"/>
          <w:divBdr>
            <w:top w:val="none" w:sz="0" w:space="0" w:color="auto"/>
            <w:left w:val="none" w:sz="0" w:space="0" w:color="auto"/>
            <w:bottom w:val="none" w:sz="0" w:space="0" w:color="auto"/>
            <w:right w:val="none" w:sz="0" w:space="0" w:color="auto"/>
          </w:divBdr>
        </w:div>
        <w:div w:id="350105662">
          <w:marLeft w:val="640"/>
          <w:marRight w:val="0"/>
          <w:marTop w:val="0"/>
          <w:marBottom w:val="0"/>
          <w:divBdr>
            <w:top w:val="none" w:sz="0" w:space="0" w:color="auto"/>
            <w:left w:val="none" w:sz="0" w:space="0" w:color="auto"/>
            <w:bottom w:val="none" w:sz="0" w:space="0" w:color="auto"/>
            <w:right w:val="none" w:sz="0" w:space="0" w:color="auto"/>
          </w:divBdr>
        </w:div>
        <w:div w:id="1230456239">
          <w:marLeft w:val="640"/>
          <w:marRight w:val="0"/>
          <w:marTop w:val="0"/>
          <w:marBottom w:val="0"/>
          <w:divBdr>
            <w:top w:val="none" w:sz="0" w:space="0" w:color="auto"/>
            <w:left w:val="none" w:sz="0" w:space="0" w:color="auto"/>
            <w:bottom w:val="none" w:sz="0" w:space="0" w:color="auto"/>
            <w:right w:val="none" w:sz="0" w:space="0" w:color="auto"/>
          </w:divBdr>
        </w:div>
      </w:divsChild>
    </w:div>
    <w:div w:id="164323858">
      <w:bodyDiv w:val="1"/>
      <w:marLeft w:val="0"/>
      <w:marRight w:val="0"/>
      <w:marTop w:val="0"/>
      <w:marBottom w:val="0"/>
      <w:divBdr>
        <w:top w:val="none" w:sz="0" w:space="0" w:color="auto"/>
        <w:left w:val="none" w:sz="0" w:space="0" w:color="auto"/>
        <w:bottom w:val="none" w:sz="0" w:space="0" w:color="auto"/>
        <w:right w:val="none" w:sz="0" w:space="0" w:color="auto"/>
      </w:divBdr>
      <w:divsChild>
        <w:div w:id="1171943036">
          <w:marLeft w:val="640"/>
          <w:marRight w:val="0"/>
          <w:marTop w:val="0"/>
          <w:marBottom w:val="0"/>
          <w:divBdr>
            <w:top w:val="none" w:sz="0" w:space="0" w:color="auto"/>
            <w:left w:val="none" w:sz="0" w:space="0" w:color="auto"/>
            <w:bottom w:val="none" w:sz="0" w:space="0" w:color="auto"/>
            <w:right w:val="none" w:sz="0" w:space="0" w:color="auto"/>
          </w:divBdr>
        </w:div>
        <w:div w:id="876552992">
          <w:marLeft w:val="640"/>
          <w:marRight w:val="0"/>
          <w:marTop w:val="0"/>
          <w:marBottom w:val="0"/>
          <w:divBdr>
            <w:top w:val="none" w:sz="0" w:space="0" w:color="auto"/>
            <w:left w:val="none" w:sz="0" w:space="0" w:color="auto"/>
            <w:bottom w:val="none" w:sz="0" w:space="0" w:color="auto"/>
            <w:right w:val="none" w:sz="0" w:space="0" w:color="auto"/>
          </w:divBdr>
        </w:div>
        <w:div w:id="393772644">
          <w:marLeft w:val="640"/>
          <w:marRight w:val="0"/>
          <w:marTop w:val="0"/>
          <w:marBottom w:val="0"/>
          <w:divBdr>
            <w:top w:val="none" w:sz="0" w:space="0" w:color="auto"/>
            <w:left w:val="none" w:sz="0" w:space="0" w:color="auto"/>
            <w:bottom w:val="none" w:sz="0" w:space="0" w:color="auto"/>
            <w:right w:val="none" w:sz="0" w:space="0" w:color="auto"/>
          </w:divBdr>
        </w:div>
        <w:div w:id="2029601711">
          <w:marLeft w:val="640"/>
          <w:marRight w:val="0"/>
          <w:marTop w:val="0"/>
          <w:marBottom w:val="0"/>
          <w:divBdr>
            <w:top w:val="none" w:sz="0" w:space="0" w:color="auto"/>
            <w:left w:val="none" w:sz="0" w:space="0" w:color="auto"/>
            <w:bottom w:val="none" w:sz="0" w:space="0" w:color="auto"/>
            <w:right w:val="none" w:sz="0" w:space="0" w:color="auto"/>
          </w:divBdr>
        </w:div>
        <w:div w:id="1455175341">
          <w:marLeft w:val="640"/>
          <w:marRight w:val="0"/>
          <w:marTop w:val="0"/>
          <w:marBottom w:val="0"/>
          <w:divBdr>
            <w:top w:val="none" w:sz="0" w:space="0" w:color="auto"/>
            <w:left w:val="none" w:sz="0" w:space="0" w:color="auto"/>
            <w:bottom w:val="none" w:sz="0" w:space="0" w:color="auto"/>
            <w:right w:val="none" w:sz="0" w:space="0" w:color="auto"/>
          </w:divBdr>
        </w:div>
        <w:div w:id="193855738">
          <w:marLeft w:val="640"/>
          <w:marRight w:val="0"/>
          <w:marTop w:val="0"/>
          <w:marBottom w:val="0"/>
          <w:divBdr>
            <w:top w:val="none" w:sz="0" w:space="0" w:color="auto"/>
            <w:left w:val="none" w:sz="0" w:space="0" w:color="auto"/>
            <w:bottom w:val="none" w:sz="0" w:space="0" w:color="auto"/>
            <w:right w:val="none" w:sz="0" w:space="0" w:color="auto"/>
          </w:divBdr>
        </w:div>
        <w:div w:id="792603592">
          <w:marLeft w:val="640"/>
          <w:marRight w:val="0"/>
          <w:marTop w:val="0"/>
          <w:marBottom w:val="0"/>
          <w:divBdr>
            <w:top w:val="none" w:sz="0" w:space="0" w:color="auto"/>
            <w:left w:val="none" w:sz="0" w:space="0" w:color="auto"/>
            <w:bottom w:val="none" w:sz="0" w:space="0" w:color="auto"/>
            <w:right w:val="none" w:sz="0" w:space="0" w:color="auto"/>
          </w:divBdr>
        </w:div>
        <w:div w:id="911426209">
          <w:marLeft w:val="640"/>
          <w:marRight w:val="0"/>
          <w:marTop w:val="0"/>
          <w:marBottom w:val="0"/>
          <w:divBdr>
            <w:top w:val="none" w:sz="0" w:space="0" w:color="auto"/>
            <w:left w:val="none" w:sz="0" w:space="0" w:color="auto"/>
            <w:bottom w:val="none" w:sz="0" w:space="0" w:color="auto"/>
            <w:right w:val="none" w:sz="0" w:space="0" w:color="auto"/>
          </w:divBdr>
        </w:div>
        <w:div w:id="532694265">
          <w:marLeft w:val="640"/>
          <w:marRight w:val="0"/>
          <w:marTop w:val="0"/>
          <w:marBottom w:val="0"/>
          <w:divBdr>
            <w:top w:val="none" w:sz="0" w:space="0" w:color="auto"/>
            <w:left w:val="none" w:sz="0" w:space="0" w:color="auto"/>
            <w:bottom w:val="none" w:sz="0" w:space="0" w:color="auto"/>
            <w:right w:val="none" w:sz="0" w:space="0" w:color="auto"/>
          </w:divBdr>
        </w:div>
        <w:div w:id="1283920957">
          <w:marLeft w:val="640"/>
          <w:marRight w:val="0"/>
          <w:marTop w:val="0"/>
          <w:marBottom w:val="0"/>
          <w:divBdr>
            <w:top w:val="none" w:sz="0" w:space="0" w:color="auto"/>
            <w:left w:val="none" w:sz="0" w:space="0" w:color="auto"/>
            <w:bottom w:val="none" w:sz="0" w:space="0" w:color="auto"/>
            <w:right w:val="none" w:sz="0" w:space="0" w:color="auto"/>
          </w:divBdr>
        </w:div>
        <w:div w:id="1621522839">
          <w:marLeft w:val="640"/>
          <w:marRight w:val="0"/>
          <w:marTop w:val="0"/>
          <w:marBottom w:val="0"/>
          <w:divBdr>
            <w:top w:val="none" w:sz="0" w:space="0" w:color="auto"/>
            <w:left w:val="none" w:sz="0" w:space="0" w:color="auto"/>
            <w:bottom w:val="none" w:sz="0" w:space="0" w:color="auto"/>
            <w:right w:val="none" w:sz="0" w:space="0" w:color="auto"/>
          </w:divBdr>
        </w:div>
        <w:div w:id="1398935200">
          <w:marLeft w:val="640"/>
          <w:marRight w:val="0"/>
          <w:marTop w:val="0"/>
          <w:marBottom w:val="0"/>
          <w:divBdr>
            <w:top w:val="none" w:sz="0" w:space="0" w:color="auto"/>
            <w:left w:val="none" w:sz="0" w:space="0" w:color="auto"/>
            <w:bottom w:val="none" w:sz="0" w:space="0" w:color="auto"/>
            <w:right w:val="none" w:sz="0" w:space="0" w:color="auto"/>
          </w:divBdr>
        </w:div>
        <w:div w:id="1541866290">
          <w:marLeft w:val="640"/>
          <w:marRight w:val="0"/>
          <w:marTop w:val="0"/>
          <w:marBottom w:val="0"/>
          <w:divBdr>
            <w:top w:val="none" w:sz="0" w:space="0" w:color="auto"/>
            <w:left w:val="none" w:sz="0" w:space="0" w:color="auto"/>
            <w:bottom w:val="none" w:sz="0" w:space="0" w:color="auto"/>
            <w:right w:val="none" w:sz="0" w:space="0" w:color="auto"/>
          </w:divBdr>
        </w:div>
        <w:div w:id="1650787052">
          <w:marLeft w:val="640"/>
          <w:marRight w:val="0"/>
          <w:marTop w:val="0"/>
          <w:marBottom w:val="0"/>
          <w:divBdr>
            <w:top w:val="none" w:sz="0" w:space="0" w:color="auto"/>
            <w:left w:val="none" w:sz="0" w:space="0" w:color="auto"/>
            <w:bottom w:val="none" w:sz="0" w:space="0" w:color="auto"/>
            <w:right w:val="none" w:sz="0" w:space="0" w:color="auto"/>
          </w:divBdr>
        </w:div>
        <w:div w:id="239678569">
          <w:marLeft w:val="640"/>
          <w:marRight w:val="0"/>
          <w:marTop w:val="0"/>
          <w:marBottom w:val="0"/>
          <w:divBdr>
            <w:top w:val="none" w:sz="0" w:space="0" w:color="auto"/>
            <w:left w:val="none" w:sz="0" w:space="0" w:color="auto"/>
            <w:bottom w:val="none" w:sz="0" w:space="0" w:color="auto"/>
            <w:right w:val="none" w:sz="0" w:space="0" w:color="auto"/>
          </w:divBdr>
        </w:div>
        <w:div w:id="100151888">
          <w:marLeft w:val="640"/>
          <w:marRight w:val="0"/>
          <w:marTop w:val="0"/>
          <w:marBottom w:val="0"/>
          <w:divBdr>
            <w:top w:val="none" w:sz="0" w:space="0" w:color="auto"/>
            <w:left w:val="none" w:sz="0" w:space="0" w:color="auto"/>
            <w:bottom w:val="none" w:sz="0" w:space="0" w:color="auto"/>
            <w:right w:val="none" w:sz="0" w:space="0" w:color="auto"/>
          </w:divBdr>
        </w:div>
        <w:div w:id="1688368754">
          <w:marLeft w:val="640"/>
          <w:marRight w:val="0"/>
          <w:marTop w:val="0"/>
          <w:marBottom w:val="0"/>
          <w:divBdr>
            <w:top w:val="none" w:sz="0" w:space="0" w:color="auto"/>
            <w:left w:val="none" w:sz="0" w:space="0" w:color="auto"/>
            <w:bottom w:val="none" w:sz="0" w:space="0" w:color="auto"/>
            <w:right w:val="none" w:sz="0" w:space="0" w:color="auto"/>
          </w:divBdr>
        </w:div>
      </w:divsChild>
    </w:div>
    <w:div w:id="179128697">
      <w:bodyDiv w:val="1"/>
      <w:marLeft w:val="0"/>
      <w:marRight w:val="0"/>
      <w:marTop w:val="0"/>
      <w:marBottom w:val="0"/>
      <w:divBdr>
        <w:top w:val="none" w:sz="0" w:space="0" w:color="auto"/>
        <w:left w:val="none" w:sz="0" w:space="0" w:color="auto"/>
        <w:bottom w:val="none" w:sz="0" w:space="0" w:color="auto"/>
        <w:right w:val="none" w:sz="0" w:space="0" w:color="auto"/>
      </w:divBdr>
    </w:div>
    <w:div w:id="191187274">
      <w:bodyDiv w:val="1"/>
      <w:marLeft w:val="0"/>
      <w:marRight w:val="0"/>
      <w:marTop w:val="0"/>
      <w:marBottom w:val="0"/>
      <w:divBdr>
        <w:top w:val="none" w:sz="0" w:space="0" w:color="auto"/>
        <w:left w:val="none" w:sz="0" w:space="0" w:color="auto"/>
        <w:bottom w:val="none" w:sz="0" w:space="0" w:color="auto"/>
        <w:right w:val="none" w:sz="0" w:space="0" w:color="auto"/>
      </w:divBdr>
    </w:div>
    <w:div w:id="192349112">
      <w:bodyDiv w:val="1"/>
      <w:marLeft w:val="0"/>
      <w:marRight w:val="0"/>
      <w:marTop w:val="0"/>
      <w:marBottom w:val="0"/>
      <w:divBdr>
        <w:top w:val="none" w:sz="0" w:space="0" w:color="auto"/>
        <w:left w:val="none" w:sz="0" w:space="0" w:color="auto"/>
        <w:bottom w:val="none" w:sz="0" w:space="0" w:color="auto"/>
        <w:right w:val="none" w:sz="0" w:space="0" w:color="auto"/>
      </w:divBdr>
    </w:div>
    <w:div w:id="199364594">
      <w:bodyDiv w:val="1"/>
      <w:marLeft w:val="0"/>
      <w:marRight w:val="0"/>
      <w:marTop w:val="0"/>
      <w:marBottom w:val="0"/>
      <w:divBdr>
        <w:top w:val="none" w:sz="0" w:space="0" w:color="auto"/>
        <w:left w:val="none" w:sz="0" w:space="0" w:color="auto"/>
        <w:bottom w:val="none" w:sz="0" w:space="0" w:color="auto"/>
        <w:right w:val="none" w:sz="0" w:space="0" w:color="auto"/>
      </w:divBdr>
    </w:div>
    <w:div w:id="199443776">
      <w:bodyDiv w:val="1"/>
      <w:marLeft w:val="0"/>
      <w:marRight w:val="0"/>
      <w:marTop w:val="0"/>
      <w:marBottom w:val="0"/>
      <w:divBdr>
        <w:top w:val="none" w:sz="0" w:space="0" w:color="auto"/>
        <w:left w:val="none" w:sz="0" w:space="0" w:color="auto"/>
        <w:bottom w:val="none" w:sz="0" w:space="0" w:color="auto"/>
        <w:right w:val="none" w:sz="0" w:space="0" w:color="auto"/>
      </w:divBdr>
      <w:divsChild>
        <w:div w:id="1126005894">
          <w:marLeft w:val="640"/>
          <w:marRight w:val="0"/>
          <w:marTop w:val="0"/>
          <w:marBottom w:val="0"/>
          <w:divBdr>
            <w:top w:val="none" w:sz="0" w:space="0" w:color="auto"/>
            <w:left w:val="none" w:sz="0" w:space="0" w:color="auto"/>
            <w:bottom w:val="none" w:sz="0" w:space="0" w:color="auto"/>
            <w:right w:val="none" w:sz="0" w:space="0" w:color="auto"/>
          </w:divBdr>
        </w:div>
        <w:div w:id="1728453702">
          <w:marLeft w:val="640"/>
          <w:marRight w:val="0"/>
          <w:marTop w:val="0"/>
          <w:marBottom w:val="0"/>
          <w:divBdr>
            <w:top w:val="none" w:sz="0" w:space="0" w:color="auto"/>
            <w:left w:val="none" w:sz="0" w:space="0" w:color="auto"/>
            <w:bottom w:val="none" w:sz="0" w:space="0" w:color="auto"/>
            <w:right w:val="none" w:sz="0" w:space="0" w:color="auto"/>
          </w:divBdr>
        </w:div>
        <w:div w:id="752704228">
          <w:marLeft w:val="640"/>
          <w:marRight w:val="0"/>
          <w:marTop w:val="0"/>
          <w:marBottom w:val="0"/>
          <w:divBdr>
            <w:top w:val="none" w:sz="0" w:space="0" w:color="auto"/>
            <w:left w:val="none" w:sz="0" w:space="0" w:color="auto"/>
            <w:bottom w:val="none" w:sz="0" w:space="0" w:color="auto"/>
            <w:right w:val="none" w:sz="0" w:space="0" w:color="auto"/>
          </w:divBdr>
        </w:div>
        <w:div w:id="1764060961">
          <w:marLeft w:val="640"/>
          <w:marRight w:val="0"/>
          <w:marTop w:val="0"/>
          <w:marBottom w:val="0"/>
          <w:divBdr>
            <w:top w:val="none" w:sz="0" w:space="0" w:color="auto"/>
            <w:left w:val="none" w:sz="0" w:space="0" w:color="auto"/>
            <w:bottom w:val="none" w:sz="0" w:space="0" w:color="auto"/>
            <w:right w:val="none" w:sz="0" w:space="0" w:color="auto"/>
          </w:divBdr>
        </w:div>
        <w:div w:id="1172447085">
          <w:marLeft w:val="640"/>
          <w:marRight w:val="0"/>
          <w:marTop w:val="0"/>
          <w:marBottom w:val="0"/>
          <w:divBdr>
            <w:top w:val="none" w:sz="0" w:space="0" w:color="auto"/>
            <w:left w:val="none" w:sz="0" w:space="0" w:color="auto"/>
            <w:bottom w:val="none" w:sz="0" w:space="0" w:color="auto"/>
            <w:right w:val="none" w:sz="0" w:space="0" w:color="auto"/>
          </w:divBdr>
        </w:div>
        <w:div w:id="570895093">
          <w:marLeft w:val="640"/>
          <w:marRight w:val="0"/>
          <w:marTop w:val="0"/>
          <w:marBottom w:val="0"/>
          <w:divBdr>
            <w:top w:val="none" w:sz="0" w:space="0" w:color="auto"/>
            <w:left w:val="none" w:sz="0" w:space="0" w:color="auto"/>
            <w:bottom w:val="none" w:sz="0" w:space="0" w:color="auto"/>
            <w:right w:val="none" w:sz="0" w:space="0" w:color="auto"/>
          </w:divBdr>
        </w:div>
        <w:div w:id="345714543">
          <w:marLeft w:val="640"/>
          <w:marRight w:val="0"/>
          <w:marTop w:val="0"/>
          <w:marBottom w:val="0"/>
          <w:divBdr>
            <w:top w:val="none" w:sz="0" w:space="0" w:color="auto"/>
            <w:left w:val="none" w:sz="0" w:space="0" w:color="auto"/>
            <w:bottom w:val="none" w:sz="0" w:space="0" w:color="auto"/>
            <w:right w:val="none" w:sz="0" w:space="0" w:color="auto"/>
          </w:divBdr>
        </w:div>
        <w:div w:id="153111310">
          <w:marLeft w:val="640"/>
          <w:marRight w:val="0"/>
          <w:marTop w:val="0"/>
          <w:marBottom w:val="0"/>
          <w:divBdr>
            <w:top w:val="none" w:sz="0" w:space="0" w:color="auto"/>
            <w:left w:val="none" w:sz="0" w:space="0" w:color="auto"/>
            <w:bottom w:val="none" w:sz="0" w:space="0" w:color="auto"/>
            <w:right w:val="none" w:sz="0" w:space="0" w:color="auto"/>
          </w:divBdr>
        </w:div>
        <w:div w:id="1696072676">
          <w:marLeft w:val="640"/>
          <w:marRight w:val="0"/>
          <w:marTop w:val="0"/>
          <w:marBottom w:val="0"/>
          <w:divBdr>
            <w:top w:val="none" w:sz="0" w:space="0" w:color="auto"/>
            <w:left w:val="none" w:sz="0" w:space="0" w:color="auto"/>
            <w:bottom w:val="none" w:sz="0" w:space="0" w:color="auto"/>
            <w:right w:val="none" w:sz="0" w:space="0" w:color="auto"/>
          </w:divBdr>
        </w:div>
        <w:div w:id="633868686">
          <w:marLeft w:val="640"/>
          <w:marRight w:val="0"/>
          <w:marTop w:val="0"/>
          <w:marBottom w:val="0"/>
          <w:divBdr>
            <w:top w:val="none" w:sz="0" w:space="0" w:color="auto"/>
            <w:left w:val="none" w:sz="0" w:space="0" w:color="auto"/>
            <w:bottom w:val="none" w:sz="0" w:space="0" w:color="auto"/>
            <w:right w:val="none" w:sz="0" w:space="0" w:color="auto"/>
          </w:divBdr>
        </w:div>
        <w:div w:id="1074164511">
          <w:marLeft w:val="640"/>
          <w:marRight w:val="0"/>
          <w:marTop w:val="0"/>
          <w:marBottom w:val="0"/>
          <w:divBdr>
            <w:top w:val="none" w:sz="0" w:space="0" w:color="auto"/>
            <w:left w:val="none" w:sz="0" w:space="0" w:color="auto"/>
            <w:bottom w:val="none" w:sz="0" w:space="0" w:color="auto"/>
            <w:right w:val="none" w:sz="0" w:space="0" w:color="auto"/>
          </w:divBdr>
        </w:div>
        <w:div w:id="435247933">
          <w:marLeft w:val="640"/>
          <w:marRight w:val="0"/>
          <w:marTop w:val="0"/>
          <w:marBottom w:val="0"/>
          <w:divBdr>
            <w:top w:val="none" w:sz="0" w:space="0" w:color="auto"/>
            <w:left w:val="none" w:sz="0" w:space="0" w:color="auto"/>
            <w:bottom w:val="none" w:sz="0" w:space="0" w:color="auto"/>
            <w:right w:val="none" w:sz="0" w:space="0" w:color="auto"/>
          </w:divBdr>
        </w:div>
        <w:div w:id="1265071867">
          <w:marLeft w:val="640"/>
          <w:marRight w:val="0"/>
          <w:marTop w:val="0"/>
          <w:marBottom w:val="0"/>
          <w:divBdr>
            <w:top w:val="none" w:sz="0" w:space="0" w:color="auto"/>
            <w:left w:val="none" w:sz="0" w:space="0" w:color="auto"/>
            <w:bottom w:val="none" w:sz="0" w:space="0" w:color="auto"/>
            <w:right w:val="none" w:sz="0" w:space="0" w:color="auto"/>
          </w:divBdr>
        </w:div>
        <w:div w:id="612593378">
          <w:marLeft w:val="640"/>
          <w:marRight w:val="0"/>
          <w:marTop w:val="0"/>
          <w:marBottom w:val="0"/>
          <w:divBdr>
            <w:top w:val="none" w:sz="0" w:space="0" w:color="auto"/>
            <w:left w:val="none" w:sz="0" w:space="0" w:color="auto"/>
            <w:bottom w:val="none" w:sz="0" w:space="0" w:color="auto"/>
            <w:right w:val="none" w:sz="0" w:space="0" w:color="auto"/>
          </w:divBdr>
        </w:div>
        <w:div w:id="1550535068">
          <w:marLeft w:val="640"/>
          <w:marRight w:val="0"/>
          <w:marTop w:val="0"/>
          <w:marBottom w:val="0"/>
          <w:divBdr>
            <w:top w:val="none" w:sz="0" w:space="0" w:color="auto"/>
            <w:left w:val="none" w:sz="0" w:space="0" w:color="auto"/>
            <w:bottom w:val="none" w:sz="0" w:space="0" w:color="auto"/>
            <w:right w:val="none" w:sz="0" w:space="0" w:color="auto"/>
          </w:divBdr>
        </w:div>
      </w:divsChild>
    </w:div>
    <w:div w:id="214507281">
      <w:bodyDiv w:val="1"/>
      <w:marLeft w:val="0"/>
      <w:marRight w:val="0"/>
      <w:marTop w:val="0"/>
      <w:marBottom w:val="0"/>
      <w:divBdr>
        <w:top w:val="none" w:sz="0" w:space="0" w:color="auto"/>
        <w:left w:val="none" w:sz="0" w:space="0" w:color="auto"/>
        <w:bottom w:val="none" w:sz="0" w:space="0" w:color="auto"/>
        <w:right w:val="none" w:sz="0" w:space="0" w:color="auto"/>
      </w:divBdr>
    </w:div>
    <w:div w:id="245498240">
      <w:bodyDiv w:val="1"/>
      <w:marLeft w:val="0"/>
      <w:marRight w:val="0"/>
      <w:marTop w:val="0"/>
      <w:marBottom w:val="0"/>
      <w:divBdr>
        <w:top w:val="none" w:sz="0" w:space="0" w:color="auto"/>
        <w:left w:val="none" w:sz="0" w:space="0" w:color="auto"/>
        <w:bottom w:val="none" w:sz="0" w:space="0" w:color="auto"/>
        <w:right w:val="none" w:sz="0" w:space="0" w:color="auto"/>
      </w:divBdr>
      <w:divsChild>
        <w:div w:id="937367184">
          <w:marLeft w:val="640"/>
          <w:marRight w:val="0"/>
          <w:marTop w:val="0"/>
          <w:marBottom w:val="0"/>
          <w:divBdr>
            <w:top w:val="none" w:sz="0" w:space="0" w:color="auto"/>
            <w:left w:val="none" w:sz="0" w:space="0" w:color="auto"/>
            <w:bottom w:val="none" w:sz="0" w:space="0" w:color="auto"/>
            <w:right w:val="none" w:sz="0" w:space="0" w:color="auto"/>
          </w:divBdr>
        </w:div>
        <w:div w:id="307827279">
          <w:marLeft w:val="640"/>
          <w:marRight w:val="0"/>
          <w:marTop w:val="0"/>
          <w:marBottom w:val="0"/>
          <w:divBdr>
            <w:top w:val="none" w:sz="0" w:space="0" w:color="auto"/>
            <w:left w:val="none" w:sz="0" w:space="0" w:color="auto"/>
            <w:bottom w:val="none" w:sz="0" w:space="0" w:color="auto"/>
            <w:right w:val="none" w:sz="0" w:space="0" w:color="auto"/>
          </w:divBdr>
        </w:div>
        <w:div w:id="2122650840">
          <w:marLeft w:val="640"/>
          <w:marRight w:val="0"/>
          <w:marTop w:val="0"/>
          <w:marBottom w:val="0"/>
          <w:divBdr>
            <w:top w:val="none" w:sz="0" w:space="0" w:color="auto"/>
            <w:left w:val="none" w:sz="0" w:space="0" w:color="auto"/>
            <w:bottom w:val="none" w:sz="0" w:space="0" w:color="auto"/>
            <w:right w:val="none" w:sz="0" w:space="0" w:color="auto"/>
          </w:divBdr>
        </w:div>
        <w:div w:id="1846090804">
          <w:marLeft w:val="640"/>
          <w:marRight w:val="0"/>
          <w:marTop w:val="0"/>
          <w:marBottom w:val="0"/>
          <w:divBdr>
            <w:top w:val="none" w:sz="0" w:space="0" w:color="auto"/>
            <w:left w:val="none" w:sz="0" w:space="0" w:color="auto"/>
            <w:bottom w:val="none" w:sz="0" w:space="0" w:color="auto"/>
            <w:right w:val="none" w:sz="0" w:space="0" w:color="auto"/>
          </w:divBdr>
        </w:div>
        <w:div w:id="816917986">
          <w:marLeft w:val="640"/>
          <w:marRight w:val="0"/>
          <w:marTop w:val="0"/>
          <w:marBottom w:val="0"/>
          <w:divBdr>
            <w:top w:val="none" w:sz="0" w:space="0" w:color="auto"/>
            <w:left w:val="none" w:sz="0" w:space="0" w:color="auto"/>
            <w:bottom w:val="none" w:sz="0" w:space="0" w:color="auto"/>
            <w:right w:val="none" w:sz="0" w:space="0" w:color="auto"/>
          </w:divBdr>
        </w:div>
        <w:div w:id="890118696">
          <w:marLeft w:val="640"/>
          <w:marRight w:val="0"/>
          <w:marTop w:val="0"/>
          <w:marBottom w:val="0"/>
          <w:divBdr>
            <w:top w:val="none" w:sz="0" w:space="0" w:color="auto"/>
            <w:left w:val="none" w:sz="0" w:space="0" w:color="auto"/>
            <w:bottom w:val="none" w:sz="0" w:space="0" w:color="auto"/>
            <w:right w:val="none" w:sz="0" w:space="0" w:color="auto"/>
          </w:divBdr>
        </w:div>
        <w:div w:id="1498687642">
          <w:marLeft w:val="640"/>
          <w:marRight w:val="0"/>
          <w:marTop w:val="0"/>
          <w:marBottom w:val="0"/>
          <w:divBdr>
            <w:top w:val="none" w:sz="0" w:space="0" w:color="auto"/>
            <w:left w:val="none" w:sz="0" w:space="0" w:color="auto"/>
            <w:bottom w:val="none" w:sz="0" w:space="0" w:color="auto"/>
            <w:right w:val="none" w:sz="0" w:space="0" w:color="auto"/>
          </w:divBdr>
        </w:div>
        <w:div w:id="1294021795">
          <w:marLeft w:val="640"/>
          <w:marRight w:val="0"/>
          <w:marTop w:val="0"/>
          <w:marBottom w:val="0"/>
          <w:divBdr>
            <w:top w:val="none" w:sz="0" w:space="0" w:color="auto"/>
            <w:left w:val="none" w:sz="0" w:space="0" w:color="auto"/>
            <w:bottom w:val="none" w:sz="0" w:space="0" w:color="auto"/>
            <w:right w:val="none" w:sz="0" w:space="0" w:color="auto"/>
          </w:divBdr>
        </w:div>
        <w:div w:id="1349523012">
          <w:marLeft w:val="640"/>
          <w:marRight w:val="0"/>
          <w:marTop w:val="0"/>
          <w:marBottom w:val="0"/>
          <w:divBdr>
            <w:top w:val="none" w:sz="0" w:space="0" w:color="auto"/>
            <w:left w:val="none" w:sz="0" w:space="0" w:color="auto"/>
            <w:bottom w:val="none" w:sz="0" w:space="0" w:color="auto"/>
            <w:right w:val="none" w:sz="0" w:space="0" w:color="auto"/>
          </w:divBdr>
        </w:div>
        <w:div w:id="1278564538">
          <w:marLeft w:val="640"/>
          <w:marRight w:val="0"/>
          <w:marTop w:val="0"/>
          <w:marBottom w:val="0"/>
          <w:divBdr>
            <w:top w:val="none" w:sz="0" w:space="0" w:color="auto"/>
            <w:left w:val="none" w:sz="0" w:space="0" w:color="auto"/>
            <w:bottom w:val="none" w:sz="0" w:space="0" w:color="auto"/>
            <w:right w:val="none" w:sz="0" w:space="0" w:color="auto"/>
          </w:divBdr>
        </w:div>
        <w:div w:id="1155874776">
          <w:marLeft w:val="640"/>
          <w:marRight w:val="0"/>
          <w:marTop w:val="0"/>
          <w:marBottom w:val="0"/>
          <w:divBdr>
            <w:top w:val="none" w:sz="0" w:space="0" w:color="auto"/>
            <w:left w:val="none" w:sz="0" w:space="0" w:color="auto"/>
            <w:bottom w:val="none" w:sz="0" w:space="0" w:color="auto"/>
            <w:right w:val="none" w:sz="0" w:space="0" w:color="auto"/>
          </w:divBdr>
        </w:div>
        <w:div w:id="1657029090">
          <w:marLeft w:val="640"/>
          <w:marRight w:val="0"/>
          <w:marTop w:val="0"/>
          <w:marBottom w:val="0"/>
          <w:divBdr>
            <w:top w:val="none" w:sz="0" w:space="0" w:color="auto"/>
            <w:left w:val="none" w:sz="0" w:space="0" w:color="auto"/>
            <w:bottom w:val="none" w:sz="0" w:space="0" w:color="auto"/>
            <w:right w:val="none" w:sz="0" w:space="0" w:color="auto"/>
          </w:divBdr>
        </w:div>
        <w:div w:id="1511791621">
          <w:marLeft w:val="640"/>
          <w:marRight w:val="0"/>
          <w:marTop w:val="0"/>
          <w:marBottom w:val="0"/>
          <w:divBdr>
            <w:top w:val="none" w:sz="0" w:space="0" w:color="auto"/>
            <w:left w:val="none" w:sz="0" w:space="0" w:color="auto"/>
            <w:bottom w:val="none" w:sz="0" w:space="0" w:color="auto"/>
            <w:right w:val="none" w:sz="0" w:space="0" w:color="auto"/>
          </w:divBdr>
        </w:div>
      </w:divsChild>
    </w:div>
    <w:div w:id="260990803">
      <w:bodyDiv w:val="1"/>
      <w:marLeft w:val="0"/>
      <w:marRight w:val="0"/>
      <w:marTop w:val="0"/>
      <w:marBottom w:val="0"/>
      <w:divBdr>
        <w:top w:val="none" w:sz="0" w:space="0" w:color="auto"/>
        <w:left w:val="none" w:sz="0" w:space="0" w:color="auto"/>
        <w:bottom w:val="none" w:sz="0" w:space="0" w:color="auto"/>
        <w:right w:val="none" w:sz="0" w:space="0" w:color="auto"/>
      </w:divBdr>
    </w:div>
    <w:div w:id="279916864">
      <w:bodyDiv w:val="1"/>
      <w:marLeft w:val="0"/>
      <w:marRight w:val="0"/>
      <w:marTop w:val="0"/>
      <w:marBottom w:val="0"/>
      <w:divBdr>
        <w:top w:val="none" w:sz="0" w:space="0" w:color="auto"/>
        <w:left w:val="none" w:sz="0" w:space="0" w:color="auto"/>
        <w:bottom w:val="none" w:sz="0" w:space="0" w:color="auto"/>
        <w:right w:val="none" w:sz="0" w:space="0" w:color="auto"/>
      </w:divBdr>
    </w:div>
    <w:div w:id="299770457">
      <w:bodyDiv w:val="1"/>
      <w:marLeft w:val="0"/>
      <w:marRight w:val="0"/>
      <w:marTop w:val="0"/>
      <w:marBottom w:val="0"/>
      <w:divBdr>
        <w:top w:val="none" w:sz="0" w:space="0" w:color="auto"/>
        <w:left w:val="none" w:sz="0" w:space="0" w:color="auto"/>
        <w:bottom w:val="none" w:sz="0" w:space="0" w:color="auto"/>
        <w:right w:val="none" w:sz="0" w:space="0" w:color="auto"/>
      </w:divBdr>
    </w:div>
    <w:div w:id="319311760">
      <w:bodyDiv w:val="1"/>
      <w:marLeft w:val="0"/>
      <w:marRight w:val="0"/>
      <w:marTop w:val="0"/>
      <w:marBottom w:val="0"/>
      <w:divBdr>
        <w:top w:val="none" w:sz="0" w:space="0" w:color="auto"/>
        <w:left w:val="none" w:sz="0" w:space="0" w:color="auto"/>
        <w:bottom w:val="none" w:sz="0" w:space="0" w:color="auto"/>
        <w:right w:val="none" w:sz="0" w:space="0" w:color="auto"/>
      </w:divBdr>
    </w:div>
    <w:div w:id="334265461">
      <w:bodyDiv w:val="1"/>
      <w:marLeft w:val="0"/>
      <w:marRight w:val="0"/>
      <w:marTop w:val="0"/>
      <w:marBottom w:val="0"/>
      <w:divBdr>
        <w:top w:val="none" w:sz="0" w:space="0" w:color="auto"/>
        <w:left w:val="none" w:sz="0" w:space="0" w:color="auto"/>
        <w:bottom w:val="none" w:sz="0" w:space="0" w:color="auto"/>
        <w:right w:val="none" w:sz="0" w:space="0" w:color="auto"/>
      </w:divBdr>
    </w:div>
    <w:div w:id="334646663">
      <w:bodyDiv w:val="1"/>
      <w:marLeft w:val="0"/>
      <w:marRight w:val="0"/>
      <w:marTop w:val="0"/>
      <w:marBottom w:val="0"/>
      <w:divBdr>
        <w:top w:val="none" w:sz="0" w:space="0" w:color="auto"/>
        <w:left w:val="none" w:sz="0" w:space="0" w:color="auto"/>
        <w:bottom w:val="none" w:sz="0" w:space="0" w:color="auto"/>
        <w:right w:val="none" w:sz="0" w:space="0" w:color="auto"/>
      </w:divBdr>
    </w:div>
    <w:div w:id="348725378">
      <w:bodyDiv w:val="1"/>
      <w:marLeft w:val="0"/>
      <w:marRight w:val="0"/>
      <w:marTop w:val="0"/>
      <w:marBottom w:val="0"/>
      <w:divBdr>
        <w:top w:val="none" w:sz="0" w:space="0" w:color="auto"/>
        <w:left w:val="none" w:sz="0" w:space="0" w:color="auto"/>
        <w:bottom w:val="none" w:sz="0" w:space="0" w:color="auto"/>
        <w:right w:val="none" w:sz="0" w:space="0" w:color="auto"/>
      </w:divBdr>
    </w:div>
    <w:div w:id="358511556">
      <w:bodyDiv w:val="1"/>
      <w:marLeft w:val="0"/>
      <w:marRight w:val="0"/>
      <w:marTop w:val="0"/>
      <w:marBottom w:val="0"/>
      <w:divBdr>
        <w:top w:val="none" w:sz="0" w:space="0" w:color="auto"/>
        <w:left w:val="none" w:sz="0" w:space="0" w:color="auto"/>
        <w:bottom w:val="none" w:sz="0" w:space="0" w:color="auto"/>
        <w:right w:val="none" w:sz="0" w:space="0" w:color="auto"/>
      </w:divBdr>
    </w:div>
    <w:div w:id="379328837">
      <w:bodyDiv w:val="1"/>
      <w:marLeft w:val="0"/>
      <w:marRight w:val="0"/>
      <w:marTop w:val="0"/>
      <w:marBottom w:val="0"/>
      <w:divBdr>
        <w:top w:val="none" w:sz="0" w:space="0" w:color="auto"/>
        <w:left w:val="none" w:sz="0" w:space="0" w:color="auto"/>
        <w:bottom w:val="none" w:sz="0" w:space="0" w:color="auto"/>
        <w:right w:val="none" w:sz="0" w:space="0" w:color="auto"/>
      </w:divBdr>
    </w:div>
    <w:div w:id="448473806">
      <w:bodyDiv w:val="1"/>
      <w:marLeft w:val="0"/>
      <w:marRight w:val="0"/>
      <w:marTop w:val="0"/>
      <w:marBottom w:val="0"/>
      <w:divBdr>
        <w:top w:val="none" w:sz="0" w:space="0" w:color="auto"/>
        <w:left w:val="none" w:sz="0" w:space="0" w:color="auto"/>
        <w:bottom w:val="none" w:sz="0" w:space="0" w:color="auto"/>
        <w:right w:val="none" w:sz="0" w:space="0" w:color="auto"/>
      </w:divBdr>
    </w:div>
    <w:div w:id="454834511">
      <w:bodyDiv w:val="1"/>
      <w:marLeft w:val="0"/>
      <w:marRight w:val="0"/>
      <w:marTop w:val="0"/>
      <w:marBottom w:val="0"/>
      <w:divBdr>
        <w:top w:val="none" w:sz="0" w:space="0" w:color="auto"/>
        <w:left w:val="none" w:sz="0" w:space="0" w:color="auto"/>
        <w:bottom w:val="none" w:sz="0" w:space="0" w:color="auto"/>
        <w:right w:val="none" w:sz="0" w:space="0" w:color="auto"/>
      </w:divBdr>
    </w:div>
    <w:div w:id="478956271">
      <w:bodyDiv w:val="1"/>
      <w:marLeft w:val="0"/>
      <w:marRight w:val="0"/>
      <w:marTop w:val="0"/>
      <w:marBottom w:val="0"/>
      <w:divBdr>
        <w:top w:val="none" w:sz="0" w:space="0" w:color="auto"/>
        <w:left w:val="none" w:sz="0" w:space="0" w:color="auto"/>
        <w:bottom w:val="none" w:sz="0" w:space="0" w:color="auto"/>
        <w:right w:val="none" w:sz="0" w:space="0" w:color="auto"/>
      </w:divBdr>
    </w:div>
    <w:div w:id="578369955">
      <w:bodyDiv w:val="1"/>
      <w:marLeft w:val="0"/>
      <w:marRight w:val="0"/>
      <w:marTop w:val="0"/>
      <w:marBottom w:val="0"/>
      <w:divBdr>
        <w:top w:val="none" w:sz="0" w:space="0" w:color="auto"/>
        <w:left w:val="none" w:sz="0" w:space="0" w:color="auto"/>
        <w:bottom w:val="none" w:sz="0" w:space="0" w:color="auto"/>
        <w:right w:val="none" w:sz="0" w:space="0" w:color="auto"/>
      </w:divBdr>
    </w:div>
    <w:div w:id="597249606">
      <w:bodyDiv w:val="1"/>
      <w:marLeft w:val="0"/>
      <w:marRight w:val="0"/>
      <w:marTop w:val="0"/>
      <w:marBottom w:val="0"/>
      <w:divBdr>
        <w:top w:val="none" w:sz="0" w:space="0" w:color="auto"/>
        <w:left w:val="none" w:sz="0" w:space="0" w:color="auto"/>
        <w:bottom w:val="none" w:sz="0" w:space="0" w:color="auto"/>
        <w:right w:val="none" w:sz="0" w:space="0" w:color="auto"/>
      </w:divBdr>
    </w:div>
    <w:div w:id="675570623">
      <w:bodyDiv w:val="1"/>
      <w:marLeft w:val="0"/>
      <w:marRight w:val="0"/>
      <w:marTop w:val="0"/>
      <w:marBottom w:val="0"/>
      <w:divBdr>
        <w:top w:val="none" w:sz="0" w:space="0" w:color="auto"/>
        <w:left w:val="none" w:sz="0" w:space="0" w:color="auto"/>
        <w:bottom w:val="none" w:sz="0" w:space="0" w:color="auto"/>
        <w:right w:val="none" w:sz="0" w:space="0" w:color="auto"/>
      </w:divBdr>
    </w:div>
    <w:div w:id="676810424">
      <w:bodyDiv w:val="1"/>
      <w:marLeft w:val="0"/>
      <w:marRight w:val="0"/>
      <w:marTop w:val="0"/>
      <w:marBottom w:val="0"/>
      <w:divBdr>
        <w:top w:val="none" w:sz="0" w:space="0" w:color="auto"/>
        <w:left w:val="none" w:sz="0" w:space="0" w:color="auto"/>
        <w:bottom w:val="none" w:sz="0" w:space="0" w:color="auto"/>
        <w:right w:val="none" w:sz="0" w:space="0" w:color="auto"/>
      </w:divBdr>
    </w:div>
    <w:div w:id="677006883">
      <w:bodyDiv w:val="1"/>
      <w:marLeft w:val="0"/>
      <w:marRight w:val="0"/>
      <w:marTop w:val="0"/>
      <w:marBottom w:val="0"/>
      <w:divBdr>
        <w:top w:val="none" w:sz="0" w:space="0" w:color="auto"/>
        <w:left w:val="none" w:sz="0" w:space="0" w:color="auto"/>
        <w:bottom w:val="none" w:sz="0" w:space="0" w:color="auto"/>
        <w:right w:val="none" w:sz="0" w:space="0" w:color="auto"/>
      </w:divBdr>
      <w:divsChild>
        <w:div w:id="1107770255">
          <w:marLeft w:val="640"/>
          <w:marRight w:val="0"/>
          <w:marTop w:val="0"/>
          <w:marBottom w:val="0"/>
          <w:divBdr>
            <w:top w:val="none" w:sz="0" w:space="0" w:color="auto"/>
            <w:left w:val="none" w:sz="0" w:space="0" w:color="auto"/>
            <w:bottom w:val="none" w:sz="0" w:space="0" w:color="auto"/>
            <w:right w:val="none" w:sz="0" w:space="0" w:color="auto"/>
          </w:divBdr>
        </w:div>
        <w:div w:id="105580968">
          <w:marLeft w:val="640"/>
          <w:marRight w:val="0"/>
          <w:marTop w:val="0"/>
          <w:marBottom w:val="0"/>
          <w:divBdr>
            <w:top w:val="none" w:sz="0" w:space="0" w:color="auto"/>
            <w:left w:val="none" w:sz="0" w:space="0" w:color="auto"/>
            <w:bottom w:val="none" w:sz="0" w:space="0" w:color="auto"/>
            <w:right w:val="none" w:sz="0" w:space="0" w:color="auto"/>
          </w:divBdr>
        </w:div>
        <w:div w:id="1243875548">
          <w:marLeft w:val="640"/>
          <w:marRight w:val="0"/>
          <w:marTop w:val="0"/>
          <w:marBottom w:val="0"/>
          <w:divBdr>
            <w:top w:val="none" w:sz="0" w:space="0" w:color="auto"/>
            <w:left w:val="none" w:sz="0" w:space="0" w:color="auto"/>
            <w:bottom w:val="none" w:sz="0" w:space="0" w:color="auto"/>
            <w:right w:val="none" w:sz="0" w:space="0" w:color="auto"/>
          </w:divBdr>
        </w:div>
        <w:div w:id="1922180236">
          <w:marLeft w:val="640"/>
          <w:marRight w:val="0"/>
          <w:marTop w:val="0"/>
          <w:marBottom w:val="0"/>
          <w:divBdr>
            <w:top w:val="none" w:sz="0" w:space="0" w:color="auto"/>
            <w:left w:val="none" w:sz="0" w:space="0" w:color="auto"/>
            <w:bottom w:val="none" w:sz="0" w:space="0" w:color="auto"/>
            <w:right w:val="none" w:sz="0" w:space="0" w:color="auto"/>
          </w:divBdr>
        </w:div>
        <w:div w:id="229343032">
          <w:marLeft w:val="640"/>
          <w:marRight w:val="0"/>
          <w:marTop w:val="0"/>
          <w:marBottom w:val="0"/>
          <w:divBdr>
            <w:top w:val="none" w:sz="0" w:space="0" w:color="auto"/>
            <w:left w:val="none" w:sz="0" w:space="0" w:color="auto"/>
            <w:bottom w:val="none" w:sz="0" w:space="0" w:color="auto"/>
            <w:right w:val="none" w:sz="0" w:space="0" w:color="auto"/>
          </w:divBdr>
        </w:div>
        <w:div w:id="589313043">
          <w:marLeft w:val="640"/>
          <w:marRight w:val="0"/>
          <w:marTop w:val="0"/>
          <w:marBottom w:val="0"/>
          <w:divBdr>
            <w:top w:val="none" w:sz="0" w:space="0" w:color="auto"/>
            <w:left w:val="none" w:sz="0" w:space="0" w:color="auto"/>
            <w:bottom w:val="none" w:sz="0" w:space="0" w:color="auto"/>
            <w:right w:val="none" w:sz="0" w:space="0" w:color="auto"/>
          </w:divBdr>
        </w:div>
        <w:div w:id="2094084480">
          <w:marLeft w:val="640"/>
          <w:marRight w:val="0"/>
          <w:marTop w:val="0"/>
          <w:marBottom w:val="0"/>
          <w:divBdr>
            <w:top w:val="none" w:sz="0" w:space="0" w:color="auto"/>
            <w:left w:val="none" w:sz="0" w:space="0" w:color="auto"/>
            <w:bottom w:val="none" w:sz="0" w:space="0" w:color="auto"/>
            <w:right w:val="none" w:sz="0" w:space="0" w:color="auto"/>
          </w:divBdr>
        </w:div>
        <w:div w:id="1124155951">
          <w:marLeft w:val="640"/>
          <w:marRight w:val="0"/>
          <w:marTop w:val="0"/>
          <w:marBottom w:val="0"/>
          <w:divBdr>
            <w:top w:val="none" w:sz="0" w:space="0" w:color="auto"/>
            <w:left w:val="none" w:sz="0" w:space="0" w:color="auto"/>
            <w:bottom w:val="none" w:sz="0" w:space="0" w:color="auto"/>
            <w:right w:val="none" w:sz="0" w:space="0" w:color="auto"/>
          </w:divBdr>
        </w:div>
        <w:div w:id="767772206">
          <w:marLeft w:val="640"/>
          <w:marRight w:val="0"/>
          <w:marTop w:val="0"/>
          <w:marBottom w:val="0"/>
          <w:divBdr>
            <w:top w:val="none" w:sz="0" w:space="0" w:color="auto"/>
            <w:left w:val="none" w:sz="0" w:space="0" w:color="auto"/>
            <w:bottom w:val="none" w:sz="0" w:space="0" w:color="auto"/>
            <w:right w:val="none" w:sz="0" w:space="0" w:color="auto"/>
          </w:divBdr>
        </w:div>
        <w:div w:id="1291667199">
          <w:marLeft w:val="640"/>
          <w:marRight w:val="0"/>
          <w:marTop w:val="0"/>
          <w:marBottom w:val="0"/>
          <w:divBdr>
            <w:top w:val="none" w:sz="0" w:space="0" w:color="auto"/>
            <w:left w:val="none" w:sz="0" w:space="0" w:color="auto"/>
            <w:bottom w:val="none" w:sz="0" w:space="0" w:color="auto"/>
            <w:right w:val="none" w:sz="0" w:space="0" w:color="auto"/>
          </w:divBdr>
        </w:div>
        <w:div w:id="368460445">
          <w:marLeft w:val="640"/>
          <w:marRight w:val="0"/>
          <w:marTop w:val="0"/>
          <w:marBottom w:val="0"/>
          <w:divBdr>
            <w:top w:val="none" w:sz="0" w:space="0" w:color="auto"/>
            <w:left w:val="none" w:sz="0" w:space="0" w:color="auto"/>
            <w:bottom w:val="none" w:sz="0" w:space="0" w:color="auto"/>
            <w:right w:val="none" w:sz="0" w:space="0" w:color="auto"/>
          </w:divBdr>
        </w:div>
        <w:div w:id="108595185">
          <w:marLeft w:val="640"/>
          <w:marRight w:val="0"/>
          <w:marTop w:val="0"/>
          <w:marBottom w:val="0"/>
          <w:divBdr>
            <w:top w:val="none" w:sz="0" w:space="0" w:color="auto"/>
            <w:left w:val="none" w:sz="0" w:space="0" w:color="auto"/>
            <w:bottom w:val="none" w:sz="0" w:space="0" w:color="auto"/>
            <w:right w:val="none" w:sz="0" w:space="0" w:color="auto"/>
          </w:divBdr>
        </w:div>
        <w:div w:id="1576935125">
          <w:marLeft w:val="640"/>
          <w:marRight w:val="0"/>
          <w:marTop w:val="0"/>
          <w:marBottom w:val="0"/>
          <w:divBdr>
            <w:top w:val="none" w:sz="0" w:space="0" w:color="auto"/>
            <w:left w:val="none" w:sz="0" w:space="0" w:color="auto"/>
            <w:bottom w:val="none" w:sz="0" w:space="0" w:color="auto"/>
            <w:right w:val="none" w:sz="0" w:space="0" w:color="auto"/>
          </w:divBdr>
        </w:div>
        <w:div w:id="1930762">
          <w:marLeft w:val="640"/>
          <w:marRight w:val="0"/>
          <w:marTop w:val="0"/>
          <w:marBottom w:val="0"/>
          <w:divBdr>
            <w:top w:val="none" w:sz="0" w:space="0" w:color="auto"/>
            <w:left w:val="none" w:sz="0" w:space="0" w:color="auto"/>
            <w:bottom w:val="none" w:sz="0" w:space="0" w:color="auto"/>
            <w:right w:val="none" w:sz="0" w:space="0" w:color="auto"/>
          </w:divBdr>
        </w:div>
        <w:div w:id="1134055346">
          <w:marLeft w:val="640"/>
          <w:marRight w:val="0"/>
          <w:marTop w:val="0"/>
          <w:marBottom w:val="0"/>
          <w:divBdr>
            <w:top w:val="none" w:sz="0" w:space="0" w:color="auto"/>
            <w:left w:val="none" w:sz="0" w:space="0" w:color="auto"/>
            <w:bottom w:val="none" w:sz="0" w:space="0" w:color="auto"/>
            <w:right w:val="none" w:sz="0" w:space="0" w:color="auto"/>
          </w:divBdr>
        </w:div>
        <w:div w:id="1811366630">
          <w:marLeft w:val="640"/>
          <w:marRight w:val="0"/>
          <w:marTop w:val="0"/>
          <w:marBottom w:val="0"/>
          <w:divBdr>
            <w:top w:val="none" w:sz="0" w:space="0" w:color="auto"/>
            <w:left w:val="none" w:sz="0" w:space="0" w:color="auto"/>
            <w:bottom w:val="none" w:sz="0" w:space="0" w:color="auto"/>
            <w:right w:val="none" w:sz="0" w:space="0" w:color="auto"/>
          </w:divBdr>
        </w:div>
        <w:div w:id="1155031572">
          <w:marLeft w:val="640"/>
          <w:marRight w:val="0"/>
          <w:marTop w:val="0"/>
          <w:marBottom w:val="0"/>
          <w:divBdr>
            <w:top w:val="none" w:sz="0" w:space="0" w:color="auto"/>
            <w:left w:val="none" w:sz="0" w:space="0" w:color="auto"/>
            <w:bottom w:val="none" w:sz="0" w:space="0" w:color="auto"/>
            <w:right w:val="none" w:sz="0" w:space="0" w:color="auto"/>
          </w:divBdr>
        </w:div>
        <w:div w:id="689450253">
          <w:marLeft w:val="640"/>
          <w:marRight w:val="0"/>
          <w:marTop w:val="0"/>
          <w:marBottom w:val="0"/>
          <w:divBdr>
            <w:top w:val="none" w:sz="0" w:space="0" w:color="auto"/>
            <w:left w:val="none" w:sz="0" w:space="0" w:color="auto"/>
            <w:bottom w:val="none" w:sz="0" w:space="0" w:color="auto"/>
            <w:right w:val="none" w:sz="0" w:space="0" w:color="auto"/>
          </w:divBdr>
        </w:div>
        <w:div w:id="1546063954">
          <w:marLeft w:val="640"/>
          <w:marRight w:val="0"/>
          <w:marTop w:val="0"/>
          <w:marBottom w:val="0"/>
          <w:divBdr>
            <w:top w:val="none" w:sz="0" w:space="0" w:color="auto"/>
            <w:left w:val="none" w:sz="0" w:space="0" w:color="auto"/>
            <w:bottom w:val="none" w:sz="0" w:space="0" w:color="auto"/>
            <w:right w:val="none" w:sz="0" w:space="0" w:color="auto"/>
          </w:divBdr>
        </w:div>
      </w:divsChild>
    </w:div>
    <w:div w:id="682977422">
      <w:bodyDiv w:val="1"/>
      <w:marLeft w:val="0"/>
      <w:marRight w:val="0"/>
      <w:marTop w:val="0"/>
      <w:marBottom w:val="0"/>
      <w:divBdr>
        <w:top w:val="none" w:sz="0" w:space="0" w:color="auto"/>
        <w:left w:val="none" w:sz="0" w:space="0" w:color="auto"/>
        <w:bottom w:val="none" w:sz="0" w:space="0" w:color="auto"/>
        <w:right w:val="none" w:sz="0" w:space="0" w:color="auto"/>
      </w:divBdr>
    </w:div>
    <w:div w:id="696735697">
      <w:bodyDiv w:val="1"/>
      <w:marLeft w:val="0"/>
      <w:marRight w:val="0"/>
      <w:marTop w:val="0"/>
      <w:marBottom w:val="0"/>
      <w:divBdr>
        <w:top w:val="none" w:sz="0" w:space="0" w:color="auto"/>
        <w:left w:val="none" w:sz="0" w:space="0" w:color="auto"/>
        <w:bottom w:val="none" w:sz="0" w:space="0" w:color="auto"/>
        <w:right w:val="none" w:sz="0" w:space="0" w:color="auto"/>
      </w:divBdr>
    </w:div>
    <w:div w:id="700478751">
      <w:bodyDiv w:val="1"/>
      <w:marLeft w:val="0"/>
      <w:marRight w:val="0"/>
      <w:marTop w:val="0"/>
      <w:marBottom w:val="0"/>
      <w:divBdr>
        <w:top w:val="none" w:sz="0" w:space="0" w:color="auto"/>
        <w:left w:val="none" w:sz="0" w:space="0" w:color="auto"/>
        <w:bottom w:val="none" w:sz="0" w:space="0" w:color="auto"/>
        <w:right w:val="none" w:sz="0" w:space="0" w:color="auto"/>
      </w:divBdr>
    </w:div>
    <w:div w:id="702438927">
      <w:bodyDiv w:val="1"/>
      <w:marLeft w:val="0"/>
      <w:marRight w:val="0"/>
      <w:marTop w:val="0"/>
      <w:marBottom w:val="0"/>
      <w:divBdr>
        <w:top w:val="none" w:sz="0" w:space="0" w:color="auto"/>
        <w:left w:val="none" w:sz="0" w:space="0" w:color="auto"/>
        <w:bottom w:val="none" w:sz="0" w:space="0" w:color="auto"/>
        <w:right w:val="none" w:sz="0" w:space="0" w:color="auto"/>
      </w:divBdr>
    </w:div>
    <w:div w:id="705373014">
      <w:bodyDiv w:val="1"/>
      <w:marLeft w:val="0"/>
      <w:marRight w:val="0"/>
      <w:marTop w:val="0"/>
      <w:marBottom w:val="0"/>
      <w:divBdr>
        <w:top w:val="none" w:sz="0" w:space="0" w:color="auto"/>
        <w:left w:val="none" w:sz="0" w:space="0" w:color="auto"/>
        <w:bottom w:val="none" w:sz="0" w:space="0" w:color="auto"/>
        <w:right w:val="none" w:sz="0" w:space="0" w:color="auto"/>
      </w:divBdr>
    </w:div>
    <w:div w:id="705567003">
      <w:bodyDiv w:val="1"/>
      <w:marLeft w:val="0"/>
      <w:marRight w:val="0"/>
      <w:marTop w:val="0"/>
      <w:marBottom w:val="0"/>
      <w:divBdr>
        <w:top w:val="none" w:sz="0" w:space="0" w:color="auto"/>
        <w:left w:val="none" w:sz="0" w:space="0" w:color="auto"/>
        <w:bottom w:val="none" w:sz="0" w:space="0" w:color="auto"/>
        <w:right w:val="none" w:sz="0" w:space="0" w:color="auto"/>
      </w:divBdr>
    </w:div>
    <w:div w:id="739519811">
      <w:bodyDiv w:val="1"/>
      <w:marLeft w:val="0"/>
      <w:marRight w:val="0"/>
      <w:marTop w:val="0"/>
      <w:marBottom w:val="0"/>
      <w:divBdr>
        <w:top w:val="none" w:sz="0" w:space="0" w:color="auto"/>
        <w:left w:val="none" w:sz="0" w:space="0" w:color="auto"/>
        <w:bottom w:val="none" w:sz="0" w:space="0" w:color="auto"/>
        <w:right w:val="none" w:sz="0" w:space="0" w:color="auto"/>
      </w:divBdr>
    </w:div>
    <w:div w:id="750008959">
      <w:bodyDiv w:val="1"/>
      <w:marLeft w:val="0"/>
      <w:marRight w:val="0"/>
      <w:marTop w:val="0"/>
      <w:marBottom w:val="0"/>
      <w:divBdr>
        <w:top w:val="none" w:sz="0" w:space="0" w:color="auto"/>
        <w:left w:val="none" w:sz="0" w:space="0" w:color="auto"/>
        <w:bottom w:val="none" w:sz="0" w:space="0" w:color="auto"/>
        <w:right w:val="none" w:sz="0" w:space="0" w:color="auto"/>
      </w:divBdr>
    </w:div>
    <w:div w:id="780490233">
      <w:bodyDiv w:val="1"/>
      <w:marLeft w:val="0"/>
      <w:marRight w:val="0"/>
      <w:marTop w:val="0"/>
      <w:marBottom w:val="0"/>
      <w:divBdr>
        <w:top w:val="none" w:sz="0" w:space="0" w:color="auto"/>
        <w:left w:val="none" w:sz="0" w:space="0" w:color="auto"/>
        <w:bottom w:val="none" w:sz="0" w:space="0" w:color="auto"/>
        <w:right w:val="none" w:sz="0" w:space="0" w:color="auto"/>
      </w:divBdr>
    </w:div>
    <w:div w:id="786435375">
      <w:bodyDiv w:val="1"/>
      <w:marLeft w:val="0"/>
      <w:marRight w:val="0"/>
      <w:marTop w:val="0"/>
      <w:marBottom w:val="0"/>
      <w:divBdr>
        <w:top w:val="none" w:sz="0" w:space="0" w:color="auto"/>
        <w:left w:val="none" w:sz="0" w:space="0" w:color="auto"/>
        <w:bottom w:val="none" w:sz="0" w:space="0" w:color="auto"/>
        <w:right w:val="none" w:sz="0" w:space="0" w:color="auto"/>
      </w:divBdr>
    </w:div>
    <w:div w:id="792559171">
      <w:bodyDiv w:val="1"/>
      <w:marLeft w:val="0"/>
      <w:marRight w:val="0"/>
      <w:marTop w:val="0"/>
      <w:marBottom w:val="0"/>
      <w:divBdr>
        <w:top w:val="none" w:sz="0" w:space="0" w:color="auto"/>
        <w:left w:val="none" w:sz="0" w:space="0" w:color="auto"/>
        <w:bottom w:val="none" w:sz="0" w:space="0" w:color="auto"/>
        <w:right w:val="none" w:sz="0" w:space="0" w:color="auto"/>
      </w:divBdr>
    </w:div>
    <w:div w:id="797990409">
      <w:bodyDiv w:val="1"/>
      <w:marLeft w:val="0"/>
      <w:marRight w:val="0"/>
      <w:marTop w:val="0"/>
      <w:marBottom w:val="0"/>
      <w:divBdr>
        <w:top w:val="none" w:sz="0" w:space="0" w:color="auto"/>
        <w:left w:val="none" w:sz="0" w:space="0" w:color="auto"/>
        <w:bottom w:val="none" w:sz="0" w:space="0" w:color="auto"/>
        <w:right w:val="none" w:sz="0" w:space="0" w:color="auto"/>
      </w:divBdr>
    </w:div>
    <w:div w:id="815225895">
      <w:bodyDiv w:val="1"/>
      <w:marLeft w:val="0"/>
      <w:marRight w:val="0"/>
      <w:marTop w:val="0"/>
      <w:marBottom w:val="0"/>
      <w:divBdr>
        <w:top w:val="none" w:sz="0" w:space="0" w:color="auto"/>
        <w:left w:val="none" w:sz="0" w:space="0" w:color="auto"/>
        <w:bottom w:val="none" w:sz="0" w:space="0" w:color="auto"/>
        <w:right w:val="none" w:sz="0" w:space="0" w:color="auto"/>
      </w:divBdr>
    </w:div>
    <w:div w:id="867526834">
      <w:bodyDiv w:val="1"/>
      <w:marLeft w:val="0"/>
      <w:marRight w:val="0"/>
      <w:marTop w:val="0"/>
      <w:marBottom w:val="0"/>
      <w:divBdr>
        <w:top w:val="none" w:sz="0" w:space="0" w:color="auto"/>
        <w:left w:val="none" w:sz="0" w:space="0" w:color="auto"/>
        <w:bottom w:val="none" w:sz="0" w:space="0" w:color="auto"/>
        <w:right w:val="none" w:sz="0" w:space="0" w:color="auto"/>
      </w:divBdr>
    </w:div>
    <w:div w:id="868683008">
      <w:bodyDiv w:val="1"/>
      <w:marLeft w:val="0"/>
      <w:marRight w:val="0"/>
      <w:marTop w:val="0"/>
      <w:marBottom w:val="0"/>
      <w:divBdr>
        <w:top w:val="none" w:sz="0" w:space="0" w:color="auto"/>
        <w:left w:val="none" w:sz="0" w:space="0" w:color="auto"/>
        <w:bottom w:val="none" w:sz="0" w:space="0" w:color="auto"/>
        <w:right w:val="none" w:sz="0" w:space="0" w:color="auto"/>
      </w:divBdr>
    </w:div>
    <w:div w:id="892697316">
      <w:bodyDiv w:val="1"/>
      <w:marLeft w:val="0"/>
      <w:marRight w:val="0"/>
      <w:marTop w:val="0"/>
      <w:marBottom w:val="0"/>
      <w:divBdr>
        <w:top w:val="none" w:sz="0" w:space="0" w:color="auto"/>
        <w:left w:val="none" w:sz="0" w:space="0" w:color="auto"/>
        <w:bottom w:val="none" w:sz="0" w:space="0" w:color="auto"/>
        <w:right w:val="none" w:sz="0" w:space="0" w:color="auto"/>
      </w:divBdr>
    </w:div>
    <w:div w:id="893270725">
      <w:bodyDiv w:val="1"/>
      <w:marLeft w:val="0"/>
      <w:marRight w:val="0"/>
      <w:marTop w:val="0"/>
      <w:marBottom w:val="0"/>
      <w:divBdr>
        <w:top w:val="none" w:sz="0" w:space="0" w:color="auto"/>
        <w:left w:val="none" w:sz="0" w:space="0" w:color="auto"/>
        <w:bottom w:val="none" w:sz="0" w:space="0" w:color="auto"/>
        <w:right w:val="none" w:sz="0" w:space="0" w:color="auto"/>
      </w:divBdr>
    </w:div>
    <w:div w:id="937176445">
      <w:bodyDiv w:val="1"/>
      <w:marLeft w:val="0"/>
      <w:marRight w:val="0"/>
      <w:marTop w:val="0"/>
      <w:marBottom w:val="0"/>
      <w:divBdr>
        <w:top w:val="none" w:sz="0" w:space="0" w:color="auto"/>
        <w:left w:val="none" w:sz="0" w:space="0" w:color="auto"/>
        <w:bottom w:val="none" w:sz="0" w:space="0" w:color="auto"/>
        <w:right w:val="none" w:sz="0" w:space="0" w:color="auto"/>
      </w:divBdr>
    </w:div>
    <w:div w:id="941038328">
      <w:bodyDiv w:val="1"/>
      <w:marLeft w:val="0"/>
      <w:marRight w:val="0"/>
      <w:marTop w:val="0"/>
      <w:marBottom w:val="0"/>
      <w:divBdr>
        <w:top w:val="none" w:sz="0" w:space="0" w:color="auto"/>
        <w:left w:val="none" w:sz="0" w:space="0" w:color="auto"/>
        <w:bottom w:val="none" w:sz="0" w:space="0" w:color="auto"/>
        <w:right w:val="none" w:sz="0" w:space="0" w:color="auto"/>
      </w:divBdr>
    </w:div>
    <w:div w:id="941450400">
      <w:bodyDiv w:val="1"/>
      <w:marLeft w:val="0"/>
      <w:marRight w:val="0"/>
      <w:marTop w:val="0"/>
      <w:marBottom w:val="0"/>
      <w:divBdr>
        <w:top w:val="none" w:sz="0" w:space="0" w:color="auto"/>
        <w:left w:val="none" w:sz="0" w:space="0" w:color="auto"/>
        <w:bottom w:val="none" w:sz="0" w:space="0" w:color="auto"/>
        <w:right w:val="none" w:sz="0" w:space="0" w:color="auto"/>
      </w:divBdr>
    </w:div>
    <w:div w:id="970018464">
      <w:bodyDiv w:val="1"/>
      <w:marLeft w:val="0"/>
      <w:marRight w:val="0"/>
      <w:marTop w:val="0"/>
      <w:marBottom w:val="0"/>
      <w:divBdr>
        <w:top w:val="none" w:sz="0" w:space="0" w:color="auto"/>
        <w:left w:val="none" w:sz="0" w:space="0" w:color="auto"/>
        <w:bottom w:val="none" w:sz="0" w:space="0" w:color="auto"/>
        <w:right w:val="none" w:sz="0" w:space="0" w:color="auto"/>
      </w:divBdr>
    </w:div>
    <w:div w:id="980185468">
      <w:bodyDiv w:val="1"/>
      <w:marLeft w:val="0"/>
      <w:marRight w:val="0"/>
      <w:marTop w:val="0"/>
      <w:marBottom w:val="0"/>
      <w:divBdr>
        <w:top w:val="none" w:sz="0" w:space="0" w:color="auto"/>
        <w:left w:val="none" w:sz="0" w:space="0" w:color="auto"/>
        <w:bottom w:val="none" w:sz="0" w:space="0" w:color="auto"/>
        <w:right w:val="none" w:sz="0" w:space="0" w:color="auto"/>
      </w:divBdr>
    </w:div>
    <w:div w:id="994645222">
      <w:bodyDiv w:val="1"/>
      <w:marLeft w:val="0"/>
      <w:marRight w:val="0"/>
      <w:marTop w:val="0"/>
      <w:marBottom w:val="0"/>
      <w:divBdr>
        <w:top w:val="none" w:sz="0" w:space="0" w:color="auto"/>
        <w:left w:val="none" w:sz="0" w:space="0" w:color="auto"/>
        <w:bottom w:val="none" w:sz="0" w:space="0" w:color="auto"/>
        <w:right w:val="none" w:sz="0" w:space="0" w:color="auto"/>
      </w:divBdr>
    </w:div>
    <w:div w:id="1012956922">
      <w:bodyDiv w:val="1"/>
      <w:marLeft w:val="0"/>
      <w:marRight w:val="0"/>
      <w:marTop w:val="0"/>
      <w:marBottom w:val="0"/>
      <w:divBdr>
        <w:top w:val="none" w:sz="0" w:space="0" w:color="auto"/>
        <w:left w:val="none" w:sz="0" w:space="0" w:color="auto"/>
        <w:bottom w:val="none" w:sz="0" w:space="0" w:color="auto"/>
        <w:right w:val="none" w:sz="0" w:space="0" w:color="auto"/>
      </w:divBdr>
    </w:div>
    <w:div w:id="1035349304">
      <w:bodyDiv w:val="1"/>
      <w:marLeft w:val="0"/>
      <w:marRight w:val="0"/>
      <w:marTop w:val="0"/>
      <w:marBottom w:val="0"/>
      <w:divBdr>
        <w:top w:val="none" w:sz="0" w:space="0" w:color="auto"/>
        <w:left w:val="none" w:sz="0" w:space="0" w:color="auto"/>
        <w:bottom w:val="none" w:sz="0" w:space="0" w:color="auto"/>
        <w:right w:val="none" w:sz="0" w:space="0" w:color="auto"/>
      </w:divBdr>
    </w:div>
    <w:div w:id="1042172878">
      <w:bodyDiv w:val="1"/>
      <w:marLeft w:val="0"/>
      <w:marRight w:val="0"/>
      <w:marTop w:val="0"/>
      <w:marBottom w:val="0"/>
      <w:divBdr>
        <w:top w:val="none" w:sz="0" w:space="0" w:color="auto"/>
        <w:left w:val="none" w:sz="0" w:space="0" w:color="auto"/>
        <w:bottom w:val="none" w:sz="0" w:space="0" w:color="auto"/>
        <w:right w:val="none" w:sz="0" w:space="0" w:color="auto"/>
      </w:divBdr>
    </w:div>
    <w:div w:id="1045758564">
      <w:bodyDiv w:val="1"/>
      <w:marLeft w:val="0"/>
      <w:marRight w:val="0"/>
      <w:marTop w:val="0"/>
      <w:marBottom w:val="0"/>
      <w:divBdr>
        <w:top w:val="none" w:sz="0" w:space="0" w:color="auto"/>
        <w:left w:val="none" w:sz="0" w:space="0" w:color="auto"/>
        <w:bottom w:val="none" w:sz="0" w:space="0" w:color="auto"/>
        <w:right w:val="none" w:sz="0" w:space="0" w:color="auto"/>
      </w:divBdr>
    </w:div>
    <w:div w:id="1066031849">
      <w:bodyDiv w:val="1"/>
      <w:marLeft w:val="0"/>
      <w:marRight w:val="0"/>
      <w:marTop w:val="0"/>
      <w:marBottom w:val="0"/>
      <w:divBdr>
        <w:top w:val="none" w:sz="0" w:space="0" w:color="auto"/>
        <w:left w:val="none" w:sz="0" w:space="0" w:color="auto"/>
        <w:bottom w:val="none" w:sz="0" w:space="0" w:color="auto"/>
        <w:right w:val="none" w:sz="0" w:space="0" w:color="auto"/>
      </w:divBdr>
    </w:div>
    <w:div w:id="1080447393">
      <w:bodyDiv w:val="1"/>
      <w:marLeft w:val="0"/>
      <w:marRight w:val="0"/>
      <w:marTop w:val="0"/>
      <w:marBottom w:val="0"/>
      <w:divBdr>
        <w:top w:val="none" w:sz="0" w:space="0" w:color="auto"/>
        <w:left w:val="none" w:sz="0" w:space="0" w:color="auto"/>
        <w:bottom w:val="none" w:sz="0" w:space="0" w:color="auto"/>
        <w:right w:val="none" w:sz="0" w:space="0" w:color="auto"/>
      </w:divBdr>
      <w:divsChild>
        <w:div w:id="1124229111">
          <w:marLeft w:val="640"/>
          <w:marRight w:val="0"/>
          <w:marTop w:val="0"/>
          <w:marBottom w:val="0"/>
          <w:divBdr>
            <w:top w:val="none" w:sz="0" w:space="0" w:color="auto"/>
            <w:left w:val="none" w:sz="0" w:space="0" w:color="auto"/>
            <w:bottom w:val="none" w:sz="0" w:space="0" w:color="auto"/>
            <w:right w:val="none" w:sz="0" w:space="0" w:color="auto"/>
          </w:divBdr>
        </w:div>
        <w:div w:id="1424456088">
          <w:marLeft w:val="640"/>
          <w:marRight w:val="0"/>
          <w:marTop w:val="0"/>
          <w:marBottom w:val="0"/>
          <w:divBdr>
            <w:top w:val="none" w:sz="0" w:space="0" w:color="auto"/>
            <w:left w:val="none" w:sz="0" w:space="0" w:color="auto"/>
            <w:bottom w:val="none" w:sz="0" w:space="0" w:color="auto"/>
            <w:right w:val="none" w:sz="0" w:space="0" w:color="auto"/>
          </w:divBdr>
        </w:div>
        <w:div w:id="134688322">
          <w:marLeft w:val="640"/>
          <w:marRight w:val="0"/>
          <w:marTop w:val="0"/>
          <w:marBottom w:val="0"/>
          <w:divBdr>
            <w:top w:val="none" w:sz="0" w:space="0" w:color="auto"/>
            <w:left w:val="none" w:sz="0" w:space="0" w:color="auto"/>
            <w:bottom w:val="none" w:sz="0" w:space="0" w:color="auto"/>
            <w:right w:val="none" w:sz="0" w:space="0" w:color="auto"/>
          </w:divBdr>
        </w:div>
        <w:div w:id="53088008">
          <w:marLeft w:val="640"/>
          <w:marRight w:val="0"/>
          <w:marTop w:val="0"/>
          <w:marBottom w:val="0"/>
          <w:divBdr>
            <w:top w:val="none" w:sz="0" w:space="0" w:color="auto"/>
            <w:left w:val="none" w:sz="0" w:space="0" w:color="auto"/>
            <w:bottom w:val="none" w:sz="0" w:space="0" w:color="auto"/>
            <w:right w:val="none" w:sz="0" w:space="0" w:color="auto"/>
          </w:divBdr>
        </w:div>
        <w:div w:id="1326517269">
          <w:marLeft w:val="640"/>
          <w:marRight w:val="0"/>
          <w:marTop w:val="0"/>
          <w:marBottom w:val="0"/>
          <w:divBdr>
            <w:top w:val="none" w:sz="0" w:space="0" w:color="auto"/>
            <w:left w:val="none" w:sz="0" w:space="0" w:color="auto"/>
            <w:bottom w:val="none" w:sz="0" w:space="0" w:color="auto"/>
            <w:right w:val="none" w:sz="0" w:space="0" w:color="auto"/>
          </w:divBdr>
        </w:div>
        <w:div w:id="1773472345">
          <w:marLeft w:val="640"/>
          <w:marRight w:val="0"/>
          <w:marTop w:val="0"/>
          <w:marBottom w:val="0"/>
          <w:divBdr>
            <w:top w:val="none" w:sz="0" w:space="0" w:color="auto"/>
            <w:left w:val="none" w:sz="0" w:space="0" w:color="auto"/>
            <w:bottom w:val="none" w:sz="0" w:space="0" w:color="auto"/>
            <w:right w:val="none" w:sz="0" w:space="0" w:color="auto"/>
          </w:divBdr>
        </w:div>
        <w:div w:id="991060931">
          <w:marLeft w:val="640"/>
          <w:marRight w:val="0"/>
          <w:marTop w:val="0"/>
          <w:marBottom w:val="0"/>
          <w:divBdr>
            <w:top w:val="none" w:sz="0" w:space="0" w:color="auto"/>
            <w:left w:val="none" w:sz="0" w:space="0" w:color="auto"/>
            <w:bottom w:val="none" w:sz="0" w:space="0" w:color="auto"/>
            <w:right w:val="none" w:sz="0" w:space="0" w:color="auto"/>
          </w:divBdr>
        </w:div>
        <w:div w:id="2107771413">
          <w:marLeft w:val="640"/>
          <w:marRight w:val="0"/>
          <w:marTop w:val="0"/>
          <w:marBottom w:val="0"/>
          <w:divBdr>
            <w:top w:val="none" w:sz="0" w:space="0" w:color="auto"/>
            <w:left w:val="none" w:sz="0" w:space="0" w:color="auto"/>
            <w:bottom w:val="none" w:sz="0" w:space="0" w:color="auto"/>
            <w:right w:val="none" w:sz="0" w:space="0" w:color="auto"/>
          </w:divBdr>
        </w:div>
        <w:div w:id="384597460">
          <w:marLeft w:val="640"/>
          <w:marRight w:val="0"/>
          <w:marTop w:val="0"/>
          <w:marBottom w:val="0"/>
          <w:divBdr>
            <w:top w:val="none" w:sz="0" w:space="0" w:color="auto"/>
            <w:left w:val="none" w:sz="0" w:space="0" w:color="auto"/>
            <w:bottom w:val="none" w:sz="0" w:space="0" w:color="auto"/>
            <w:right w:val="none" w:sz="0" w:space="0" w:color="auto"/>
          </w:divBdr>
        </w:div>
        <w:div w:id="1444497393">
          <w:marLeft w:val="640"/>
          <w:marRight w:val="0"/>
          <w:marTop w:val="0"/>
          <w:marBottom w:val="0"/>
          <w:divBdr>
            <w:top w:val="none" w:sz="0" w:space="0" w:color="auto"/>
            <w:left w:val="none" w:sz="0" w:space="0" w:color="auto"/>
            <w:bottom w:val="none" w:sz="0" w:space="0" w:color="auto"/>
            <w:right w:val="none" w:sz="0" w:space="0" w:color="auto"/>
          </w:divBdr>
        </w:div>
        <w:div w:id="651566111">
          <w:marLeft w:val="640"/>
          <w:marRight w:val="0"/>
          <w:marTop w:val="0"/>
          <w:marBottom w:val="0"/>
          <w:divBdr>
            <w:top w:val="none" w:sz="0" w:space="0" w:color="auto"/>
            <w:left w:val="none" w:sz="0" w:space="0" w:color="auto"/>
            <w:bottom w:val="none" w:sz="0" w:space="0" w:color="auto"/>
            <w:right w:val="none" w:sz="0" w:space="0" w:color="auto"/>
          </w:divBdr>
        </w:div>
        <w:div w:id="399644247">
          <w:marLeft w:val="640"/>
          <w:marRight w:val="0"/>
          <w:marTop w:val="0"/>
          <w:marBottom w:val="0"/>
          <w:divBdr>
            <w:top w:val="none" w:sz="0" w:space="0" w:color="auto"/>
            <w:left w:val="none" w:sz="0" w:space="0" w:color="auto"/>
            <w:bottom w:val="none" w:sz="0" w:space="0" w:color="auto"/>
            <w:right w:val="none" w:sz="0" w:space="0" w:color="auto"/>
          </w:divBdr>
        </w:div>
        <w:div w:id="693458967">
          <w:marLeft w:val="640"/>
          <w:marRight w:val="0"/>
          <w:marTop w:val="0"/>
          <w:marBottom w:val="0"/>
          <w:divBdr>
            <w:top w:val="none" w:sz="0" w:space="0" w:color="auto"/>
            <w:left w:val="none" w:sz="0" w:space="0" w:color="auto"/>
            <w:bottom w:val="none" w:sz="0" w:space="0" w:color="auto"/>
            <w:right w:val="none" w:sz="0" w:space="0" w:color="auto"/>
          </w:divBdr>
        </w:div>
      </w:divsChild>
    </w:div>
    <w:div w:id="1140998188">
      <w:bodyDiv w:val="1"/>
      <w:marLeft w:val="0"/>
      <w:marRight w:val="0"/>
      <w:marTop w:val="0"/>
      <w:marBottom w:val="0"/>
      <w:divBdr>
        <w:top w:val="none" w:sz="0" w:space="0" w:color="auto"/>
        <w:left w:val="none" w:sz="0" w:space="0" w:color="auto"/>
        <w:bottom w:val="none" w:sz="0" w:space="0" w:color="auto"/>
        <w:right w:val="none" w:sz="0" w:space="0" w:color="auto"/>
      </w:divBdr>
    </w:div>
    <w:div w:id="1172112106">
      <w:bodyDiv w:val="1"/>
      <w:marLeft w:val="0"/>
      <w:marRight w:val="0"/>
      <w:marTop w:val="0"/>
      <w:marBottom w:val="0"/>
      <w:divBdr>
        <w:top w:val="none" w:sz="0" w:space="0" w:color="auto"/>
        <w:left w:val="none" w:sz="0" w:space="0" w:color="auto"/>
        <w:bottom w:val="none" w:sz="0" w:space="0" w:color="auto"/>
        <w:right w:val="none" w:sz="0" w:space="0" w:color="auto"/>
      </w:divBdr>
    </w:div>
    <w:div w:id="1172532061">
      <w:bodyDiv w:val="1"/>
      <w:marLeft w:val="0"/>
      <w:marRight w:val="0"/>
      <w:marTop w:val="0"/>
      <w:marBottom w:val="0"/>
      <w:divBdr>
        <w:top w:val="none" w:sz="0" w:space="0" w:color="auto"/>
        <w:left w:val="none" w:sz="0" w:space="0" w:color="auto"/>
        <w:bottom w:val="none" w:sz="0" w:space="0" w:color="auto"/>
        <w:right w:val="none" w:sz="0" w:space="0" w:color="auto"/>
      </w:divBdr>
    </w:div>
    <w:div w:id="1207642892">
      <w:bodyDiv w:val="1"/>
      <w:marLeft w:val="0"/>
      <w:marRight w:val="0"/>
      <w:marTop w:val="0"/>
      <w:marBottom w:val="0"/>
      <w:divBdr>
        <w:top w:val="none" w:sz="0" w:space="0" w:color="auto"/>
        <w:left w:val="none" w:sz="0" w:space="0" w:color="auto"/>
        <w:bottom w:val="none" w:sz="0" w:space="0" w:color="auto"/>
        <w:right w:val="none" w:sz="0" w:space="0" w:color="auto"/>
      </w:divBdr>
    </w:div>
    <w:div w:id="1236427777">
      <w:bodyDiv w:val="1"/>
      <w:marLeft w:val="0"/>
      <w:marRight w:val="0"/>
      <w:marTop w:val="0"/>
      <w:marBottom w:val="0"/>
      <w:divBdr>
        <w:top w:val="none" w:sz="0" w:space="0" w:color="auto"/>
        <w:left w:val="none" w:sz="0" w:space="0" w:color="auto"/>
        <w:bottom w:val="none" w:sz="0" w:space="0" w:color="auto"/>
        <w:right w:val="none" w:sz="0" w:space="0" w:color="auto"/>
      </w:divBdr>
    </w:div>
    <w:div w:id="1243638421">
      <w:bodyDiv w:val="1"/>
      <w:marLeft w:val="0"/>
      <w:marRight w:val="0"/>
      <w:marTop w:val="0"/>
      <w:marBottom w:val="0"/>
      <w:divBdr>
        <w:top w:val="none" w:sz="0" w:space="0" w:color="auto"/>
        <w:left w:val="none" w:sz="0" w:space="0" w:color="auto"/>
        <w:bottom w:val="none" w:sz="0" w:space="0" w:color="auto"/>
        <w:right w:val="none" w:sz="0" w:space="0" w:color="auto"/>
      </w:divBdr>
    </w:div>
    <w:div w:id="1268006143">
      <w:bodyDiv w:val="1"/>
      <w:marLeft w:val="0"/>
      <w:marRight w:val="0"/>
      <w:marTop w:val="0"/>
      <w:marBottom w:val="0"/>
      <w:divBdr>
        <w:top w:val="none" w:sz="0" w:space="0" w:color="auto"/>
        <w:left w:val="none" w:sz="0" w:space="0" w:color="auto"/>
        <w:bottom w:val="none" w:sz="0" w:space="0" w:color="auto"/>
        <w:right w:val="none" w:sz="0" w:space="0" w:color="auto"/>
      </w:divBdr>
    </w:div>
    <w:div w:id="1269461870">
      <w:bodyDiv w:val="1"/>
      <w:marLeft w:val="0"/>
      <w:marRight w:val="0"/>
      <w:marTop w:val="0"/>
      <w:marBottom w:val="0"/>
      <w:divBdr>
        <w:top w:val="none" w:sz="0" w:space="0" w:color="auto"/>
        <w:left w:val="none" w:sz="0" w:space="0" w:color="auto"/>
        <w:bottom w:val="none" w:sz="0" w:space="0" w:color="auto"/>
        <w:right w:val="none" w:sz="0" w:space="0" w:color="auto"/>
      </w:divBdr>
    </w:div>
    <w:div w:id="1337918857">
      <w:bodyDiv w:val="1"/>
      <w:marLeft w:val="0"/>
      <w:marRight w:val="0"/>
      <w:marTop w:val="0"/>
      <w:marBottom w:val="0"/>
      <w:divBdr>
        <w:top w:val="none" w:sz="0" w:space="0" w:color="auto"/>
        <w:left w:val="none" w:sz="0" w:space="0" w:color="auto"/>
        <w:bottom w:val="none" w:sz="0" w:space="0" w:color="auto"/>
        <w:right w:val="none" w:sz="0" w:space="0" w:color="auto"/>
      </w:divBdr>
    </w:div>
    <w:div w:id="1339112275">
      <w:bodyDiv w:val="1"/>
      <w:marLeft w:val="0"/>
      <w:marRight w:val="0"/>
      <w:marTop w:val="0"/>
      <w:marBottom w:val="0"/>
      <w:divBdr>
        <w:top w:val="none" w:sz="0" w:space="0" w:color="auto"/>
        <w:left w:val="none" w:sz="0" w:space="0" w:color="auto"/>
        <w:bottom w:val="none" w:sz="0" w:space="0" w:color="auto"/>
        <w:right w:val="none" w:sz="0" w:space="0" w:color="auto"/>
      </w:divBdr>
    </w:div>
    <w:div w:id="1341392846">
      <w:bodyDiv w:val="1"/>
      <w:marLeft w:val="0"/>
      <w:marRight w:val="0"/>
      <w:marTop w:val="0"/>
      <w:marBottom w:val="0"/>
      <w:divBdr>
        <w:top w:val="none" w:sz="0" w:space="0" w:color="auto"/>
        <w:left w:val="none" w:sz="0" w:space="0" w:color="auto"/>
        <w:bottom w:val="none" w:sz="0" w:space="0" w:color="auto"/>
        <w:right w:val="none" w:sz="0" w:space="0" w:color="auto"/>
      </w:divBdr>
    </w:div>
    <w:div w:id="1346206114">
      <w:bodyDiv w:val="1"/>
      <w:marLeft w:val="0"/>
      <w:marRight w:val="0"/>
      <w:marTop w:val="0"/>
      <w:marBottom w:val="0"/>
      <w:divBdr>
        <w:top w:val="none" w:sz="0" w:space="0" w:color="auto"/>
        <w:left w:val="none" w:sz="0" w:space="0" w:color="auto"/>
        <w:bottom w:val="none" w:sz="0" w:space="0" w:color="auto"/>
        <w:right w:val="none" w:sz="0" w:space="0" w:color="auto"/>
      </w:divBdr>
    </w:div>
    <w:div w:id="1347754401">
      <w:bodyDiv w:val="1"/>
      <w:marLeft w:val="0"/>
      <w:marRight w:val="0"/>
      <w:marTop w:val="0"/>
      <w:marBottom w:val="0"/>
      <w:divBdr>
        <w:top w:val="none" w:sz="0" w:space="0" w:color="auto"/>
        <w:left w:val="none" w:sz="0" w:space="0" w:color="auto"/>
        <w:bottom w:val="none" w:sz="0" w:space="0" w:color="auto"/>
        <w:right w:val="none" w:sz="0" w:space="0" w:color="auto"/>
      </w:divBdr>
    </w:div>
    <w:div w:id="1360355165">
      <w:bodyDiv w:val="1"/>
      <w:marLeft w:val="0"/>
      <w:marRight w:val="0"/>
      <w:marTop w:val="0"/>
      <w:marBottom w:val="0"/>
      <w:divBdr>
        <w:top w:val="none" w:sz="0" w:space="0" w:color="auto"/>
        <w:left w:val="none" w:sz="0" w:space="0" w:color="auto"/>
        <w:bottom w:val="none" w:sz="0" w:space="0" w:color="auto"/>
        <w:right w:val="none" w:sz="0" w:space="0" w:color="auto"/>
      </w:divBdr>
    </w:div>
    <w:div w:id="1381055788">
      <w:bodyDiv w:val="1"/>
      <w:marLeft w:val="0"/>
      <w:marRight w:val="0"/>
      <w:marTop w:val="0"/>
      <w:marBottom w:val="0"/>
      <w:divBdr>
        <w:top w:val="none" w:sz="0" w:space="0" w:color="auto"/>
        <w:left w:val="none" w:sz="0" w:space="0" w:color="auto"/>
        <w:bottom w:val="none" w:sz="0" w:space="0" w:color="auto"/>
        <w:right w:val="none" w:sz="0" w:space="0" w:color="auto"/>
      </w:divBdr>
    </w:div>
    <w:div w:id="1412432418">
      <w:bodyDiv w:val="1"/>
      <w:marLeft w:val="0"/>
      <w:marRight w:val="0"/>
      <w:marTop w:val="0"/>
      <w:marBottom w:val="0"/>
      <w:divBdr>
        <w:top w:val="none" w:sz="0" w:space="0" w:color="auto"/>
        <w:left w:val="none" w:sz="0" w:space="0" w:color="auto"/>
        <w:bottom w:val="none" w:sz="0" w:space="0" w:color="auto"/>
        <w:right w:val="none" w:sz="0" w:space="0" w:color="auto"/>
      </w:divBdr>
    </w:div>
    <w:div w:id="1426000632">
      <w:bodyDiv w:val="1"/>
      <w:marLeft w:val="0"/>
      <w:marRight w:val="0"/>
      <w:marTop w:val="0"/>
      <w:marBottom w:val="0"/>
      <w:divBdr>
        <w:top w:val="none" w:sz="0" w:space="0" w:color="auto"/>
        <w:left w:val="none" w:sz="0" w:space="0" w:color="auto"/>
        <w:bottom w:val="none" w:sz="0" w:space="0" w:color="auto"/>
        <w:right w:val="none" w:sz="0" w:space="0" w:color="auto"/>
      </w:divBdr>
    </w:div>
    <w:div w:id="1441997428">
      <w:bodyDiv w:val="1"/>
      <w:marLeft w:val="0"/>
      <w:marRight w:val="0"/>
      <w:marTop w:val="0"/>
      <w:marBottom w:val="0"/>
      <w:divBdr>
        <w:top w:val="none" w:sz="0" w:space="0" w:color="auto"/>
        <w:left w:val="none" w:sz="0" w:space="0" w:color="auto"/>
        <w:bottom w:val="none" w:sz="0" w:space="0" w:color="auto"/>
        <w:right w:val="none" w:sz="0" w:space="0" w:color="auto"/>
      </w:divBdr>
      <w:divsChild>
        <w:div w:id="985233830">
          <w:marLeft w:val="640"/>
          <w:marRight w:val="0"/>
          <w:marTop w:val="0"/>
          <w:marBottom w:val="0"/>
          <w:divBdr>
            <w:top w:val="none" w:sz="0" w:space="0" w:color="auto"/>
            <w:left w:val="none" w:sz="0" w:space="0" w:color="auto"/>
            <w:bottom w:val="none" w:sz="0" w:space="0" w:color="auto"/>
            <w:right w:val="none" w:sz="0" w:space="0" w:color="auto"/>
          </w:divBdr>
        </w:div>
        <w:div w:id="1952854675">
          <w:marLeft w:val="640"/>
          <w:marRight w:val="0"/>
          <w:marTop w:val="0"/>
          <w:marBottom w:val="0"/>
          <w:divBdr>
            <w:top w:val="none" w:sz="0" w:space="0" w:color="auto"/>
            <w:left w:val="none" w:sz="0" w:space="0" w:color="auto"/>
            <w:bottom w:val="none" w:sz="0" w:space="0" w:color="auto"/>
            <w:right w:val="none" w:sz="0" w:space="0" w:color="auto"/>
          </w:divBdr>
        </w:div>
        <w:div w:id="54283229">
          <w:marLeft w:val="640"/>
          <w:marRight w:val="0"/>
          <w:marTop w:val="0"/>
          <w:marBottom w:val="0"/>
          <w:divBdr>
            <w:top w:val="none" w:sz="0" w:space="0" w:color="auto"/>
            <w:left w:val="none" w:sz="0" w:space="0" w:color="auto"/>
            <w:bottom w:val="none" w:sz="0" w:space="0" w:color="auto"/>
            <w:right w:val="none" w:sz="0" w:space="0" w:color="auto"/>
          </w:divBdr>
        </w:div>
        <w:div w:id="1312059993">
          <w:marLeft w:val="640"/>
          <w:marRight w:val="0"/>
          <w:marTop w:val="0"/>
          <w:marBottom w:val="0"/>
          <w:divBdr>
            <w:top w:val="none" w:sz="0" w:space="0" w:color="auto"/>
            <w:left w:val="none" w:sz="0" w:space="0" w:color="auto"/>
            <w:bottom w:val="none" w:sz="0" w:space="0" w:color="auto"/>
            <w:right w:val="none" w:sz="0" w:space="0" w:color="auto"/>
          </w:divBdr>
        </w:div>
        <w:div w:id="1392076981">
          <w:marLeft w:val="640"/>
          <w:marRight w:val="0"/>
          <w:marTop w:val="0"/>
          <w:marBottom w:val="0"/>
          <w:divBdr>
            <w:top w:val="none" w:sz="0" w:space="0" w:color="auto"/>
            <w:left w:val="none" w:sz="0" w:space="0" w:color="auto"/>
            <w:bottom w:val="none" w:sz="0" w:space="0" w:color="auto"/>
            <w:right w:val="none" w:sz="0" w:space="0" w:color="auto"/>
          </w:divBdr>
        </w:div>
        <w:div w:id="1240363730">
          <w:marLeft w:val="640"/>
          <w:marRight w:val="0"/>
          <w:marTop w:val="0"/>
          <w:marBottom w:val="0"/>
          <w:divBdr>
            <w:top w:val="none" w:sz="0" w:space="0" w:color="auto"/>
            <w:left w:val="none" w:sz="0" w:space="0" w:color="auto"/>
            <w:bottom w:val="none" w:sz="0" w:space="0" w:color="auto"/>
            <w:right w:val="none" w:sz="0" w:space="0" w:color="auto"/>
          </w:divBdr>
        </w:div>
        <w:div w:id="370038186">
          <w:marLeft w:val="640"/>
          <w:marRight w:val="0"/>
          <w:marTop w:val="0"/>
          <w:marBottom w:val="0"/>
          <w:divBdr>
            <w:top w:val="none" w:sz="0" w:space="0" w:color="auto"/>
            <w:left w:val="none" w:sz="0" w:space="0" w:color="auto"/>
            <w:bottom w:val="none" w:sz="0" w:space="0" w:color="auto"/>
            <w:right w:val="none" w:sz="0" w:space="0" w:color="auto"/>
          </w:divBdr>
        </w:div>
        <w:div w:id="1440876003">
          <w:marLeft w:val="640"/>
          <w:marRight w:val="0"/>
          <w:marTop w:val="0"/>
          <w:marBottom w:val="0"/>
          <w:divBdr>
            <w:top w:val="none" w:sz="0" w:space="0" w:color="auto"/>
            <w:left w:val="none" w:sz="0" w:space="0" w:color="auto"/>
            <w:bottom w:val="none" w:sz="0" w:space="0" w:color="auto"/>
            <w:right w:val="none" w:sz="0" w:space="0" w:color="auto"/>
          </w:divBdr>
        </w:div>
        <w:div w:id="2078703572">
          <w:marLeft w:val="640"/>
          <w:marRight w:val="0"/>
          <w:marTop w:val="0"/>
          <w:marBottom w:val="0"/>
          <w:divBdr>
            <w:top w:val="none" w:sz="0" w:space="0" w:color="auto"/>
            <w:left w:val="none" w:sz="0" w:space="0" w:color="auto"/>
            <w:bottom w:val="none" w:sz="0" w:space="0" w:color="auto"/>
            <w:right w:val="none" w:sz="0" w:space="0" w:color="auto"/>
          </w:divBdr>
        </w:div>
        <w:div w:id="432214401">
          <w:marLeft w:val="640"/>
          <w:marRight w:val="0"/>
          <w:marTop w:val="0"/>
          <w:marBottom w:val="0"/>
          <w:divBdr>
            <w:top w:val="none" w:sz="0" w:space="0" w:color="auto"/>
            <w:left w:val="none" w:sz="0" w:space="0" w:color="auto"/>
            <w:bottom w:val="none" w:sz="0" w:space="0" w:color="auto"/>
            <w:right w:val="none" w:sz="0" w:space="0" w:color="auto"/>
          </w:divBdr>
        </w:div>
        <w:div w:id="1677461768">
          <w:marLeft w:val="640"/>
          <w:marRight w:val="0"/>
          <w:marTop w:val="0"/>
          <w:marBottom w:val="0"/>
          <w:divBdr>
            <w:top w:val="none" w:sz="0" w:space="0" w:color="auto"/>
            <w:left w:val="none" w:sz="0" w:space="0" w:color="auto"/>
            <w:bottom w:val="none" w:sz="0" w:space="0" w:color="auto"/>
            <w:right w:val="none" w:sz="0" w:space="0" w:color="auto"/>
          </w:divBdr>
        </w:div>
        <w:div w:id="938025952">
          <w:marLeft w:val="640"/>
          <w:marRight w:val="0"/>
          <w:marTop w:val="0"/>
          <w:marBottom w:val="0"/>
          <w:divBdr>
            <w:top w:val="none" w:sz="0" w:space="0" w:color="auto"/>
            <w:left w:val="none" w:sz="0" w:space="0" w:color="auto"/>
            <w:bottom w:val="none" w:sz="0" w:space="0" w:color="auto"/>
            <w:right w:val="none" w:sz="0" w:space="0" w:color="auto"/>
          </w:divBdr>
        </w:div>
        <w:div w:id="143476082">
          <w:marLeft w:val="640"/>
          <w:marRight w:val="0"/>
          <w:marTop w:val="0"/>
          <w:marBottom w:val="0"/>
          <w:divBdr>
            <w:top w:val="none" w:sz="0" w:space="0" w:color="auto"/>
            <w:left w:val="none" w:sz="0" w:space="0" w:color="auto"/>
            <w:bottom w:val="none" w:sz="0" w:space="0" w:color="auto"/>
            <w:right w:val="none" w:sz="0" w:space="0" w:color="auto"/>
          </w:divBdr>
        </w:div>
        <w:div w:id="1483697578">
          <w:marLeft w:val="640"/>
          <w:marRight w:val="0"/>
          <w:marTop w:val="0"/>
          <w:marBottom w:val="0"/>
          <w:divBdr>
            <w:top w:val="none" w:sz="0" w:space="0" w:color="auto"/>
            <w:left w:val="none" w:sz="0" w:space="0" w:color="auto"/>
            <w:bottom w:val="none" w:sz="0" w:space="0" w:color="auto"/>
            <w:right w:val="none" w:sz="0" w:space="0" w:color="auto"/>
          </w:divBdr>
        </w:div>
      </w:divsChild>
    </w:div>
    <w:div w:id="1452239805">
      <w:bodyDiv w:val="1"/>
      <w:marLeft w:val="0"/>
      <w:marRight w:val="0"/>
      <w:marTop w:val="0"/>
      <w:marBottom w:val="0"/>
      <w:divBdr>
        <w:top w:val="none" w:sz="0" w:space="0" w:color="auto"/>
        <w:left w:val="none" w:sz="0" w:space="0" w:color="auto"/>
        <w:bottom w:val="none" w:sz="0" w:space="0" w:color="auto"/>
        <w:right w:val="none" w:sz="0" w:space="0" w:color="auto"/>
      </w:divBdr>
    </w:div>
    <w:div w:id="1462042755">
      <w:bodyDiv w:val="1"/>
      <w:marLeft w:val="0"/>
      <w:marRight w:val="0"/>
      <w:marTop w:val="0"/>
      <w:marBottom w:val="0"/>
      <w:divBdr>
        <w:top w:val="none" w:sz="0" w:space="0" w:color="auto"/>
        <w:left w:val="none" w:sz="0" w:space="0" w:color="auto"/>
        <w:bottom w:val="none" w:sz="0" w:space="0" w:color="auto"/>
        <w:right w:val="none" w:sz="0" w:space="0" w:color="auto"/>
      </w:divBdr>
    </w:div>
    <w:div w:id="1499728253">
      <w:bodyDiv w:val="1"/>
      <w:marLeft w:val="0"/>
      <w:marRight w:val="0"/>
      <w:marTop w:val="0"/>
      <w:marBottom w:val="0"/>
      <w:divBdr>
        <w:top w:val="none" w:sz="0" w:space="0" w:color="auto"/>
        <w:left w:val="none" w:sz="0" w:space="0" w:color="auto"/>
        <w:bottom w:val="none" w:sz="0" w:space="0" w:color="auto"/>
        <w:right w:val="none" w:sz="0" w:space="0" w:color="auto"/>
      </w:divBdr>
    </w:div>
    <w:div w:id="1500269307">
      <w:bodyDiv w:val="1"/>
      <w:marLeft w:val="0"/>
      <w:marRight w:val="0"/>
      <w:marTop w:val="0"/>
      <w:marBottom w:val="0"/>
      <w:divBdr>
        <w:top w:val="none" w:sz="0" w:space="0" w:color="auto"/>
        <w:left w:val="none" w:sz="0" w:space="0" w:color="auto"/>
        <w:bottom w:val="none" w:sz="0" w:space="0" w:color="auto"/>
        <w:right w:val="none" w:sz="0" w:space="0" w:color="auto"/>
      </w:divBdr>
    </w:div>
    <w:div w:id="1515533173">
      <w:bodyDiv w:val="1"/>
      <w:marLeft w:val="0"/>
      <w:marRight w:val="0"/>
      <w:marTop w:val="0"/>
      <w:marBottom w:val="0"/>
      <w:divBdr>
        <w:top w:val="none" w:sz="0" w:space="0" w:color="auto"/>
        <w:left w:val="none" w:sz="0" w:space="0" w:color="auto"/>
        <w:bottom w:val="none" w:sz="0" w:space="0" w:color="auto"/>
        <w:right w:val="none" w:sz="0" w:space="0" w:color="auto"/>
      </w:divBdr>
    </w:div>
    <w:div w:id="1530415583">
      <w:bodyDiv w:val="1"/>
      <w:marLeft w:val="0"/>
      <w:marRight w:val="0"/>
      <w:marTop w:val="0"/>
      <w:marBottom w:val="0"/>
      <w:divBdr>
        <w:top w:val="none" w:sz="0" w:space="0" w:color="auto"/>
        <w:left w:val="none" w:sz="0" w:space="0" w:color="auto"/>
        <w:bottom w:val="none" w:sz="0" w:space="0" w:color="auto"/>
        <w:right w:val="none" w:sz="0" w:space="0" w:color="auto"/>
      </w:divBdr>
    </w:div>
    <w:div w:id="1537502132">
      <w:bodyDiv w:val="1"/>
      <w:marLeft w:val="0"/>
      <w:marRight w:val="0"/>
      <w:marTop w:val="0"/>
      <w:marBottom w:val="0"/>
      <w:divBdr>
        <w:top w:val="none" w:sz="0" w:space="0" w:color="auto"/>
        <w:left w:val="none" w:sz="0" w:space="0" w:color="auto"/>
        <w:bottom w:val="none" w:sz="0" w:space="0" w:color="auto"/>
        <w:right w:val="none" w:sz="0" w:space="0" w:color="auto"/>
      </w:divBdr>
    </w:div>
    <w:div w:id="1539466658">
      <w:bodyDiv w:val="1"/>
      <w:marLeft w:val="0"/>
      <w:marRight w:val="0"/>
      <w:marTop w:val="0"/>
      <w:marBottom w:val="0"/>
      <w:divBdr>
        <w:top w:val="none" w:sz="0" w:space="0" w:color="auto"/>
        <w:left w:val="none" w:sz="0" w:space="0" w:color="auto"/>
        <w:bottom w:val="none" w:sz="0" w:space="0" w:color="auto"/>
        <w:right w:val="none" w:sz="0" w:space="0" w:color="auto"/>
      </w:divBdr>
    </w:div>
    <w:div w:id="1567952848">
      <w:bodyDiv w:val="1"/>
      <w:marLeft w:val="0"/>
      <w:marRight w:val="0"/>
      <w:marTop w:val="0"/>
      <w:marBottom w:val="0"/>
      <w:divBdr>
        <w:top w:val="none" w:sz="0" w:space="0" w:color="auto"/>
        <w:left w:val="none" w:sz="0" w:space="0" w:color="auto"/>
        <w:bottom w:val="none" w:sz="0" w:space="0" w:color="auto"/>
        <w:right w:val="none" w:sz="0" w:space="0" w:color="auto"/>
      </w:divBdr>
    </w:div>
    <w:div w:id="1568951139">
      <w:bodyDiv w:val="1"/>
      <w:marLeft w:val="0"/>
      <w:marRight w:val="0"/>
      <w:marTop w:val="0"/>
      <w:marBottom w:val="0"/>
      <w:divBdr>
        <w:top w:val="none" w:sz="0" w:space="0" w:color="auto"/>
        <w:left w:val="none" w:sz="0" w:space="0" w:color="auto"/>
        <w:bottom w:val="none" w:sz="0" w:space="0" w:color="auto"/>
        <w:right w:val="none" w:sz="0" w:space="0" w:color="auto"/>
      </w:divBdr>
    </w:div>
    <w:div w:id="1614436527">
      <w:bodyDiv w:val="1"/>
      <w:marLeft w:val="0"/>
      <w:marRight w:val="0"/>
      <w:marTop w:val="0"/>
      <w:marBottom w:val="0"/>
      <w:divBdr>
        <w:top w:val="none" w:sz="0" w:space="0" w:color="auto"/>
        <w:left w:val="none" w:sz="0" w:space="0" w:color="auto"/>
        <w:bottom w:val="none" w:sz="0" w:space="0" w:color="auto"/>
        <w:right w:val="none" w:sz="0" w:space="0" w:color="auto"/>
      </w:divBdr>
    </w:div>
    <w:div w:id="1623344526">
      <w:bodyDiv w:val="1"/>
      <w:marLeft w:val="0"/>
      <w:marRight w:val="0"/>
      <w:marTop w:val="0"/>
      <w:marBottom w:val="0"/>
      <w:divBdr>
        <w:top w:val="none" w:sz="0" w:space="0" w:color="auto"/>
        <w:left w:val="none" w:sz="0" w:space="0" w:color="auto"/>
        <w:bottom w:val="none" w:sz="0" w:space="0" w:color="auto"/>
        <w:right w:val="none" w:sz="0" w:space="0" w:color="auto"/>
      </w:divBdr>
    </w:div>
    <w:div w:id="1629119014">
      <w:bodyDiv w:val="1"/>
      <w:marLeft w:val="0"/>
      <w:marRight w:val="0"/>
      <w:marTop w:val="0"/>
      <w:marBottom w:val="0"/>
      <w:divBdr>
        <w:top w:val="none" w:sz="0" w:space="0" w:color="auto"/>
        <w:left w:val="none" w:sz="0" w:space="0" w:color="auto"/>
        <w:bottom w:val="none" w:sz="0" w:space="0" w:color="auto"/>
        <w:right w:val="none" w:sz="0" w:space="0" w:color="auto"/>
      </w:divBdr>
    </w:div>
    <w:div w:id="1664122291">
      <w:bodyDiv w:val="1"/>
      <w:marLeft w:val="0"/>
      <w:marRight w:val="0"/>
      <w:marTop w:val="0"/>
      <w:marBottom w:val="0"/>
      <w:divBdr>
        <w:top w:val="none" w:sz="0" w:space="0" w:color="auto"/>
        <w:left w:val="none" w:sz="0" w:space="0" w:color="auto"/>
        <w:bottom w:val="none" w:sz="0" w:space="0" w:color="auto"/>
        <w:right w:val="none" w:sz="0" w:space="0" w:color="auto"/>
      </w:divBdr>
    </w:div>
    <w:div w:id="1668367268">
      <w:bodyDiv w:val="1"/>
      <w:marLeft w:val="0"/>
      <w:marRight w:val="0"/>
      <w:marTop w:val="0"/>
      <w:marBottom w:val="0"/>
      <w:divBdr>
        <w:top w:val="none" w:sz="0" w:space="0" w:color="auto"/>
        <w:left w:val="none" w:sz="0" w:space="0" w:color="auto"/>
        <w:bottom w:val="none" w:sz="0" w:space="0" w:color="auto"/>
        <w:right w:val="none" w:sz="0" w:space="0" w:color="auto"/>
      </w:divBdr>
    </w:div>
    <w:div w:id="1671567245">
      <w:bodyDiv w:val="1"/>
      <w:marLeft w:val="0"/>
      <w:marRight w:val="0"/>
      <w:marTop w:val="0"/>
      <w:marBottom w:val="0"/>
      <w:divBdr>
        <w:top w:val="none" w:sz="0" w:space="0" w:color="auto"/>
        <w:left w:val="none" w:sz="0" w:space="0" w:color="auto"/>
        <w:bottom w:val="none" w:sz="0" w:space="0" w:color="auto"/>
        <w:right w:val="none" w:sz="0" w:space="0" w:color="auto"/>
      </w:divBdr>
    </w:div>
    <w:div w:id="1680542273">
      <w:bodyDiv w:val="1"/>
      <w:marLeft w:val="0"/>
      <w:marRight w:val="0"/>
      <w:marTop w:val="0"/>
      <w:marBottom w:val="0"/>
      <w:divBdr>
        <w:top w:val="none" w:sz="0" w:space="0" w:color="auto"/>
        <w:left w:val="none" w:sz="0" w:space="0" w:color="auto"/>
        <w:bottom w:val="none" w:sz="0" w:space="0" w:color="auto"/>
        <w:right w:val="none" w:sz="0" w:space="0" w:color="auto"/>
      </w:divBdr>
    </w:div>
    <w:div w:id="1682968668">
      <w:bodyDiv w:val="1"/>
      <w:marLeft w:val="0"/>
      <w:marRight w:val="0"/>
      <w:marTop w:val="0"/>
      <w:marBottom w:val="0"/>
      <w:divBdr>
        <w:top w:val="none" w:sz="0" w:space="0" w:color="auto"/>
        <w:left w:val="none" w:sz="0" w:space="0" w:color="auto"/>
        <w:bottom w:val="none" w:sz="0" w:space="0" w:color="auto"/>
        <w:right w:val="none" w:sz="0" w:space="0" w:color="auto"/>
      </w:divBdr>
    </w:div>
    <w:div w:id="1690375723">
      <w:bodyDiv w:val="1"/>
      <w:marLeft w:val="0"/>
      <w:marRight w:val="0"/>
      <w:marTop w:val="0"/>
      <w:marBottom w:val="0"/>
      <w:divBdr>
        <w:top w:val="none" w:sz="0" w:space="0" w:color="auto"/>
        <w:left w:val="none" w:sz="0" w:space="0" w:color="auto"/>
        <w:bottom w:val="none" w:sz="0" w:space="0" w:color="auto"/>
        <w:right w:val="none" w:sz="0" w:space="0" w:color="auto"/>
      </w:divBdr>
    </w:div>
    <w:div w:id="1692949246">
      <w:bodyDiv w:val="1"/>
      <w:marLeft w:val="0"/>
      <w:marRight w:val="0"/>
      <w:marTop w:val="0"/>
      <w:marBottom w:val="0"/>
      <w:divBdr>
        <w:top w:val="none" w:sz="0" w:space="0" w:color="auto"/>
        <w:left w:val="none" w:sz="0" w:space="0" w:color="auto"/>
        <w:bottom w:val="none" w:sz="0" w:space="0" w:color="auto"/>
        <w:right w:val="none" w:sz="0" w:space="0" w:color="auto"/>
      </w:divBdr>
    </w:div>
    <w:div w:id="1693533280">
      <w:bodyDiv w:val="1"/>
      <w:marLeft w:val="0"/>
      <w:marRight w:val="0"/>
      <w:marTop w:val="0"/>
      <w:marBottom w:val="0"/>
      <w:divBdr>
        <w:top w:val="none" w:sz="0" w:space="0" w:color="auto"/>
        <w:left w:val="none" w:sz="0" w:space="0" w:color="auto"/>
        <w:bottom w:val="none" w:sz="0" w:space="0" w:color="auto"/>
        <w:right w:val="none" w:sz="0" w:space="0" w:color="auto"/>
      </w:divBdr>
    </w:div>
    <w:div w:id="1717270189">
      <w:bodyDiv w:val="1"/>
      <w:marLeft w:val="0"/>
      <w:marRight w:val="0"/>
      <w:marTop w:val="0"/>
      <w:marBottom w:val="0"/>
      <w:divBdr>
        <w:top w:val="none" w:sz="0" w:space="0" w:color="auto"/>
        <w:left w:val="none" w:sz="0" w:space="0" w:color="auto"/>
        <w:bottom w:val="none" w:sz="0" w:space="0" w:color="auto"/>
        <w:right w:val="none" w:sz="0" w:space="0" w:color="auto"/>
      </w:divBdr>
    </w:div>
    <w:div w:id="1727870826">
      <w:bodyDiv w:val="1"/>
      <w:marLeft w:val="0"/>
      <w:marRight w:val="0"/>
      <w:marTop w:val="0"/>
      <w:marBottom w:val="0"/>
      <w:divBdr>
        <w:top w:val="none" w:sz="0" w:space="0" w:color="auto"/>
        <w:left w:val="none" w:sz="0" w:space="0" w:color="auto"/>
        <w:bottom w:val="none" w:sz="0" w:space="0" w:color="auto"/>
        <w:right w:val="none" w:sz="0" w:space="0" w:color="auto"/>
      </w:divBdr>
    </w:div>
    <w:div w:id="1741246455">
      <w:bodyDiv w:val="1"/>
      <w:marLeft w:val="0"/>
      <w:marRight w:val="0"/>
      <w:marTop w:val="0"/>
      <w:marBottom w:val="0"/>
      <w:divBdr>
        <w:top w:val="none" w:sz="0" w:space="0" w:color="auto"/>
        <w:left w:val="none" w:sz="0" w:space="0" w:color="auto"/>
        <w:bottom w:val="none" w:sz="0" w:space="0" w:color="auto"/>
        <w:right w:val="none" w:sz="0" w:space="0" w:color="auto"/>
      </w:divBdr>
    </w:div>
    <w:div w:id="1755394357">
      <w:bodyDiv w:val="1"/>
      <w:marLeft w:val="0"/>
      <w:marRight w:val="0"/>
      <w:marTop w:val="0"/>
      <w:marBottom w:val="0"/>
      <w:divBdr>
        <w:top w:val="none" w:sz="0" w:space="0" w:color="auto"/>
        <w:left w:val="none" w:sz="0" w:space="0" w:color="auto"/>
        <w:bottom w:val="none" w:sz="0" w:space="0" w:color="auto"/>
        <w:right w:val="none" w:sz="0" w:space="0" w:color="auto"/>
      </w:divBdr>
    </w:div>
    <w:div w:id="1756974918">
      <w:bodyDiv w:val="1"/>
      <w:marLeft w:val="0"/>
      <w:marRight w:val="0"/>
      <w:marTop w:val="0"/>
      <w:marBottom w:val="0"/>
      <w:divBdr>
        <w:top w:val="none" w:sz="0" w:space="0" w:color="auto"/>
        <w:left w:val="none" w:sz="0" w:space="0" w:color="auto"/>
        <w:bottom w:val="none" w:sz="0" w:space="0" w:color="auto"/>
        <w:right w:val="none" w:sz="0" w:space="0" w:color="auto"/>
      </w:divBdr>
    </w:div>
    <w:div w:id="1766614983">
      <w:bodyDiv w:val="1"/>
      <w:marLeft w:val="0"/>
      <w:marRight w:val="0"/>
      <w:marTop w:val="0"/>
      <w:marBottom w:val="0"/>
      <w:divBdr>
        <w:top w:val="none" w:sz="0" w:space="0" w:color="auto"/>
        <w:left w:val="none" w:sz="0" w:space="0" w:color="auto"/>
        <w:bottom w:val="none" w:sz="0" w:space="0" w:color="auto"/>
        <w:right w:val="none" w:sz="0" w:space="0" w:color="auto"/>
      </w:divBdr>
    </w:div>
    <w:div w:id="1804344848">
      <w:bodyDiv w:val="1"/>
      <w:marLeft w:val="0"/>
      <w:marRight w:val="0"/>
      <w:marTop w:val="0"/>
      <w:marBottom w:val="0"/>
      <w:divBdr>
        <w:top w:val="none" w:sz="0" w:space="0" w:color="auto"/>
        <w:left w:val="none" w:sz="0" w:space="0" w:color="auto"/>
        <w:bottom w:val="none" w:sz="0" w:space="0" w:color="auto"/>
        <w:right w:val="none" w:sz="0" w:space="0" w:color="auto"/>
      </w:divBdr>
      <w:divsChild>
        <w:div w:id="2173470">
          <w:marLeft w:val="640"/>
          <w:marRight w:val="0"/>
          <w:marTop w:val="0"/>
          <w:marBottom w:val="0"/>
          <w:divBdr>
            <w:top w:val="none" w:sz="0" w:space="0" w:color="auto"/>
            <w:left w:val="none" w:sz="0" w:space="0" w:color="auto"/>
            <w:bottom w:val="none" w:sz="0" w:space="0" w:color="auto"/>
            <w:right w:val="none" w:sz="0" w:space="0" w:color="auto"/>
          </w:divBdr>
        </w:div>
        <w:div w:id="920989296">
          <w:marLeft w:val="640"/>
          <w:marRight w:val="0"/>
          <w:marTop w:val="0"/>
          <w:marBottom w:val="0"/>
          <w:divBdr>
            <w:top w:val="none" w:sz="0" w:space="0" w:color="auto"/>
            <w:left w:val="none" w:sz="0" w:space="0" w:color="auto"/>
            <w:bottom w:val="none" w:sz="0" w:space="0" w:color="auto"/>
            <w:right w:val="none" w:sz="0" w:space="0" w:color="auto"/>
          </w:divBdr>
        </w:div>
        <w:div w:id="1258562351">
          <w:marLeft w:val="640"/>
          <w:marRight w:val="0"/>
          <w:marTop w:val="0"/>
          <w:marBottom w:val="0"/>
          <w:divBdr>
            <w:top w:val="none" w:sz="0" w:space="0" w:color="auto"/>
            <w:left w:val="none" w:sz="0" w:space="0" w:color="auto"/>
            <w:bottom w:val="none" w:sz="0" w:space="0" w:color="auto"/>
            <w:right w:val="none" w:sz="0" w:space="0" w:color="auto"/>
          </w:divBdr>
        </w:div>
        <w:div w:id="1518272984">
          <w:marLeft w:val="640"/>
          <w:marRight w:val="0"/>
          <w:marTop w:val="0"/>
          <w:marBottom w:val="0"/>
          <w:divBdr>
            <w:top w:val="none" w:sz="0" w:space="0" w:color="auto"/>
            <w:left w:val="none" w:sz="0" w:space="0" w:color="auto"/>
            <w:bottom w:val="none" w:sz="0" w:space="0" w:color="auto"/>
            <w:right w:val="none" w:sz="0" w:space="0" w:color="auto"/>
          </w:divBdr>
        </w:div>
        <w:div w:id="1570967243">
          <w:marLeft w:val="640"/>
          <w:marRight w:val="0"/>
          <w:marTop w:val="0"/>
          <w:marBottom w:val="0"/>
          <w:divBdr>
            <w:top w:val="none" w:sz="0" w:space="0" w:color="auto"/>
            <w:left w:val="none" w:sz="0" w:space="0" w:color="auto"/>
            <w:bottom w:val="none" w:sz="0" w:space="0" w:color="auto"/>
            <w:right w:val="none" w:sz="0" w:space="0" w:color="auto"/>
          </w:divBdr>
        </w:div>
        <w:div w:id="1358237851">
          <w:marLeft w:val="640"/>
          <w:marRight w:val="0"/>
          <w:marTop w:val="0"/>
          <w:marBottom w:val="0"/>
          <w:divBdr>
            <w:top w:val="none" w:sz="0" w:space="0" w:color="auto"/>
            <w:left w:val="none" w:sz="0" w:space="0" w:color="auto"/>
            <w:bottom w:val="none" w:sz="0" w:space="0" w:color="auto"/>
            <w:right w:val="none" w:sz="0" w:space="0" w:color="auto"/>
          </w:divBdr>
        </w:div>
        <w:div w:id="888223988">
          <w:marLeft w:val="640"/>
          <w:marRight w:val="0"/>
          <w:marTop w:val="0"/>
          <w:marBottom w:val="0"/>
          <w:divBdr>
            <w:top w:val="none" w:sz="0" w:space="0" w:color="auto"/>
            <w:left w:val="none" w:sz="0" w:space="0" w:color="auto"/>
            <w:bottom w:val="none" w:sz="0" w:space="0" w:color="auto"/>
            <w:right w:val="none" w:sz="0" w:space="0" w:color="auto"/>
          </w:divBdr>
        </w:div>
        <w:div w:id="244152011">
          <w:marLeft w:val="640"/>
          <w:marRight w:val="0"/>
          <w:marTop w:val="0"/>
          <w:marBottom w:val="0"/>
          <w:divBdr>
            <w:top w:val="none" w:sz="0" w:space="0" w:color="auto"/>
            <w:left w:val="none" w:sz="0" w:space="0" w:color="auto"/>
            <w:bottom w:val="none" w:sz="0" w:space="0" w:color="auto"/>
            <w:right w:val="none" w:sz="0" w:space="0" w:color="auto"/>
          </w:divBdr>
        </w:div>
        <w:div w:id="311249997">
          <w:marLeft w:val="640"/>
          <w:marRight w:val="0"/>
          <w:marTop w:val="0"/>
          <w:marBottom w:val="0"/>
          <w:divBdr>
            <w:top w:val="none" w:sz="0" w:space="0" w:color="auto"/>
            <w:left w:val="none" w:sz="0" w:space="0" w:color="auto"/>
            <w:bottom w:val="none" w:sz="0" w:space="0" w:color="auto"/>
            <w:right w:val="none" w:sz="0" w:space="0" w:color="auto"/>
          </w:divBdr>
        </w:div>
        <w:div w:id="1574310383">
          <w:marLeft w:val="640"/>
          <w:marRight w:val="0"/>
          <w:marTop w:val="0"/>
          <w:marBottom w:val="0"/>
          <w:divBdr>
            <w:top w:val="none" w:sz="0" w:space="0" w:color="auto"/>
            <w:left w:val="none" w:sz="0" w:space="0" w:color="auto"/>
            <w:bottom w:val="none" w:sz="0" w:space="0" w:color="auto"/>
            <w:right w:val="none" w:sz="0" w:space="0" w:color="auto"/>
          </w:divBdr>
        </w:div>
        <w:div w:id="903755383">
          <w:marLeft w:val="640"/>
          <w:marRight w:val="0"/>
          <w:marTop w:val="0"/>
          <w:marBottom w:val="0"/>
          <w:divBdr>
            <w:top w:val="none" w:sz="0" w:space="0" w:color="auto"/>
            <w:left w:val="none" w:sz="0" w:space="0" w:color="auto"/>
            <w:bottom w:val="none" w:sz="0" w:space="0" w:color="auto"/>
            <w:right w:val="none" w:sz="0" w:space="0" w:color="auto"/>
          </w:divBdr>
        </w:div>
        <w:div w:id="1279214966">
          <w:marLeft w:val="640"/>
          <w:marRight w:val="0"/>
          <w:marTop w:val="0"/>
          <w:marBottom w:val="0"/>
          <w:divBdr>
            <w:top w:val="none" w:sz="0" w:space="0" w:color="auto"/>
            <w:left w:val="none" w:sz="0" w:space="0" w:color="auto"/>
            <w:bottom w:val="none" w:sz="0" w:space="0" w:color="auto"/>
            <w:right w:val="none" w:sz="0" w:space="0" w:color="auto"/>
          </w:divBdr>
        </w:div>
        <w:div w:id="2013605480">
          <w:marLeft w:val="640"/>
          <w:marRight w:val="0"/>
          <w:marTop w:val="0"/>
          <w:marBottom w:val="0"/>
          <w:divBdr>
            <w:top w:val="none" w:sz="0" w:space="0" w:color="auto"/>
            <w:left w:val="none" w:sz="0" w:space="0" w:color="auto"/>
            <w:bottom w:val="none" w:sz="0" w:space="0" w:color="auto"/>
            <w:right w:val="none" w:sz="0" w:space="0" w:color="auto"/>
          </w:divBdr>
        </w:div>
      </w:divsChild>
    </w:div>
    <w:div w:id="1817069187">
      <w:bodyDiv w:val="1"/>
      <w:marLeft w:val="0"/>
      <w:marRight w:val="0"/>
      <w:marTop w:val="0"/>
      <w:marBottom w:val="0"/>
      <w:divBdr>
        <w:top w:val="none" w:sz="0" w:space="0" w:color="auto"/>
        <w:left w:val="none" w:sz="0" w:space="0" w:color="auto"/>
        <w:bottom w:val="none" w:sz="0" w:space="0" w:color="auto"/>
        <w:right w:val="none" w:sz="0" w:space="0" w:color="auto"/>
      </w:divBdr>
    </w:div>
    <w:div w:id="1822845768">
      <w:bodyDiv w:val="1"/>
      <w:marLeft w:val="0"/>
      <w:marRight w:val="0"/>
      <w:marTop w:val="0"/>
      <w:marBottom w:val="0"/>
      <w:divBdr>
        <w:top w:val="none" w:sz="0" w:space="0" w:color="auto"/>
        <w:left w:val="none" w:sz="0" w:space="0" w:color="auto"/>
        <w:bottom w:val="none" w:sz="0" w:space="0" w:color="auto"/>
        <w:right w:val="none" w:sz="0" w:space="0" w:color="auto"/>
      </w:divBdr>
      <w:divsChild>
        <w:div w:id="1535651498">
          <w:marLeft w:val="640"/>
          <w:marRight w:val="0"/>
          <w:marTop w:val="0"/>
          <w:marBottom w:val="0"/>
          <w:divBdr>
            <w:top w:val="none" w:sz="0" w:space="0" w:color="auto"/>
            <w:left w:val="none" w:sz="0" w:space="0" w:color="auto"/>
            <w:bottom w:val="none" w:sz="0" w:space="0" w:color="auto"/>
            <w:right w:val="none" w:sz="0" w:space="0" w:color="auto"/>
          </w:divBdr>
        </w:div>
        <w:div w:id="1106928271">
          <w:marLeft w:val="640"/>
          <w:marRight w:val="0"/>
          <w:marTop w:val="0"/>
          <w:marBottom w:val="0"/>
          <w:divBdr>
            <w:top w:val="none" w:sz="0" w:space="0" w:color="auto"/>
            <w:left w:val="none" w:sz="0" w:space="0" w:color="auto"/>
            <w:bottom w:val="none" w:sz="0" w:space="0" w:color="auto"/>
            <w:right w:val="none" w:sz="0" w:space="0" w:color="auto"/>
          </w:divBdr>
        </w:div>
        <w:div w:id="1680040716">
          <w:marLeft w:val="640"/>
          <w:marRight w:val="0"/>
          <w:marTop w:val="0"/>
          <w:marBottom w:val="0"/>
          <w:divBdr>
            <w:top w:val="none" w:sz="0" w:space="0" w:color="auto"/>
            <w:left w:val="none" w:sz="0" w:space="0" w:color="auto"/>
            <w:bottom w:val="none" w:sz="0" w:space="0" w:color="auto"/>
            <w:right w:val="none" w:sz="0" w:space="0" w:color="auto"/>
          </w:divBdr>
        </w:div>
        <w:div w:id="488713060">
          <w:marLeft w:val="640"/>
          <w:marRight w:val="0"/>
          <w:marTop w:val="0"/>
          <w:marBottom w:val="0"/>
          <w:divBdr>
            <w:top w:val="none" w:sz="0" w:space="0" w:color="auto"/>
            <w:left w:val="none" w:sz="0" w:space="0" w:color="auto"/>
            <w:bottom w:val="none" w:sz="0" w:space="0" w:color="auto"/>
            <w:right w:val="none" w:sz="0" w:space="0" w:color="auto"/>
          </w:divBdr>
        </w:div>
        <w:div w:id="973365215">
          <w:marLeft w:val="640"/>
          <w:marRight w:val="0"/>
          <w:marTop w:val="0"/>
          <w:marBottom w:val="0"/>
          <w:divBdr>
            <w:top w:val="none" w:sz="0" w:space="0" w:color="auto"/>
            <w:left w:val="none" w:sz="0" w:space="0" w:color="auto"/>
            <w:bottom w:val="none" w:sz="0" w:space="0" w:color="auto"/>
            <w:right w:val="none" w:sz="0" w:space="0" w:color="auto"/>
          </w:divBdr>
        </w:div>
        <w:div w:id="755250739">
          <w:marLeft w:val="640"/>
          <w:marRight w:val="0"/>
          <w:marTop w:val="0"/>
          <w:marBottom w:val="0"/>
          <w:divBdr>
            <w:top w:val="none" w:sz="0" w:space="0" w:color="auto"/>
            <w:left w:val="none" w:sz="0" w:space="0" w:color="auto"/>
            <w:bottom w:val="none" w:sz="0" w:space="0" w:color="auto"/>
            <w:right w:val="none" w:sz="0" w:space="0" w:color="auto"/>
          </w:divBdr>
        </w:div>
        <w:div w:id="852304382">
          <w:marLeft w:val="640"/>
          <w:marRight w:val="0"/>
          <w:marTop w:val="0"/>
          <w:marBottom w:val="0"/>
          <w:divBdr>
            <w:top w:val="none" w:sz="0" w:space="0" w:color="auto"/>
            <w:left w:val="none" w:sz="0" w:space="0" w:color="auto"/>
            <w:bottom w:val="none" w:sz="0" w:space="0" w:color="auto"/>
            <w:right w:val="none" w:sz="0" w:space="0" w:color="auto"/>
          </w:divBdr>
        </w:div>
        <w:div w:id="854728438">
          <w:marLeft w:val="640"/>
          <w:marRight w:val="0"/>
          <w:marTop w:val="0"/>
          <w:marBottom w:val="0"/>
          <w:divBdr>
            <w:top w:val="none" w:sz="0" w:space="0" w:color="auto"/>
            <w:left w:val="none" w:sz="0" w:space="0" w:color="auto"/>
            <w:bottom w:val="none" w:sz="0" w:space="0" w:color="auto"/>
            <w:right w:val="none" w:sz="0" w:space="0" w:color="auto"/>
          </w:divBdr>
        </w:div>
        <w:div w:id="683435334">
          <w:marLeft w:val="640"/>
          <w:marRight w:val="0"/>
          <w:marTop w:val="0"/>
          <w:marBottom w:val="0"/>
          <w:divBdr>
            <w:top w:val="none" w:sz="0" w:space="0" w:color="auto"/>
            <w:left w:val="none" w:sz="0" w:space="0" w:color="auto"/>
            <w:bottom w:val="none" w:sz="0" w:space="0" w:color="auto"/>
            <w:right w:val="none" w:sz="0" w:space="0" w:color="auto"/>
          </w:divBdr>
        </w:div>
        <w:div w:id="1156846181">
          <w:marLeft w:val="640"/>
          <w:marRight w:val="0"/>
          <w:marTop w:val="0"/>
          <w:marBottom w:val="0"/>
          <w:divBdr>
            <w:top w:val="none" w:sz="0" w:space="0" w:color="auto"/>
            <w:left w:val="none" w:sz="0" w:space="0" w:color="auto"/>
            <w:bottom w:val="none" w:sz="0" w:space="0" w:color="auto"/>
            <w:right w:val="none" w:sz="0" w:space="0" w:color="auto"/>
          </w:divBdr>
        </w:div>
        <w:div w:id="1285695345">
          <w:marLeft w:val="640"/>
          <w:marRight w:val="0"/>
          <w:marTop w:val="0"/>
          <w:marBottom w:val="0"/>
          <w:divBdr>
            <w:top w:val="none" w:sz="0" w:space="0" w:color="auto"/>
            <w:left w:val="none" w:sz="0" w:space="0" w:color="auto"/>
            <w:bottom w:val="none" w:sz="0" w:space="0" w:color="auto"/>
            <w:right w:val="none" w:sz="0" w:space="0" w:color="auto"/>
          </w:divBdr>
        </w:div>
        <w:div w:id="869994877">
          <w:marLeft w:val="640"/>
          <w:marRight w:val="0"/>
          <w:marTop w:val="0"/>
          <w:marBottom w:val="0"/>
          <w:divBdr>
            <w:top w:val="none" w:sz="0" w:space="0" w:color="auto"/>
            <w:left w:val="none" w:sz="0" w:space="0" w:color="auto"/>
            <w:bottom w:val="none" w:sz="0" w:space="0" w:color="auto"/>
            <w:right w:val="none" w:sz="0" w:space="0" w:color="auto"/>
          </w:divBdr>
        </w:div>
        <w:div w:id="1654918227">
          <w:marLeft w:val="640"/>
          <w:marRight w:val="0"/>
          <w:marTop w:val="0"/>
          <w:marBottom w:val="0"/>
          <w:divBdr>
            <w:top w:val="none" w:sz="0" w:space="0" w:color="auto"/>
            <w:left w:val="none" w:sz="0" w:space="0" w:color="auto"/>
            <w:bottom w:val="none" w:sz="0" w:space="0" w:color="auto"/>
            <w:right w:val="none" w:sz="0" w:space="0" w:color="auto"/>
          </w:divBdr>
        </w:div>
        <w:div w:id="1216048482">
          <w:marLeft w:val="640"/>
          <w:marRight w:val="0"/>
          <w:marTop w:val="0"/>
          <w:marBottom w:val="0"/>
          <w:divBdr>
            <w:top w:val="none" w:sz="0" w:space="0" w:color="auto"/>
            <w:left w:val="none" w:sz="0" w:space="0" w:color="auto"/>
            <w:bottom w:val="none" w:sz="0" w:space="0" w:color="auto"/>
            <w:right w:val="none" w:sz="0" w:space="0" w:color="auto"/>
          </w:divBdr>
        </w:div>
        <w:div w:id="1015424335">
          <w:marLeft w:val="640"/>
          <w:marRight w:val="0"/>
          <w:marTop w:val="0"/>
          <w:marBottom w:val="0"/>
          <w:divBdr>
            <w:top w:val="none" w:sz="0" w:space="0" w:color="auto"/>
            <w:left w:val="none" w:sz="0" w:space="0" w:color="auto"/>
            <w:bottom w:val="none" w:sz="0" w:space="0" w:color="auto"/>
            <w:right w:val="none" w:sz="0" w:space="0" w:color="auto"/>
          </w:divBdr>
        </w:div>
        <w:div w:id="2120373569">
          <w:marLeft w:val="640"/>
          <w:marRight w:val="0"/>
          <w:marTop w:val="0"/>
          <w:marBottom w:val="0"/>
          <w:divBdr>
            <w:top w:val="none" w:sz="0" w:space="0" w:color="auto"/>
            <w:left w:val="none" w:sz="0" w:space="0" w:color="auto"/>
            <w:bottom w:val="none" w:sz="0" w:space="0" w:color="auto"/>
            <w:right w:val="none" w:sz="0" w:space="0" w:color="auto"/>
          </w:divBdr>
        </w:div>
        <w:div w:id="1766923821">
          <w:marLeft w:val="640"/>
          <w:marRight w:val="0"/>
          <w:marTop w:val="0"/>
          <w:marBottom w:val="0"/>
          <w:divBdr>
            <w:top w:val="none" w:sz="0" w:space="0" w:color="auto"/>
            <w:left w:val="none" w:sz="0" w:space="0" w:color="auto"/>
            <w:bottom w:val="none" w:sz="0" w:space="0" w:color="auto"/>
            <w:right w:val="none" w:sz="0" w:space="0" w:color="auto"/>
          </w:divBdr>
        </w:div>
        <w:div w:id="1860771188">
          <w:marLeft w:val="640"/>
          <w:marRight w:val="0"/>
          <w:marTop w:val="0"/>
          <w:marBottom w:val="0"/>
          <w:divBdr>
            <w:top w:val="none" w:sz="0" w:space="0" w:color="auto"/>
            <w:left w:val="none" w:sz="0" w:space="0" w:color="auto"/>
            <w:bottom w:val="none" w:sz="0" w:space="0" w:color="auto"/>
            <w:right w:val="none" w:sz="0" w:space="0" w:color="auto"/>
          </w:divBdr>
        </w:div>
      </w:divsChild>
    </w:div>
    <w:div w:id="1846557648">
      <w:bodyDiv w:val="1"/>
      <w:marLeft w:val="0"/>
      <w:marRight w:val="0"/>
      <w:marTop w:val="0"/>
      <w:marBottom w:val="0"/>
      <w:divBdr>
        <w:top w:val="none" w:sz="0" w:space="0" w:color="auto"/>
        <w:left w:val="none" w:sz="0" w:space="0" w:color="auto"/>
        <w:bottom w:val="none" w:sz="0" w:space="0" w:color="auto"/>
        <w:right w:val="none" w:sz="0" w:space="0" w:color="auto"/>
      </w:divBdr>
    </w:div>
    <w:div w:id="1858617263">
      <w:bodyDiv w:val="1"/>
      <w:marLeft w:val="0"/>
      <w:marRight w:val="0"/>
      <w:marTop w:val="0"/>
      <w:marBottom w:val="0"/>
      <w:divBdr>
        <w:top w:val="none" w:sz="0" w:space="0" w:color="auto"/>
        <w:left w:val="none" w:sz="0" w:space="0" w:color="auto"/>
        <w:bottom w:val="none" w:sz="0" w:space="0" w:color="auto"/>
        <w:right w:val="none" w:sz="0" w:space="0" w:color="auto"/>
      </w:divBdr>
    </w:div>
    <w:div w:id="1864052770">
      <w:bodyDiv w:val="1"/>
      <w:marLeft w:val="0"/>
      <w:marRight w:val="0"/>
      <w:marTop w:val="0"/>
      <w:marBottom w:val="0"/>
      <w:divBdr>
        <w:top w:val="none" w:sz="0" w:space="0" w:color="auto"/>
        <w:left w:val="none" w:sz="0" w:space="0" w:color="auto"/>
        <w:bottom w:val="none" w:sz="0" w:space="0" w:color="auto"/>
        <w:right w:val="none" w:sz="0" w:space="0" w:color="auto"/>
      </w:divBdr>
    </w:div>
    <w:div w:id="1903826093">
      <w:bodyDiv w:val="1"/>
      <w:marLeft w:val="0"/>
      <w:marRight w:val="0"/>
      <w:marTop w:val="0"/>
      <w:marBottom w:val="0"/>
      <w:divBdr>
        <w:top w:val="none" w:sz="0" w:space="0" w:color="auto"/>
        <w:left w:val="none" w:sz="0" w:space="0" w:color="auto"/>
        <w:bottom w:val="none" w:sz="0" w:space="0" w:color="auto"/>
        <w:right w:val="none" w:sz="0" w:space="0" w:color="auto"/>
      </w:divBdr>
    </w:div>
    <w:div w:id="1912693274">
      <w:bodyDiv w:val="1"/>
      <w:marLeft w:val="0"/>
      <w:marRight w:val="0"/>
      <w:marTop w:val="0"/>
      <w:marBottom w:val="0"/>
      <w:divBdr>
        <w:top w:val="none" w:sz="0" w:space="0" w:color="auto"/>
        <w:left w:val="none" w:sz="0" w:space="0" w:color="auto"/>
        <w:bottom w:val="none" w:sz="0" w:space="0" w:color="auto"/>
        <w:right w:val="none" w:sz="0" w:space="0" w:color="auto"/>
      </w:divBdr>
    </w:div>
    <w:div w:id="1914512932">
      <w:bodyDiv w:val="1"/>
      <w:marLeft w:val="0"/>
      <w:marRight w:val="0"/>
      <w:marTop w:val="0"/>
      <w:marBottom w:val="0"/>
      <w:divBdr>
        <w:top w:val="none" w:sz="0" w:space="0" w:color="auto"/>
        <w:left w:val="none" w:sz="0" w:space="0" w:color="auto"/>
        <w:bottom w:val="none" w:sz="0" w:space="0" w:color="auto"/>
        <w:right w:val="none" w:sz="0" w:space="0" w:color="auto"/>
      </w:divBdr>
      <w:divsChild>
        <w:div w:id="725297473">
          <w:marLeft w:val="640"/>
          <w:marRight w:val="0"/>
          <w:marTop w:val="0"/>
          <w:marBottom w:val="0"/>
          <w:divBdr>
            <w:top w:val="none" w:sz="0" w:space="0" w:color="auto"/>
            <w:left w:val="none" w:sz="0" w:space="0" w:color="auto"/>
            <w:bottom w:val="none" w:sz="0" w:space="0" w:color="auto"/>
            <w:right w:val="none" w:sz="0" w:space="0" w:color="auto"/>
          </w:divBdr>
        </w:div>
        <w:div w:id="123624137">
          <w:marLeft w:val="640"/>
          <w:marRight w:val="0"/>
          <w:marTop w:val="0"/>
          <w:marBottom w:val="0"/>
          <w:divBdr>
            <w:top w:val="none" w:sz="0" w:space="0" w:color="auto"/>
            <w:left w:val="none" w:sz="0" w:space="0" w:color="auto"/>
            <w:bottom w:val="none" w:sz="0" w:space="0" w:color="auto"/>
            <w:right w:val="none" w:sz="0" w:space="0" w:color="auto"/>
          </w:divBdr>
        </w:div>
        <w:div w:id="140998376">
          <w:marLeft w:val="640"/>
          <w:marRight w:val="0"/>
          <w:marTop w:val="0"/>
          <w:marBottom w:val="0"/>
          <w:divBdr>
            <w:top w:val="none" w:sz="0" w:space="0" w:color="auto"/>
            <w:left w:val="none" w:sz="0" w:space="0" w:color="auto"/>
            <w:bottom w:val="none" w:sz="0" w:space="0" w:color="auto"/>
            <w:right w:val="none" w:sz="0" w:space="0" w:color="auto"/>
          </w:divBdr>
        </w:div>
        <w:div w:id="1542473766">
          <w:marLeft w:val="640"/>
          <w:marRight w:val="0"/>
          <w:marTop w:val="0"/>
          <w:marBottom w:val="0"/>
          <w:divBdr>
            <w:top w:val="none" w:sz="0" w:space="0" w:color="auto"/>
            <w:left w:val="none" w:sz="0" w:space="0" w:color="auto"/>
            <w:bottom w:val="none" w:sz="0" w:space="0" w:color="auto"/>
            <w:right w:val="none" w:sz="0" w:space="0" w:color="auto"/>
          </w:divBdr>
        </w:div>
        <w:div w:id="161243677">
          <w:marLeft w:val="640"/>
          <w:marRight w:val="0"/>
          <w:marTop w:val="0"/>
          <w:marBottom w:val="0"/>
          <w:divBdr>
            <w:top w:val="none" w:sz="0" w:space="0" w:color="auto"/>
            <w:left w:val="none" w:sz="0" w:space="0" w:color="auto"/>
            <w:bottom w:val="none" w:sz="0" w:space="0" w:color="auto"/>
            <w:right w:val="none" w:sz="0" w:space="0" w:color="auto"/>
          </w:divBdr>
        </w:div>
        <w:div w:id="129983922">
          <w:marLeft w:val="640"/>
          <w:marRight w:val="0"/>
          <w:marTop w:val="0"/>
          <w:marBottom w:val="0"/>
          <w:divBdr>
            <w:top w:val="none" w:sz="0" w:space="0" w:color="auto"/>
            <w:left w:val="none" w:sz="0" w:space="0" w:color="auto"/>
            <w:bottom w:val="none" w:sz="0" w:space="0" w:color="auto"/>
            <w:right w:val="none" w:sz="0" w:space="0" w:color="auto"/>
          </w:divBdr>
        </w:div>
        <w:div w:id="1661883149">
          <w:marLeft w:val="640"/>
          <w:marRight w:val="0"/>
          <w:marTop w:val="0"/>
          <w:marBottom w:val="0"/>
          <w:divBdr>
            <w:top w:val="none" w:sz="0" w:space="0" w:color="auto"/>
            <w:left w:val="none" w:sz="0" w:space="0" w:color="auto"/>
            <w:bottom w:val="none" w:sz="0" w:space="0" w:color="auto"/>
            <w:right w:val="none" w:sz="0" w:space="0" w:color="auto"/>
          </w:divBdr>
        </w:div>
        <w:div w:id="1470128932">
          <w:marLeft w:val="640"/>
          <w:marRight w:val="0"/>
          <w:marTop w:val="0"/>
          <w:marBottom w:val="0"/>
          <w:divBdr>
            <w:top w:val="none" w:sz="0" w:space="0" w:color="auto"/>
            <w:left w:val="none" w:sz="0" w:space="0" w:color="auto"/>
            <w:bottom w:val="none" w:sz="0" w:space="0" w:color="auto"/>
            <w:right w:val="none" w:sz="0" w:space="0" w:color="auto"/>
          </w:divBdr>
        </w:div>
        <w:div w:id="407962153">
          <w:marLeft w:val="640"/>
          <w:marRight w:val="0"/>
          <w:marTop w:val="0"/>
          <w:marBottom w:val="0"/>
          <w:divBdr>
            <w:top w:val="none" w:sz="0" w:space="0" w:color="auto"/>
            <w:left w:val="none" w:sz="0" w:space="0" w:color="auto"/>
            <w:bottom w:val="none" w:sz="0" w:space="0" w:color="auto"/>
            <w:right w:val="none" w:sz="0" w:space="0" w:color="auto"/>
          </w:divBdr>
        </w:div>
        <w:div w:id="1170221973">
          <w:marLeft w:val="640"/>
          <w:marRight w:val="0"/>
          <w:marTop w:val="0"/>
          <w:marBottom w:val="0"/>
          <w:divBdr>
            <w:top w:val="none" w:sz="0" w:space="0" w:color="auto"/>
            <w:left w:val="none" w:sz="0" w:space="0" w:color="auto"/>
            <w:bottom w:val="none" w:sz="0" w:space="0" w:color="auto"/>
            <w:right w:val="none" w:sz="0" w:space="0" w:color="auto"/>
          </w:divBdr>
        </w:div>
        <w:div w:id="1371958762">
          <w:marLeft w:val="640"/>
          <w:marRight w:val="0"/>
          <w:marTop w:val="0"/>
          <w:marBottom w:val="0"/>
          <w:divBdr>
            <w:top w:val="none" w:sz="0" w:space="0" w:color="auto"/>
            <w:left w:val="none" w:sz="0" w:space="0" w:color="auto"/>
            <w:bottom w:val="none" w:sz="0" w:space="0" w:color="auto"/>
            <w:right w:val="none" w:sz="0" w:space="0" w:color="auto"/>
          </w:divBdr>
        </w:div>
        <w:div w:id="1610355538">
          <w:marLeft w:val="640"/>
          <w:marRight w:val="0"/>
          <w:marTop w:val="0"/>
          <w:marBottom w:val="0"/>
          <w:divBdr>
            <w:top w:val="none" w:sz="0" w:space="0" w:color="auto"/>
            <w:left w:val="none" w:sz="0" w:space="0" w:color="auto"/>
            <w:bottom w:val="none" w:sz="0" w:space="0" w:color="auto"/>
            <w:right w:val="none" w:sz="0" w:space="0" w:color="auto"/>
          </w:divBdr>
        </w:div>
        <w:div w:id="61755197">
          <w:marLeft w:val="640"/>
          <w:marRight w:val="0"/>
          <w:marTop w:val="0"/>
          <w:marBottom w:val="0"/>
          <w:divBdr>
            <w:top w:val="none" w:sz="0" w:space="0" w:color="auto"/>
            <w:left w:val="none" w:sz="0" w:space="0" w:color="auto"/>
            <w:bottom w:val="none" w:sz="0" w:space="0" w:color="auto"/>
            <w:right w:val="none" w:sz="0" w:space="0" w:color="auto"/>
          </w:divBdr>
        </w:div>
        <w:div w:id="342247096">
          <w:marLeft w:val="640"/>
          <w:marRight w:val="0"/>
          <w:marTop w:val="0"/>
          <w:marBottom w:val="0"/>
          <w:divBdr>
            <w:top w:val="none" w:sz="0" w:space="0" w:color="auto"/>
            <w:left w:val="none" w:sz="0" w:space="0" w:color="auto"/>
            <w:bottom w:val="none" w:sz="0" w:space="0" w:color="auto"/>
            <w:right w:val="none" w:sz="0" w:space="0" w:color="auto"/>
          </w:divBdr>
        </w:div>
        <w:div w:id="31999151">
          <w:marLeft w:val="640"/>
          <w:marRight w:val="0"/>
          <w:marTop w:val="0"/>
          <w:marBottom w:val="0"/>
          <w:divBdr>
            <w:top w:val="none" w:sz="0" w:space="0" w:color="auto"/>
            <w:left w:val="none" w:sz="0" w:space="0" w:color="auto"/>
            <w:bottom w:val="none" w:sz="0" w:space="0" w:color="auto"/>
            <w:right w:val="none" w:sz="0" w:space="0" w:color="auto"/>
          </w:divBdr>
        </w:div>
        <w:div w:id="1887833360">
          <w:marLeft w:val="640"/>
          <w:marRight w:val="0"/>
          <w:marTop w:val="0"/>
          <w:marBottom w:val="0"/>
          <w:divBdr>
            <w:top w:val="none" w:sz="0" w:space="0" w:color="auto"/>
            <w:left w:val="none" w:sz="0" w:space="0" w:color="auto"/>
            <w:bottom w:val="none" w:sz="0" w:space="0" w:color="auto"/>
            <w:right w:val="none" w:sz="0" w:space="0" w:color="auto"/>
          </w:divBdr>
        </w:div>
        <w:div w:id="564527865">
          <w:marLeft w:val="640"/>
          <w:marRight w:val="0"/>
          <w:marTop w:val="0"/>
          <w:marBottom w:val="0"/>
          <w:divBdr>
            <w:top w:val="none" w:sz="0" w:space="0" w:color="auto"/>
            <w:left w:val="none" w:sz="0" w:space="0" w:color="auto"/>
            <w:bottom w:val="none" w:sz="0" w:space="0" w:color="auto"/>
            <w:right w:val="none" w:sz="0" w:space="0" w:color="auto"/>
          </w:divBdr>
        </w:div>
        <w:div w:id="1206794660">
          <w:marLeft w:val="640"/>
          <w:marRight w:val="0"/>
          <w:marTop w:val="0"/>
          <w:marBottom w:val="0"/>
          <w:divBdr>
            <w:top w:val="none" w:sz="0" w:space="0" w:color="auto"/>
            <w:left w:val="none" w:sz="0" w:space="0" w:color="auto"/>
            <w:bottom w:val="none" w:sz="0" w:space="0" w:color="auto"/>
            <w:right w:val="none" w:sz="0" w:space="0" w:color="auto"/>
          </w:divBdr>
        </w:div>
        <w:div w:id="1213885978">
          <w:marLeft w:val="640"/>
          <w:marRight w:val="0"/>
          <w:marTop w:val="0"/>
          <w:marBottom w:val="0"/>
          <w:divBdr>
            <w:top w:val="none" w:sz="0" w:space="0" w:color="auto"/>
            <w:left w:val="none" w:sz="0" w:space="0" w:color="auto"/>
            <w:bottom w:val="none" w:sz="0" w:space="0" w:color="auto"/>
            <w:right w:val="none" w:sz="0" w:space="0" w:color="auto"/>
          </w:divBdr>
        </w:div>
        <w:div w:id="543255518">
          <w:marLeft w:val="640"/>
          <w:marRight w:val="0"/>
          <w:marTop w:val="0"/>
          <w:marBottom w:val="0"/>
          <w:divBdr>
            <w:top w:val="none" w:sz="0" w:space="0" w:color="auto"/>
            <w:left w:val="none" w:sz="0" w:space="0" w:color="auto"/>
            <w:bottom w:val="none" w:sz="0" w:space="0" w:color="auto"/>
            <w:right w:val="none" w:sz="0" w:space="0" w:color="auto"/>
          </w:divBdr>
        </w:div>
      </w:divsChild>
    </w:div>
    <w:div w:id="1962951983">
      <w:bodyDiv w:val="1"/>
      <w:marLeft w:val="0"/>
      <w:marRight w:val="0"/>
      <w:marTop w:val="0"/>
      <w:marBottom w:val="0"/>
      <w:divBdr>
        <w:top w:val="none" w:sz="0" w:space="0" w:color="auto"/>
        <w:left w:val="none" w:sz="0" w:space="0" w:color="auto"/>
        <w:bottom w:val="none" w:sz="0" w:space="0" w:color="auto"/>
        <w:right w:val="none" w:sz="0" w:space="0" w:color="auto"/>
      </w:divBdr>
    </w:div>
    <w:div w:id="2033528327">
      <w:bodyDiv w:val="1"/>
      <w:marLeft w:val="0"/>
      <w:marRight w:val="0"/>
      <w:marTop w:val="0"/>
      <w:marBottom w:val="0"/>
      <w:divBdr>
        <w:top w:val="none" w:sz="0" w:space="0" w:color="auto"/>
        <w:left w:val="none" w:sz="0" w:space="0" w:color="auto"/>
        <w:bottom w:val="none" w:sz="0" w:space="0" w:color="auto"/>
        <w:right w:val="none" w:sz="0" w:space="0" w:color="auto"/>
      </w:divBdr>
      <w:divsChild>
        <w:div w:id="943339582">
          <w:marLeft w:val="640"/>
          <w:marRight w:val="0"/>
          <w:marTop w:val="0"/>
          <w:marBottom w:val="0"/>
          <w:divBdr>
            <w:top w:val="none" w:sz="0" w:space="0" w:color="auto"/>
            <w:left w:val="none" w:sz="0" w:space="0" w:color="auto"/>
            <w:bottom w:val="none" w:sz="0" w:space="0" w:color="auto"/>
            <w:right w:val="none" w:sz="0" w:space="0" w:color="auto"/>
          </w:divBdr>
        </w:div>
        <w:div w:id="1598248859">
          <w:marLeft w:val="640"/>
          <w:marRight w:val="0"/>
          <w:marTop w:val="0"/>
          <w:marBottom w:val="0"/>
          <w:divBdr>
            <w:top w:val="none" w:sz="0" w:space="0" w:color="auto"/>
            <w:left w:val="none" w:sz="0" w:space="0" w:color="auto"/>
            <w:bottom w:val="none" w:sz="0" w:space="0" w:color="auto"/>
            <w:right w:val="none" w:sz="0" w:space="0" w:color="auto"/>
          </w:divBdr>
        </w:div>
        <w:div w:id="472910547">
          <w:marLeft w:val="640"/>
          <w:marRight w:val="0"/>
          <w:marTop w:val="0"/>
          <w:marBottom w:val="0"/>
          <w:divBdr>
            <w:top w:val="none" w:sz="0" w:space="0" w:color="auto"/>
            <w:left w:val="none" w:sz="0" w:space="0" w:color="auto"/>
            <w:bottom w:val="none" w:sz="0" w:space="0" w:color="auto"/>
            <w:right w:val="none" w:sz="0" w:space="0" w:color="auto"/>
          </w:divBdr>
        </w:div>
        <w:div w:id="659039623">
          <w:marLeft w:val="640"/>
          <w:marRight w:val="0"/>
          <w:marTop w:val="0"/>
          <w:marBottom w:val="0"/>
          <w:divBdr>
            <w:top w:val="none" w:sz="0" w:space="0" w:color="auto"/>
            <w:left w:val="none" w:sz="0" w:space="0" w:color="auto"/>
            <w:bottom w:val="none" w:sz="0" w:space="0" w:color="auto"/>
            <w:right w:val="none" w:sz="0" w:space="0" w:color="auto"/>
          </w:divBdr>
        </w:div>
        <w:div w:id="576281806">
          <w:marLeft w:val="640"/>
          <w:marRight w:val="0"/>
          <w:marTop w:val="0"/>
          <w:marBottom w:val="0"/>
          <w:divBdr>
            <w:top w:val="none" w:sz="0" w:space="0" w:color="auto"/>
            <w:left w:val="none" w:sz="0" w:space="0" w:color="auto"/>
            <w:bottom w:val="none" w:sz="0" w:space="0" w:color="auto"/>
            <w:right w:val="none" w:sz="0" w:space="0" w:color="auto"/>
          </w:divBdr>
        </w:div>
        <w:div w:id="648873600">
          <w:marLeft w:val="640"/>
          <w:marRight w:val="0"/>
          <w:marTop w:val="0"/>
          <w:marBottom w:val="0"/>
          <w:divBdr>
            <w:top w:val="none" w:sz="0" w:space="0" w:color="auto"/>
            <w:left w:val="none" w:sz="0" w:space="0" w:color="auto"/>
            <w:bottom w:val="none" w:sz="0" w:space="0" w:color="auto"/>
            <w:right w:val="none" w:sz="0" w:space="0" w:color="auto"/>
          </w:divBdr>
        </w:div>
        <w:div w:id="962081511">
          <w:marLeft w:val="640"/>
          <w:marRight w:val="0"/>
          <w:marTop w:val="0"/>
          <w:marBottom w:val="0"/>
          <w:divBdr>
            <w:top w:val="none" w:sz="0" w:space="0" w:color="auto"/>
            <w:left w:val="none" w:sz="0" w:space="0" w:color="auto"/>
            <w:bottom w:val="none" w:sz="0" w:space="0" w:color="auto"/>
            <w:right w:val="none" w:sz="0" w:space="0" w:color="auto"/>
          </w:divBdr>
        </w:div>
        <w:div w:id="1131364984">
          <w:marLeft w:val="640"/>
          <w:marRight w:val="0"/>
          <w:marTop w:val="0"/>
          <w:marBottom w:val="0"/>
          <w:divBdr>
            <w:top w:val="none" w:sz="0" w:space="0" w:color="auto"/>
            <w:left w:val="none" w:sz="0" w:space="0" w:color="auto"/>
            <w:bottom w:val="none" w:sz="0" w:space="0" w:color="auto"/>
            <w:right w:val="none" w:sz="0" w:space="0" w:color="auto"/>
          </w:divBdr>
        </w:div>
        <w:div w:id="1062829752">
          <w:marLeft w:val="640"/>
          <w:marRight w:val="0"/>
          <w:marTop w:val="0"/>
          <w:marBottom w:val="0"/>
          <w:divBdr>
            <w:top w:val="none" w:sz="0" w:space="0" w:color="auto"/>
            <w:left w:val="none" w:sz="0" w:space="0" w:color="auto"/>
            <w:bottom w:val="none" w:sz="0" w:space="0" w:color="auto"/>
            <w:right w:val="none" w:sz="0" w:space="0" w:color="auto"/>
          </w:divBdr>
        </w:div>
        <w:div w:id="1350332659">
          <w:marLeft w:val="640"/>
          <w:marRight w:val="0"/>
          <w:marTop w:val="0"/>
          <w:marBottom w:val="0"/>
          <w:divBdr>
            <w:top w:val="none" w:sz="0" w:space="0" w:color="auto"/>
            <w:left w:val="none" w:sz="0" w:space="0" w:color="auto"/>
            <w:bottom w:val="none" w:sz="0" w:space="0" w:color="auto"/>
            <w:right w:val="none" w:sz="0" w:space="0" w:color="auto"/>
          </w:divBdr>
        </w:div>
        <w:div w:id="2071267275">
          <w:marLeft w:val="640"/>
          <w:marRight w:val="0"/>
          <w:marTop w:val="0"/>
          <w:marBottom w:val="0"/>
          <w:divBdr>
            <w:top w:val="none" w:sz="0" w:space="0" w:color="auto"/>
            <w:left w:val="none" w:sz="0" w:space="0" w:color="auto"/>
            <w:bottom w:val="none" w:sz="0" w:space="0" w:color="auto"/>
            <w:right w:val="none" w:sz="0" w:space="0" w:color="auto"/>
          </w:divBdr>
        </w:div>
        <w:div w:id="1370685699">
          <w:marLeft w:val="640"/>
          <w:marRight w:val="0"/>
          <w:marTop w:val="0"/>
          <w:marBottom w:val="0"/>
          <w:divBdr>
            <w:top w:val="none" w:sz="0" w:space="0" w:color="auto"/>
            <w:left w:val="none" w:sz="0" w:space="0" w:color="auto"/>
            <w:bottom w:val="none" w:sz="0" w:space="0" w:color="auto"/>
            <w:right w:val="none" w:sz="0" w:space="0" w:color="auto"/>
          </w:divBdr>
        </w:div>
        <w:div w:id="647902065">
          <w:marLeft w:val="640"/>
          <w:marRight w:val="0"/>
          <w:marTop w:val="0"/>
          <w:marBottom w:val="0"/>
          <w:divBdr>
            <w:top w:val="none" w:sz="0" w:space="0" w:color="auto"/>
            <w:left w:val="none" w:sz="0" w:space="0" w:color="auto"/>
            <w:bottom w:val="none" w:sz="0" w:space="0" w:color="auto"/>
            <w:right w:val="none" w:sz="0" w:space="0" w:color="auto"/>
          </w:divBdr>
        </w:div>
        <w:div w:id="499122928">
          <w:marLeft w:val="640"/>
          <w:marRight w:val="0"/>
          <w:marTop w:val="0"/>
          <w:marBottom w:val="0"/>
          <w:divBdr>
            <w:top w:val="none" w:sz="0" w:space="0" w:color="auto"/>
            <w:left w:val="none" w:sz="0" w:space="0" w:color="auto"/>
            <w:bottom w:val="none" w:sz="0" w:space="0" w:color="auto"/>
            <w:right w:val="none" w:sz="0" w:space="0" w:color="auto"/>
          </w:divBdr>
        </w:div>
        <w:div w:id="294868804">
          <w:marLeft w:val="640"/>
          <w:marRight w:val="0"/>
          <w:marTop w:val="0"/>
          <w:marBottom w:val="0"/>
          <w:divBdr>
            <w:top w:val="none" w:sz="0" w:space="0" w:color="auto"/>
            <w:left w:val="none" w:sz="0" w:space="0" w:color="auto"/>
            <w:bottom w:val="none" w:sz="0" w:space="0" w:color="auto"/>
            <w:right w:val="none" w:sz="0" w:space="0" w:color="auto"/>
          </w:divBdr>
        </w:div>
        <w:div w:id="533466479">
          <w:marLeft w:val="640"/>
          <w:marRight w:val="0"/>
          <w:marTop w:val="0"/>
          <w:marBottom w:val="0"/>
          <w:divBdr>
            <w:top w:val="none" w:sz="0" w:space="0" w:color="auto"/>
            <w:left w:val="none" w:sz="0" w:space="0" w:color="auto"/>
            <w:bottom w:val="none" w:sz="0" w:space="0" w:color="auto"/>
            <w:right w:val="none" w:sz="0" w:space="0" w:color="auto"/>
          </w:divBdr>
        </w:div>
      </w:divsChild>
    </w:div>
    <w:div w:id="2044088433">
      <w:bodyDiv w:val="1"/>
      <w:marLeft w:val="0"/>
      <w:marRight w:val="0"/>
      <w:marTop w:val="0"/>
      <w:marBottom w:val="0"/>
      <w:divBdr>
        <w:top w:val="none" w:sz="0" w:space="0" w:color="auto"/>
        <w:left w:val="none" w:sz="0" w:space="0" w:color="auto"/>
        <w:bottom w:val="none" w:sz="0" w:space="0" w:color="auto"/>
        <w:right w:val="none" w:sz="0" w:space="0" w:color="auto"/>
      </w:divBdr>
    </w:div>
    <w:div w:id="2058434295">
      <w:bodyDiv w:val="1"/>
      <w:marLeft w:val="0"/>
      <w:marRight w:val="0"/>
      <w:marTop w:val="0"/>
      <w:marBottom w:val="0"/>
      <w:divBdr>
        <w:top w:val="none" w:sz="0" w:space="0" w:color="auto"/>
        <w:left w:val="none" w:sz="0" w:space="0" w:color="auto"/>
        <w:bottom w:val="none" w:sz="0" w:space="0" w:color="auto"/>
        <w:right w:val="none" w:sz="0" w:space="0" w:color="auto"/>
      </w:divBdr>
    </w:div>
    <w:div w:id="2061900106">
      <w:bodyDiv w:val="1"/>
      <w:marLeft w:val="0"/>
      <w:marRight w:val="0"/>
      <w:marTop w:val="0"/>
      <w:marBottom w:val="0"/>
      <w:divBdr>
        <w:top w:val="none" w:sz="0" w:space="0" w:color="auto"/>
        <w:left w:val="none" w:sz="0" w:space="0" w:color="auto"/>
        <w:bottom w:val="none" w:sz="0" w:space="0" w:color="auto"/>
        <w:right w:val="none" w:sz="0" w:space="0" w:color="auto"/>
      </w:divBdr>
    </w:div>
    <w:div w:id="2076078962">
      <w:bodyDiv w:val="1"/>
      <w:marLeft w:val="0"/>
      <w:marRight w:val="0"/>
      <w:marTop w:val="0"/>
      <w:marBottom w:val="0"/>
      <w:divBdr>
        <w:top w:val="none" w:sz="0" w:space="0" w:color="auto"/>
        <w:left w:val="none" w:sz="0" w:space="0" w:color="auto"/>
        <w:bottom w:val="none" w:sz="0" w:space="0" w:color="auto"/>
        <w:right w:val="none" w:sz="0" w:space="0" w:color="auto"/>
      </w:divBdr>
    </w:div>
    <w:div w:id="2100833634">
      <w:bodyDiv w:val="1"/>
      <w:marLeft w:val="0"/>
      <w:marRight w:val="0"/>
      <w:marTop w:val="0"/>
      <w:marBottom w:val="0"/>
      <w:divBdr>
        <w:top w:val="none" w:sz="0" w:space="0" w:color="auto"/>
        <w:left w:val="none" w:sz="0" w:space="0" w:color="auto"/>
        <w:bottom w:val="none" w:sz="0" w:space="0" w:color="auto"/>
        <w:right w:val="none" w:sz="0" w:space="0" w:color="auto"/>
      </w:divBdr>
    </w:div>
    <w:div w:id="2120104079">
      <w:bodyDiv w:val="1"/>
      <w:marLeft w:val="0"/>
      <w:marRight w:val="0"/>
      <w:marTop w:val="0"/>
      <w:marBottom w:val="0"/>
      <w:divBdr>
        <w:top w:val="none" w:sz="0" w:space="0" w:color="auto"/>
        <w:left w:val="none" w:sz="0" w:space="0" w:color="auto"/>
        <w:bottom w:val="none" w:sz="0" w:space="0" w:color="auto"/>
        <w:right w:val="none" w:sz="0" w:space="0" w:color="auto"/>
      </w:divBdr>
      <w:divsChild>
        <w:div w:id="971250168">
          <w:marLeft w:val="640"/>
          <w:marRight w:val="0"/>
          <w:marTop w:val="0"/>
          <w:marBottom w:val="0"/>
          <w:divBdr>
            <w:top w:val="none" w:sz="0" w:space="0" w:color="auto"/>
            <w:left w:val="none" w:sz="0" w:space="0" w:color="auto"/>
            <w:bottom w:val="none" w:sz="0" w:space="0" w:color="auto"/>
            <w:right w:val="none" w:sz="0" w:space="0" w:color="auto"/>
          </w:divBdr>
        </w:div>
        <w:div w:id="1832333745">
          <w:marLeft w:val="640"/>
          <w:marRight w:val="0"/>
          <w:marTop w:val="0"/>
          <w:marBottom w:val="0"/>
          <w:divBdr>
            <w:top w:val="none" w:sz="0" w:space="0" w:color="auto"/>
            <w:left w:val="none" w:sz="0" w:space="0" w:color="auto"/>
            <w:bottom w:val="none" w:sz="0" w:space="0" w:color="auto"/>
            <w:right w:val="none" w:sz="0" w:space="0" w:color="auto"/>
          </w:divBdr>
        </w:div>
        <w:div w:id="1950889722">
          <w:marLeft w:val="640"/>
          <w:marRight w:val="0"/>
          <w:marTop w:val="0"/>
          <w:marBottom w:val="0"/>
          <w:divBdr>
            <w:top w:val="none" w:sz="0" w:space="0" w:color="auto"/>
            <w:left w:val="none" w:sz="0" w:space="0" w:color="auto"/>
            <w:bottom w:val="none" w:sz="0" w:space="0" w:color="auto"/>
            <w:right w:val="none" w:sz="0" w:space="0" w:color="auto"/>
          </w:divBdr>
        </w:div>
        <w:div w:id="893198146">
          <w:marLeft w:val="640"/>
          <w:marRight w:val="0"/>
          <w:marTop w:val="0"/>
          <w:marBottom w:val="0"/>
          <w:divBdr>
            <w:top w:val="none" w:sz="0" w:space="0" w:color="auto"/>
            <w:left w:val="none" w:sz="0" w:space="0" w:color="auto"/>
            <w:bottom w:val="none" w:sz="0" w:space="0" w:color="auto"/>
            <w:right w:val="none" w:sz="0" w:space="0" w:color="auto"/>
          </w:divBdr>
        </w:div>
        <w:div w:id="247664080">
          <w:marLeft w:val="640"/>
          <w:marRight w:val="0"/>
          <w:marTop w:val="0"/>
          <w:marBottom w:val="0"/>
          <w:divBdr>
            <w:top w:val="none" w:sz="0" w:space="0" w:color="auto"/>
            <w:left w:val="none" w:sz="0" w:space="0" w:color="auto"/>
            <w:bottom w:val="none" w:sz="0" w:space="0" w:color="auto"/>
            <w:right w:val="none" w:sz="0" w:space="0" w:color="auto"/>
          </w:divBdr>
        </w:div>
        <w:div w:id="1811631037">
          <w:marLeft w:val="640"/>
          <w:marRight w:val="0"/>
          <w:marTop w:val="0"/>
          <w:marBottom w:val="0"/>
          <w:divBdr>
            <w:top w:val="none" w:sz="0" w:space="0" w:color="auto"/>
            <w:left w:val="none" w:sz="0" w:space="0" w:color="auto"/>
            <w:bottom w:val="none" w:sz="0" w:space="0" w:color="auto"/>
            <w:right w:val="none" w:sz="0" w:space="0" w:color="auto"/>
          </w:divBdr>
        </w:div>
        <w:div w:id="572786313">
          <w:marLeft w:val="640"/>
          <w:marRight w:val="0"/>
          <w:marTop w:val="0"/>
          <w:marBottom w:val="0"/>
          <w:divBdr>
            <w:top w:val="none" w:sz="0" w:space="0" w:color="auto"/>
            <w:left w:val="none" w:sz="0" w:space="0" w:color="auto"/>
            <w:bottom w:val="none" w:sz="0" w:space="0" w:color="auto"/>
            <w:right w:val="none" w:sz="0" w:space="0" w:color="auto"/>
          </w:divBdr>
        </w:div>
        <w:div w:id="161092991">
          <w:marLeft w:val="640"/>
          <w:marRight w:val="0"/>
          <w:marTop w:val="0"/>
          <w:marBottom w:val="0"/>
          <w:divBdr>
            <w:top w:val="none" w:sz="0" w:space="0" w:color="auto"/>
            <w:left w:val="none" w:sz="0" w:space="0" w:color="auto"/>
            <w:bottom w:val="none" w:sz="0" w:space="0" w:color="auto"/>
            <w:right w:val="none" w:sz="0" w:space="0" w:color="auto"/>
          </w:divBdr>
        </w:div>
        <w:div w:id="1470172252">
          <w:marLeft w:val="640"/>
          <w:marRight w:val="0"/>
          <w:marTop w:val="0"/>
          <w:marBottom w:val="0"/>
          <w:divBdr>
            <w:top w:val="none" w:sz="0" w:space="0" w:color="auto"/>
            <w:left w:val="none" w:sz="0" w:space="0" w:color="auto"/>
            <w:bottom w:val="none" w:sz="0" w:space="0" w:color="auto"/>
            <w:right w:val="none" w:sz="0" w:space="0" w:color="auto"/>
          </w:divBdr>
        </w:div>
        <w:div w:id="310135019">
          <w:marLeft w:val="640"/>
          <w:marRight w:val="0"/>
          <w:marTop w:val="0"/>
          <w:marBottom w:val="0"/>
          <w:divBdr>
            <w:top w:val="none" w:sz="0" w:space="0" w:color="auto"/>
            <w:left w:val="none" w:sz="0" w:space="0" w:color="auto"/>
            <w:bottom w:val="none" w:sz="0" w:space="0" w:color="auto"/>
            <w:right w:val="none" w:sz="0" w:space="0" w:color="auto"/>
          </w:divBdr>
        </w:div>
        <w:div w:id="424228394">
          <w:marLeft w:val="640"/>
          <w:marRight w:val="0"/>
          <w:marTop w:val="0"/>
          <w:marBottom w:val="0"/>
          <w:divBdr>
            <w:top w:val="none" w:sz="0" w:space="0" w:color="auto"/>
            <w:left w:val="none" w:sz="0" w:space="0" w:color="auto"/>
            <w:bottom w:val="none" w:sz="0" w:space="0" w:color="auto"/>
            <w:right w:val="none" w:sz="0" w:space="0" w:color="auto"/>
          </w:divBdr>
        </w:div>
        <w:div w:id="2049867218">
          <w:marLeft w:val="640"/>
          <w:marRight w:val="0"/>
          <w:marTop w:val="0"/>
          <w:marBottom w:val="0"/>
          <w:divBdr>
            <w:top w:val="none" w:sz="0" w:space="0" w:color="auto"/>
            <w:left w:val="none" w:sz="0" w:space="0" w:color="auto"/>
            <w:bottom w:val="none" w:sz="0" w:space="0" w:color="auto"/>
            <w:right w:val="none" w:sz="0" w:space="0" w:color="auto"/>
          </w:divBdr>
        </w:div>
        <w:div w:id="1426730533">
          <w:marLeft w:val="640"/>
          <w:marRight w:val="0"/>
          <w:marTop w:val="0"/>
          <w:marBottom w:val="0"/>
          <w:divBdr>
            <w:top w:val="none" w:sz="0" w:space="0" w:color="auto"/>
            <w:left w:val="none" w:sz="0" w:space="0" w:color="auto"/>
            <w:bottom w:val="none" w:sz="0" w:space="0" w:color="auto"/>
            <w:right w:val="none" w:sz="0" w:space="0" w:color="auto"/>
          </w:divBdr>
        </w:div>
        <w:div w:id="2095859738">
          <w:marLeft w:val="640"/>
          <w:marRight w:val="0"/>
          <w:marTop w:val="0"/>
          <w:marBottom w:val="0"/>
          <w:divBdr>
            <w:top w:val="none" w:sz="0" w:space="0" w:color="auto"/>
            <w:left w:val="none" w:sz="0" w:space="0" w:color="auto"/>
            <w:bottom w:val="none" w:sz="0" w:space="0" w:color="auto"/>
            <w:right w:val="none" w:sz="0" w:space="0" w:color="auto"/>
          </w:divBdr>
        </w:div>
        <w:div w:id="26219094">
          <w:marLeft w:val="640"/>
          <w:marRight w:val="0"/>
          <w:marTop w:val="0"/>
          <w:marBottom w:val="0"/>
          <w:divBdr>
            <w:top w:val="none" w:sz="0" w:space="0" w:color="auto"/>
            <w:left w:val="none" w:sz="0" w:space="0" w:color="auto"/>
            <w:bottom w:val="none" w:sz="0" w:space="0" w:color="auto"/>
            <w:right w:val="none" w:sz="0" w:space="0" w:color="auto"/>
          </w:divBdr>
        </w:div>
        <w:div w:id="1127434487">
          <w:marLeft w:val="640"/>
          <w:marRight w:val="0"/>
          <w:marTop w:val="0"/>
          <w:marBottom w:val="0"/>
          <w:divBdr>
            <w:top w:val="none" w:sz="0" w:space="0" w:color="auto"/>
            <w:left w:val="none" w:sz="0" w:space="0" w:color="auto"/>
            <w:bottom w:val="none" w:sz="0" w:space="0" w:color="auto"/>
            <w:right w:val="none" w:sz="0" w:space="0" w:color="auto"/>
          </w:divBdr>
        </w:div>
        <w:div w:id="127089073">
          <w:marLeft w:val="640"/>
          <w:marRight w:val="0"/>
          <w:marTop w:val="0"/>
          <w:marBottom w:val="0"/>
          <w:divBdr>
            <w:top w:val="none" w:sz="0" w:space="0" w:color="auto"/>
            <w:left w:val="none" w:sz="0" w:space="0" w:color="auto"/>
            <w:bottom w:val="none" w:sz="0" w:space="0" w:color="auto"/>
            <w:right w:val="none" w:sz="0" w:space="0" w:color="auto"/>
          </w:divBdr>
        </w:div>
      </w:divsChild>
    </w:div>
    <w:div w:id="212842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AAC956E-0043-4F7F-822D-2C0389A1059B}">
  <we:reference id="wa104382081" version="1.55.1.0" store="id-ID" storeType="OMEX"/>
  <we:alternateReferences>
    <we:reference id="WA104382081" version="1.55.1.0" store="" storeType="OMEX"/>
  </we:alternateReferences>
  <we:properties>
    <we:property name="MENDELEY_CITATIONS" value="[{&quot;citationID&quot;:&quot;MENDELEY_CITATION_7013feac-b2bd-4859-a4b2-7aba0b437fc4&quot;,&quot;citationItems&quot;:[{&quot;id&quot;:&quot;b33485cf-17f9-5ddc-bf16-cf9fd602400c&quot;,&quot;itemData&quot;:{&quot;DOI&quot;:&quot;10.36423/agroscript.v2i1.452&quot;,&quot;ISSN&quot;:&quot;2685-9505&quot;,&quot;abstract&quot;:&quot;Pemupukan merupakan unsur yang tidak boleh-hara di tanah yang bisa meningkatkan produksi tanah dan kualitas hasil tanaman. Produksi sawi pagoda pada saat ini masih terbatas, sedangkan kebutuhan pasar semakin meningkat. Salah satu Peningkatan Meningkatkan hasil dan produktivitas tanaman sawi pagoda yaitu pemupukan untuk meningkatkan kesuburan tanah dan meningkatkan menambah tidak hara dalam tanah meningkatkan pertumbuhan tanaman lebih produktif. Penelitian ini membahas tentang pentingnya pemberian pupuk yang optimal untuk pertumbuhan dan pertumbuhan tanaman pagoda (Brassicae narinosa L). Hasil penelitian menunjukkan respons jenis pupuk anorganik terhadap pertumbuhan dan hasil tanaman sawi pagoda (Brassicaee narinosa L.) pada parameter luas daun dan pada parameter lainnya.Rancangan yang digunakan adalah Rancangan yang digunakan adalah Rancangan Kelompok Lengkap Teracak (RKLT) dengan 10 persiapan dan 3 ulangan.Dosis pupuk urea 333 Kg / Ha memberikan luas tanaman terluas, yaitu sebesar 33,91 cm2. Kata kunci: sawi pagoda, pemupukan, pupuk anorganik&quot;,&quot;author&quot;:[{&quot;dropping-particle&quot;:&quot;&quot;,&quot;family&quot;:&quot;Syifa&quot;,&quot;given&quot;:&quot;Tia&quot;,&quot;non-dropping-particle&quot;:&quot;&quot;,&quot;parse-names&quot;:false,&quot;suffix&quot;:&quot;&quot;},{&quot;dropping-particle&quot;:&quot;&quot;,&quot;family&quot;:&quot;Isnaeni&quot;,&quot;given&quot;:&quot;Selvy&quot;,&quot;non-dropping-particle&quot;:&quot;&quot;,&quot;parse-names&quot;:false,&quot;suffix&quot;:&quot;&quot;},{&quot;dropping-particle&quot;:&quot;&quot;,&quot;family&quot;:&quot;Rosmala&quot;,&quot;given&quot;:&quot;Arrin&quot;,&quot;non-dropping-particle&quot;:&quot;&quot;,&quot;parse-names&quot;:false,&quot;suffix&quot;:&quot;&quot;}],&quot;container-title&quot;:&quot;AGROSCRIPT Journal of Applied Agricultural Sciences&quot;,&quot;id&quot;:&quot;b33485cf-17f9-5ddc-bf16-cf9fd602400c&quot;,&quot;issue&quot;:&quot;1&quot;,&quot;issued&quot;:{&quot;date-parts&quot;:[[&quot;2020&quot;]]},&quot;page&quot;:&quot;21-33&quot;,&quot;title&quot;:&quot;Pengaruh Jenis Pupuk Anorganik Terhadap Pertumbuhan dan Hasil Tanaman Sawi Pagoda (Brassicae narinosa L)&quot;,&quot;type&quot;:&quot;article-journal&quot;,&quot;volume&quot;:&quot;2&quot;},&quot;uris&quot;:[&quot;http://www.mendeley.com/documents/?uuid=91d802a5-50cb-49d3-a962-48d3da756aba&quot;],&quot;isTemporary&quot;:false,&quot;legacyDesktopId&quot;:&quot;91d802a5-50cb-49d3-a962-48d3da756aba&quot;}],&quot;properties&quot;:{&quot;noteIndex&quot;:0},&quot;isEdited&quot;:false,&quot;manualOverride&quot;:{&quot;citeprocText&quot;:&quot;[1]&quot;,&quot;isManuallyOverridden&quot;:false,&quot;manualOverrideText&quot;:&quot;&quot;},&quot;citationTag&quot;:&quot;MENDELEY_CITATION_v3_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&quot;},{&quot;citationID&quot;:&quot;MENDELEY_CITATION_2f4db07d-84da-4b0a-841d-5aa568a2279c&quot;,&quot;citationItems&quot;:[{&quot;id&quot;:&quot;d7d4a97e-fafd-567c-9ae2-021ec5889d5a&quot;,&quot;itemData&quot;:{&quot;ISSN&quot;:&quot;2302-7452&quot;,&quot;abstract&quot;:&quot;Penelitian ini bertujuan untuk mengetahui konsentrasi POC urin kelinci yang terbaik, komposisi media tanam terbaik dan interaksi kedua perlakuan terhadap pertumbuhan dan hasil tanaman sawi pagoda. Penelitian dilaksanakan pada bulan Maret sampai Mei 2021 di screen house Fakultas Pertanian, Universitas Jenderal Soedirman, Purwokerto. Rancangan yang digunakan pada percobaan ini adalah Rancangan Acak Kelompok Lengkap (RAKL) dengan dua faktor. Faktor pertama adalah konsentrasi POC urin kelinci, yaitu K0= 0 ml/L, K1= 20 ml/L, K2= 40 ml/L, K3= 60 ml/L. Faktor kedua adalah komposisi media tanam, yaitu M1= tanah, M2= tanah + kompos (1:1), M3= tanah + arang sekam (1:1). Data hasil pengamatan dianalisis menggunakan Uji F dan apabila terdapat perbedaan yang signifikan dilakukan uji lanjut menggunakan DMRT dengan taraf kepercayaan 95%. Hasil penelitian menunjukkan bahwa tidak ada interaksi antara konsentrasi POC urin kelinci dengan komposisi media tanam terhadap pertumbuhan dan hasil tanaman sawi pagoda. Tidak terdapat interaksi antara konsentrasi POC urin kelinci dan komposisi media tanam terhadap pertumbuhan dan hasil tanaman sawi pagoda (Brassica narinosa L.). Konsentrasi POC urin kelinci 60 ml/L memberikan hasil yang tertinggi pada variabel tinggi tanaman, jumlah daun, diameter tajuk, bobot tajuk segar, bobot tajuk kering, bobot akar segar dan bobot akar kering. Komposisi media tanam M2 (tanah + kompos 1:1) memberikan hasil terbaik pada variabel tinggi tanaman, jumlah daun, luas daun, kehijaun daun, diameter tajuk, bobot segar tajuk, bobot tajuk kering, bobot akar segar dan bobot akar kering.&quot;,&quot;author&quot;:[{&quot;dropping-particle&quot;:&quot;&quot;,&quot;family&quot;:&quot;Margianto&quot;,&quot;given&quot;:&quot;Lazuardi Rangga&quot;,&quot;non-dropping-particle&quot;:&quot;&quot;,&quot;parse-names&quot;:false,&quot;suffix&quot;:&quot;&quot;},{&quot;dropping-particle&quot;:&quot;&quot;,&quot;family&quot;:&quot;Suparto&quot;,&quot;given&quot;:&quot;Slamet Rohadi&quot;,&quot;non-dropping-particle&quot;:&quot;&quot;,&quot;parse-names&quot;:false,&quot;suffix&quot;:&quot;&quot;},{&quot;dropping-particle&quot;:&quot;&quot;,&quot;family&quot;:&quot;Herliana&quot;,&quot;given&quot;:&quot;Okti&quot;,&quot;non-dropping-particle&quot;:&quot;&quot;,&quot;parse-names&quot;:false,&quot;suffix&quot;:&quot;&quot;}],&quot;container-title&quot;:&quot;Vegetalika&quot;,&quot;id&quot;:&quot;d7d4a97e-fafd-567c-9ae2-021ec5889d5a&quot;,&quot;issue&quot;:&quot;1&quot;,&quot;issued&quot;:{&quot;date-parts&quot;:[[&quot;2023&quot;]]},&quot;page&quot;:&quot;64-75&quot;,&quot;title&quot;:&quot;Pengaruh Konsentrasi POC Urin Kelinci dan Komposisi Media Tanam Terhadap Pertumbuhan dan Hasil Sawi Pagoda (&lt;i&gt;Brassica narinosa&lt;/i&gt; L.)&quot;,&quot;type&quot;:&quot;article-journal&quot;,&quot;volume&quot;:&quot;12&quot;},&quot;uris&quot;:[&quot;http://www.mendeley.com/documents/?uuid=e6635edf-8f76-4d46-b4f0-9614215970c3&quot;],&quot;isTemporary&quot;:false,&quot;legacyDesktopId&quot;:&quot;e6635edf-8f76-4d46-b4f0-9614215970c3&quot;}],&quot;properties&quot;:{&quot;noteIndex&quot;:0},&quot;isEdited&quot;:false,&quot;manualOverride&quot;:{&quot;citeprocText&quot;:&quot;[2]&quot;,&quot;isManuallyOverridden&quot;:false,&quot;manualOverrideText&quot;:&quot;&quot;},&quot;citationTag&quot;:&quot;MENDELEY_CITATION_v3_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&quot;},{&quot;citationID&quot;:&quot;MENDELEY_CITATION_20183140-49f1-4eb2-94e5-b3e5093a1dbf&quot;,&quot;citationItems&quot;:[{&quot;id&quot;:&quot;1d9f254a-20b2-5f9f-a572-3b09730f2cb0&quot;,&quot;itemData&quot;:{&quot;DOI&quot;:&quot;10.36423/agroscript.v5i1.1214&quot;,&quot;ISSN&quot;:&quot;2685-9505&quot;,&quot;abstract&quot;:&quot;Sayuran menjadi produk hortikultura yang banyak diminati masyarakat. Produksi sayuran di Indonesia mengalami peningkatan, hal tersebut mengakibatkan banyak permintaan karena terjadinya peningkatan konsumsi sayuran pada masyarakat. Tanaman Sawi pagoda (Brassica narinosa) mengandung banyak nutrisi dan antioksidan sehingga apabila dikonsumsi akan berpengaruh sangat baik untuk mempertahankan kesehatan tubuh. Tujuan dari penelitian guna mengetahuai pengaruh pemberian dosis pupuk anorganik terhadap tertumbuhan dan hasil sawi pagoda dengan model hydroponic wick system. Metode percobaan menggunakan Rancangan Acak Kelompok (RAK) yang terdiri dari 6 perlakuan kombinasi antara konsentrasi pupuk AB Mix, pupuk NPK, pupuk daun dan diulang sebanyak 4 kali yaitu A = Pupuk AB Mix 1300 ppm + Pupuk NPK 600 ppm + Pupuk Daun 500 ppm, B = Pupuk AB Mix ; Pupuk NPK 600 ppm + Pupuk Daun 500 ppm, C = Pupuk AB Mix 1300 ppm + Pupuk NPK 700 ppm + Pupuk Daun 600 ppm, D = Pupuk AB Mix ; Pupuk NPK 700 ppm + Pupuk Daun 600 ppm, E = Pupuk AB Mix 1300 ppm + Pupuk NPK 800 ppm + Pupuk Daun 700 ppm dan F = Pupuk AB Mix ; Pupuk NPK 800 ppm + Pupuk Daun 700 ppm. Hasil percobaan menunjukan perlakuan dosis dengan larutan pupuk AB Mix, pupuk NPK, dan pupuk daun tidak menunjukkan hasil yang berbeda nyata, sedangkan pada jumlah daun pertanaman perlakuan terbaik terlihat pada 20 HST dosis AB Mix 1300 ppm + NPK 700 ppm + Pupuk Daun 600 ppm.&quot;,&quot;author&quot;:[{&quot;dropping-particle&quot;:&quot;&quot;,&quot;family&quot;:&quot;Nirwanto&quot;,&quot;given&quot;:&quot;Yogi&quot;,&quot;non-dropping-particle&quot;:&quot;&quot;,&quot;parse-names&quot;:false,&quot;suffix&quot;:&quot;&quot;},{&quot;dropping-particle&quot;:&quot;&quot;,&quot;family&quot;:&quot;Mutiarasari&quot;,&quot;given&quot;:&quot;Nurul Risti&quot;,&quot;non-dropping-particle&quot;:&quot;&quot;,&quot;parse-names&quot;:false,&quot;suffix&quot;:&quot;&quot;}],&quot;container-title&quot;:&quot;AGROSCRIPT: Journal of Applied Agricultural Sciences&quot;,&quot;id&quot;:&quot;1d9f254a-20b2-5f9f-a572-3b09730f2cb0&quot;,&quot;issue&quot;:&quot;1&quot;,&quot;issued&quot;:{&quot;date-parts&quot;:[[&quot;2023&quot;]]},&quot;page&quot;:&quot;43-51&quot;,&quot;title&quot;:&quot;Pengaruh Pupuk Anorganik pada Pertumbuhan dan Hasil Sawi Pagoda (Brassica narinosa L.) Model Hydroponic Wick System&quot;,&quot;type&quot;:&quot;article-journal&quot;,&quot;volume&quot;:&quot;5&quot;},&quot;uris&quot;:[&quot;http://www.mendeley.com/documents/?uuid=a94b9877-5571-4779-853a-be2507d06bd4&quot;],&quot;isTemporary&quot;:false,&quot;legacyDesktopId&quot;:&quot;a94b9877-5571-4779-853a-be2507d06bd4&quot;}],&quot;properties&quot;:{&quot;noteIndex&quot;:0},&quot;isEdited&quot;:false,&quot;manualOverride&quot;:{&quot;citeprocText&quot;:&quot;[3]&quot;,&quot;isManuallyOverridden&quot;:false,&quot;manualOverrideText&quot;:&quot;&quot;},&quot;citationTag&quot;:&quot;MENDELEY_CITATION_v3_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&quot;},{&quot;citationID&quot;:&quot;MENDELEY_CITATION_b096c53f-04e9-45d8-90ea-b90d9d465816&quot;,&quot;citationItems&quot;:[{&quot;id&quot;:&quot;aafc585f-ac3e-5e36-8e2c-1ad7a5e39669&quot;,&quot;itemData&quot;:{&quot;author&quot;:[{&quot;dropping-particle&quot;:&quot;&quot;,&quot;family&quot;:&quot;Devi&quot;,&quot;given&quot;:&quot;Sherly Berliana&quot;,&quot;non-dropping-particle&quot;:&quot;&quot;,&quot;parse-names&quot;:false,&quot;suffix&quot;:&quot;&quot;},{&quot;dropping-particle&quot;:&quot;&quot;,&quot;family&quot;:&quot;Rahmi&quot;,&quot;given&quot;:&quot;Hayatul&quot;,&quot;non-dropping-particle&quot;:&quot;&quot;,&quot;parse-names&quot;:false,&quot;suffix&quot;:&quot;&quot;},{&quot;dropping-particle&quot;:&quot;&quot;,&quot;family&quot;:&quot;Rahayu&quot;,&quot;given&quot;:&quot;Yayu Sri&quot;,&quot;non-dropping-particle&quot;:&quot;&quot;,&quot;parse-names&quot;:false,&quot;suffix&quot;:&quot;&quot;}],&quot;id&quot;:&quot;aafc585f-ac3e-5e36-8e2c-1ad7a5e39669&quot;,&quot;issue&quot;:&quot;1&quot;,&quot;issued&quot;:{&quot;date-parts&quot;:[[&quot;2024&quot;]]},&quot;page&quot;:&quot;1-5&quot;,&quot;title&quot;:&quot;3 1,2,3&quot;,&quot;type&quot;:&quot;article-journal&quot;,&quot;volume&quot;:&quot;11&quot;},&quot;uris&quot;:[&quot;http://www.mendeley.com/documents/?uuid=aa10037e-632a-487e-89e5-9e34c7bc43cb&quot;],&quot;isTemporary&quot;:false,&quot;legacyDesktopId&quot;:&quot;aa10037e-632a-487e-89e5-9e34c7bc43cb&quot;}],&quot;properties&quot;:{&quot;noteIndex&quot;:0},&quot;isEdited&quot;:false,&quot;manualOverride&quot;:{&quot;citeprocText&quot;:&quot;[4]&quot;,&quot;isManuallyOverridden&quot;:false,&quot;manualOverrideText&quot;:&quot;&quot;},&quot;citationTag&quot;:&quot;MENDELEY_CITATION_v3_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&quot;},{&quot;citationID&quot;:&quot;MENDELEY_CITATION_469c6655-540e-4b2f-8f37-acead8cc7f7d&quot;,&quot;citationItems&quot;:[{&quot;id&quot;:&quot;d679ba8e-2509-5575-a970-ad14796e0749&quot;,&quot;itemData&quot;:{&quot;author&quot;:[{&quot;dropping-particle&quot;:&quot;&quot;,&quot;family&quot;:&quot;Yanuarius&quot;,&quot;given&quot;:&quot;Simon&quot;,&quot;non-dropping-particle&quot;:&quot;&quot;,&quot;parse-names&quot;:false,&quot;suffix&quot;:&quot;&quot;}],&quot;id&quot;:&quot;d679ba8e-2509-5575-a970-ad14796e0749&quot;,&quot;issued&quot;:{&quot;date-parts&quot;:[[&quot;2024&quot;]]},&quot;title&quot;:&quot;Oleh :&quot;,&quot;type&quot;:&quot;article-journal&quot;},&quot;uris&quot;:[&quot;http://www.mendeley.com/documents/?uuid=2135422c-2ff4-4e1d-934b-ebecd6ef4fed&quot;],&quot;isTemporary&quot;:false,&quot;legacyDesktopId&quot;:&quot;2135422c-2ff4-4e1d-934b-ebecd6ef4fed&quot;}],&quot;properties&quot;:{&quot;noteIndex&quot;:0},&quot;isEdited&quot;:false,&quot;manualOverride&quot;:{&quot;citeprocText&quot;:&quot;[5]&quot;,&quot;isManuallyOverridden&quot;:false,&quot;manualOverrideText&quot;:&quot;&quot;},&quot;citationTag&quot;:&quot;MENDELEY_CITATION_v3_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&quot;},{&quot;citationID&quot;:&quot;MENDELEY_CITATION_62bd684b-9967-4c60-8fd9-65cb4c52682b&quot;,&quot;citationItems&quot;:[{&quot;id&quot;:&quot;459c4c00-e73e-5472-ba56-316f8c0928c5&quot;,&quot;itemData&quot;:{&quot;ISBN&quot;:&quot;1968041419&quot;,&quot;abstract&quot;:&quot;… untuk mengetahui kualitas pelayanan kesehatan pasien … bahwa kualitas pelayanan kesehatan yang dilaksanakan di … pengaruh terhadap kualitas pelayanan kesehatan. Namun rumah …&quot;,&quot;author&quot;:[{&quot;dropping-particle&quot;:&quot;&quot;,&quot;family&quot;:&quot;Studi&quot;,&quot;given&quot;:&quot;Program&quot;,&quot;non-dropping-particle&quot;:&quot;&quot;,&quot;parse-names&quot;:false,&quot;suffix&quot;:&quot;&quot;},{&quot;dropping-particle&quot;:&quot;&quot;,&quot;family&quot;:&quot;Komunikasi&quot;,&quot;given&quot;:&quot;Ilmu&quot;,&quot;non-dropping-particle&quot;:&quot;&quot;,&quot;parse-names&quot;:false,&quot;suffix&quot;:&quot;&quot;},{&quot;dropping-particle&quot;:&quot;&quot;,&quot;family&quot;:&quot;Komunikasi&quot;,&quot;given&quot;:&quot;Jurusan&quot;,&quot;non-dropping-particle&quot;:&quot;&quot;,&quot;parse-names&quot;:false,&quot;suffix&quot;:&quot;&quot;},{&quot;dropping-particle&quot;:&quot;&quot;,&quot;family&quot;:&quot;Dakwah&quot;,&quot;given&quot;:&quot;Fakultas&quot;,&quot;non-dropping-particle&quot;:&quot;&quot;,&quot;parse-names&quot;:false,&quot;suffix&quot;:&quot;&quot;},{&quot;dropping-particle&quot;:&quot;&quot;,&quot;family&quot;:&quot;Komunikasi&quot;,&quot;given&quot;:&quot;D A N&quot;,&quot;non-dropping-particle&quot;:&quot;&quot;,&quot;parse-names&quot;:false,&quot;suffix&quot;:&quot;&quot;},{&quot;dropping-particle&quot;:&quot;&quot;,&quot;family&quot;:&quot;Islam&quot;,&quot;given&quot;:&quot;Universitas&quot;,&quot;non-dropping-particle&quot;:&quot;&quot;,&quot;parse-names&quot;:false,&quot;suffix&quot;:&quot;&quot;},{&quot;dropping-particle&quot;:&quot;&quot;,&quot;family&quot;:&quot;Sunan&quot;,&quot;given&quot;:&quot;Negeri&quot;,&quot;non-dropping-particle&quot;:&quot;&quot;,&quot;parse-names&quot;:false,&quot;suffix&quot;:&quot;&quot;},{&quot;dropping-particle&quot;:&quot;&quot;,&quot;family&quot;:&quot;Surabaya&quot;,&quot;given&quot;:&quot;Ampel&quot;,&quot;non-dropping-particle&quot;:&quot;&quot;,&quot;parse-names&quot;:false,&quot;suffix&quot;:&quot;&quot;}],&quot;container-title&quot;:&quot;Eka Yuliani&quot;,&quot;id&quot;:&quot;459c4c00-e73e-5472-ba56-316f8c0928c5&quot;,&quot;issued&quot;:{&quot;date-parts&quot;:[[&quot;2015&quot;]]},&quot;page&quot;:&quot;28&quot;,&quot;title&quot;:&quot;Skripsi Oleh : Skripsi Oleh :&quot;,&quot;type&quot;:&quot;article-journal&quot;},&quot;uris&quot;:[&quot;http://www.mendeley.com/documents/?uuid=6fa19942-58e6-4453-be72-09255795e156&quot;],&quot;isTemporary&quot;:false,&quot;legacyDesktopId&quot;:&quot;6fa19942-58e6-4453-be72-09255795e156&quot;}],&quot;properties&quot;:{&quot;noteIndex&quot;:0},&quot;isEdited&quot;:false,&quot;manualOverride&quot;:{&quot;citeprocText&quot;:&quot;[6]&quot;,&quot;isManuallyOverridden&quot;:false,&quot;manualOverrideText&quot;:&quot;&quot;},&quot;citationTag&quot;:&quot;MENDELEY_CITATION_v3_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&quot;},{&quot;citationID&quot;:&quot;MENDELEY_CITATION_a26d896e-fab3-4fa9-972f-4e8d0f05b4ec&quot;,&quot;citationItems&quot;:[{&quot;id&quot;:&quot;49fbb181-c5a9-5d05-ad21-7678d4e0dae4&quot;,&quot;itemData&quot;:{&quot;abstract&quot;:&quot;Penelitian ini dilaksanakan di Jalan Gajah, Kecamatan Sei Renggas, Kabupaten Asahan, Sumatera Utara. Penelitian ini dilaksanakan dari bulan Maret hingga bulan Mei 2017. Penelitian ini menggunakan rancangan acak kelompok faktorial dengan 2 faktor dan 3 ulangan. Faktor pertama yaitu pupuk Majemuk Intan Super (I) terdiri dari 4 taraf yaitu I0 = 0 g/tanaman , I1 = 10 g/tanaman, I2 = 20g/tanaman I3 = 30 g/tanaman. Faktor kedua yairu pemberian NPK Mutiara (N), terdiri dari 3 taraf,yaitu N0 = 0 kg/ha (0 g/plot), N1 = 250 kg/ha (25 g/plot), N2= 500 kg/ha (50 g/plot). Parameter yang diamati adalah panjang tanaman, jumlah buah per tanaman, produksi per tanaman dan produksi per plot. Hasil penelitian menunjukkan bahwa pemberian pupuk majemuk Intan Super mempengaruhi jumlah buah per tanaman sampel sebanyak 3.85 buah, produksi per tanaman sampel sebesar 0.49 kg dan produksi per plot sebesar 0.48 kg. Pemberian pupuk NPK Mutiara mempengaruhi panjang tanaman hingga 117.75 cm, jumlah buah per tanaman sampel sebanyak 3.58 buah, produksi per tanaman sampel sebesar 0.46 kg dan produksi per plot sebesar 2,69 kg. Interaksi pupuk majemuk Intan Super dan pupuk NPK Mutiara tidak mempengaruhi pertumbuhan dan produksi tanaman mentimun tetapi secara visual tanaman terbaik ditunjukkan pada perlakuan I2N2. Kata Kunci: pupuk majemuk, intan super, NPK, mentimun (Cucumis sativus L.) PENDAHULUAN&quot;,&quot;author&quot;:[{&quot;dropping-particle&quot;:&quot;&quot;,&quot;family&quot;:&quot;Pasaribu&quot;,&quot;given&quot;:&quot;Sabrita Hidayat&quot;,&quot;non-dropping-particle&quot;:&quot;&quot;,&quot;parse-names&quot;:false,&quot;suffix&quot;:&quot;&quot;},{&quot;dropping-particle&quot;:&quot;&quot;,&quot;family&quot;:&quot;Hasibuan&quot;,&quot;given&quot;:&quot;Syafrizal&quot;,&quot;non-dropping-particle&quot;:&quot;&quot;,&quot;parse-names&quot;:false,&quot;suffix&quot;:&quot;&quot;},{&quot;dropping-particle&quot;:&quot;&quot;,&quot;family&quot;:&quot;Mawarni&quot;,&quot;given&quot;:&quot;Rita&quot;,&quot;non-dropping-particle&quot;:&quot;&quot;,&quot;parse-names&quot;:false,&quot;suffix&quot;:&quot;&quot;}],&quot;container-title&quot;:&quot;Bernas Agricultural Research Journal&quot;,&quot;id&quot;:&quot;49fbb181-c5a9-5d05-ad21-7678d4e0dae4&quot;,&quot;issue&quot;:&quot;2&quot;,&quot;issued&quot;:{&quot;date-parts&quot;:[[&quot;2018&quot;]]},&quot;page&quot;:&quot;49-58&quot;,&quot;title&quot;:&quot;Pengaruh Pemberian Pupuk Majemuk Intan Super Dan Pupuk Npk Terhadap Pertumbuhan Dan Produksi Tanaman Mentimun ( Cucumis sativus L .)&quot;,&quot;type&quot;:&quot;article-journal&quot;,&quot;volume&quot;:&quot;14&quot;},&quot;uris&quot;:[&quot;http://www.mendeley.com/documents/?uuid=6b20e869-db20-441a-a1b7-80f13dde7096&quot;],&quot;isTemporary&quot;:false,&quot;legacyDesktopId&quot;:&quot;6b20e869-db20-441a-a1b7-80f13dde7096&quot;}],&quot;properties&quot;:{&quot;noteIndex&quot;:0},&quot;isEdited&quot;:false,&quot;manualOverride&quot;:{&quot;citeprocText&quot;:&quot;[7]&quot;,&quot;isManuallyOverridden&quot;:false,&quot;manualOverrideText&quot;:&quot;&quot;},&quot;citationTag&quot;:&quot;MENDELEY_CITATION_v3_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&quot;},{&quot;citationID&quot;:&quot;MENDELEY_CITATION_6488a1b8-2269-4fb6-91af-c7f07ac99c41&quot;,&quot;citationItems&quot;:[{&quot;id&quot;:&quot;182d2fc5-f26e-5f2a-b473-97c9fba7ee16&quot;,&quot;itemData&quot;:{&quot;ISSN&quot;:&quot;2597-4386&quot;,&quot;abstract&quot;:&quot;Penelitian bertujuan untuk mengetahui pengaruh pemberian pupuk urin kelinci berbasis MoL\ndengan jenis dan dosis yang berbeda terhadap pertumbuhan dan produksi tanaman sawi. Penelitian\nmenggunakan rancangan acak lengkap faktorial 3x3 dengan tiga ulangan. Faktor pertama adalah jenis\npupuk yaitu pupuk urin kelinci non fermentasi (A1), pupuk urin kelinci di fermentasi MoL tape ketan (A2), pupuk urin kelinci di fermentasi MoL tape singkong (A3 kg/ha (B1), 175 kg/ha (B2), dan 200 kg/ha (B3) dan faktor kedua dosis pupuk N yaitu 150).  Hasil penelitian menunjukkan bahwa perlakuan jenis dan\ndosis pupuk urin kelinci tidak mempengaruhi pertumbuhan maupun produksi sawi karena jumlah N yang\ndapat dimanfaatkan oleh tanaman relatif sama, kemungkinan disebabkan karena rendahnya nisbah C/N\nsehingga menyebabkan senyawa N relatif mobil sehingga mudah mengalami penguapan dan proses\npencucian. Berdasarkan pertimbangan ekonomi maka lebih menguntungkan penggunaan pupuk urin kelinci non fermentasi dengan dosis 150 kg/ha karena lebih\nhemat waktu dan biaya.&quot;,&quot;author&quot;:[{&quot;dropping-particle&quot;:&quot;&quot;,&quot;family&quot;:&quot;Cholisoh&quot;,&quot;given&quot;:&quot;K. N.&quot;,&quot;non-dropping-particle&quot;:&quot;&quot;,&quot;parse-names&quot;:false,&quot;suffix&quot;:&quot;&quot;},{&quot;dropping-particle&quot;:&quot;&quot;,&quot;family&quot;:&quot;S. Budiyanto&quot;,&quot;given&quot;:&quot;&quot;,&quot;non-dropping-particle&quot;:&quot;&quot;,&quot;parse-names&quot;:false,&quot;suffix&quot;:&quot;&quot;},{&quot;dropping-particle&quot;:&quot;&quot;,&quot;family&quot;:&quot;E. Fuskhah&quot;,&quot;given&quot;:&quot;&quot;,&quot;non-dropping-particle&quot;:&quot;&quot;,&quot;parse-names&quot;:false,&quot;suffix&quot;:&quot;&quot;}],&quot;container-title&quot;:&quot;J. Agro Complex&quot;,&quot;id&quot;:&quot;182d2fc5-f26e-5f2a-b473-97c9fba7ee16&quot;,&quot;issue&quot;:&quot;3&quot;,&quot;issued&quot;:{&quot;date-parts&quot;:[[&quot;2018&quot;]]},&quot;page&quot;:&quot;275-280&quot;,&quot;title&quot;:&quot;Pertumbuhan dan produksi tanaman sawi (Brassica juncea l.) akibat\npemberian pupuk urin kelinci dengan jenis dan dosis pemberian yang\nberbeda&quot;,&quot;type&quot;:&quot;article-journal&quot;,&quot;volume&quot;:&quot;2&quot;},&quot;uris&quot;:[&quot;http://www.mendeley.com/documents/?uuid=09fb056a-e1af-44d2-94ee-bcabba5bbddf&quot;],&quot;isTemporary&quot;:false,&quot;legacyDesktopId&quot;:&quot;09fb056a-e1af-44d2-94ee-bcabba5bbddf&quot;}],&quot;properties&quot;:{&quot;noteIndex&quot;:0},&quot;isEdited&quot;:false,&quot;manualOverride&quot;:{&quot;citeprocText&quot;:&quot;[8]&quot;,&quot;isManuallyOverridden&quot;:false,&quot;manualOverrideText&quot;:&quot;&quot;},&quot;citationTag&quot;:&quot;MENDELEY_CITATION_v3_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&quot;},{&quot;citationID&quot;:&quot;MENDELEY_CITATION_92a6889f-5476-4562-8c39-5449fd7e159a&quot;,&quot;citationItems&quot;:[{&quot;id&quot;:&quot;ea6aa60f-f862-5b0f-9d9b-34cbb7fa0f60&quot;,&quot;itemData&quot;:{&quot;abstract&quot;:&quot;… merupakan tanaman yang tergolong kedalam sayuran sangat … jumlah penduduk Indonesia, oleh karena itu perlu adanya … ke dalam tabel untuk dilanjutkan dengan uji-F metode varians …&quot;,&quot;author&quot;:[{&quot;dropping-particle&quot;:&quot;&quot;,&quot;family&quot;:&quot;Rahmatika&quot;,&quot;given&quot;:&quot;W&quot;,&quot;non-dropping-particle&quot;:&quot;&quot;,&quot;parse-names&quot;:false,&quot;suffix&quot;:&quot;&quot;},{&quot;dropping-particle&quot;:&quot;&quot;,&quot;family&quot;:&quot;Soenyoto&quot;,&quot;given&quot;:&quot;E&quot;,&quot;non-dropping-particle&quot;:&quot;&quot;,&quot;parse-names&quot;:false,&quot;suffix&quot;:&quot;&quot;},{&quot;dropping-particle&quot;:&quot;&quot;,&quot;family&quot;:&quot;Andayani&quot;,&quot;given&quot;:&quot;R D&quot;,&quot;non-dropping-particle&quot;:&quot;&quot;,&quot;parse-names&quot;:false,&quot;suffix&quot;:&quot;&quot;},{&quot;dropping-particle&quot;:&quot;&quot;,&quot;family&quot;:&quot;Susilo&quot;,&quot;given&quot;:&quot;Yunus&quot;,&quot;non-dropping-particle&quot;:&quot;&quot;,&quot;parse-names&quot;:false,&quot;suffix&quot;:&quot;&quot;}],&quot;container-title&quot;:&quot;Buana Sains&quot;,&quot;id&quot;:&quot;ea6aa60f-f862-5b0f-9d9b-34cbb7fa0f60&quot;,&quot;issue&quot;:&quot;3&quot;,&quot;issued&quot;:{&quot;date-parts&quot;:[[&quot;2022&quot;]]},&quot;page&quot;:&quot;59-64&quot;,&quot;title&quot;:&quot;PERAN PUPUK ORGANIK CAIR URIN KELINCI PADA TANAMAN PAKCOY (Brassica rapa L)&quot;,&quot;type&quot;:&quot;article-journal&quot;,&quot;volume&quot;:&quot;22&quot;},&quot;uris&quot;:[&quot;http://www.mendeley.com/documents/?uuid=fae9c1d7-df37-4b70-93cf-d30e76febb39&quot;],&quot;isTemporary&quot;:false,&quot;legacyDesktopId&quot;:&quot;fae9c1d7-df37-4b70-93cf-d30e76febb39&quot;}],&quot;properties&quot;:{&quot;noteIndex&quot;:0},&quot;isEdited&quot;:false,&quot;manualOverride&quot;:{&quot;citeprocText&quot;:&quot;[9]&quot;,&quot;isManuallyOverridden&quot;:false,&quot;manualOverrideText&quot;:&quot;&quot;},&quot;citationTag&quot;:&quot;MENDELEY_CITATION_v3_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&quot;},{&quot;citationID&quot;:&quot;MENDELEY_CITATION_48f6285a-77c7-42a2-91c0-91c9506c4bf9&quot;,&quot;citationItems&quot;:[{&quot;id&quot;:&quot;b734dc31-1931-5b62-8b3a-dbbba934bb3e&quot;,&quot;itemData&quot;:{&quot;DOI&quot;:&quot;10.35138/orchidagro.v2i1.372&quot;,&quot;abstract&quot;:&quot;Penelitian ini bertujuan untuk mengetahui dan mempelajari pengaruh pemberian dosis pupuk organik cair urin kelinci terhadap pertumbuhan dan hasil serta mengetahui dosis terbaik terhadap tanaman pakcoy varietas nauli F1. Percobaan dilaksanakan di kebun percobaan Balai Penelitian Tanaman Sayuran (Balitsa), Kabupaten Bandung Barat. Percobaan dilaksanakan pada bulan Oktober sampai dengan November, menggunakan rancangan eksperimen RAK sederhana dengan 6 perlakuan (dosis urin) yaitu: 0, 10, 20, 30, 40, dan 50 ml/tanaman dan diulangi sebanyak 4 kali. Hasil penelitian menunjukkan adanya dosis urin yang berpengaruh terhadap pertumbuhan dan hasil. Dosis terbaik pada pertumbuhan (tinggi tanaman umur 21 HST dan 28 HST, jumlah daun umur 28 HST, luas daun 14 HST, serta pada bobot per tanaman dan bobo per petak umur 28 HST). Dosis terbaik ditunjukan oleh perlakuan E dan F dengan dosis sebanyak 40 ml tanaman-1 dan 50 ml tanaman-1. Dosis terbaik ditunjukan pada perlakuan 40 dan 50 ml/tanaman.&quot;,&quot;author&quot;:[{&quot;dropping-particle&quot;:&quot;&quot;,&quot;family&quot;:&quot;Kusnia&quot;,&quot;given&quot;:&quot;Chiko Andrianto&quot;,&quot;non-dropping-particle&quot;:&quot;&quot;,&quot;parse-names&quot;:false,&quot;suffix&quot;:&quot;&quot;},{&quot;dropping-particle&quot;:&quot;&quot;,&quot;family&quot;:&quot;Taryana&quot;,&quot;given&quot;:&quot;Yana&quot;,&quot;non-dropping-particle&quot;:&quot;&quot;,&quot;parse-names&quot;:false,&quot;suffix&quot;:&quot;&quot;},{&quot;dropping-particle&quot;:&quot;&quot;,&quot;family&quot;:&quot;Turmuktini&quot;,&quot;given&quot;:&quot;Tien&quot;,&quot;non-dropping-particle&quot;:&quot;&quot;,&quot;parse-names&quot;:false,&quot;suffix&quot;:&quot;&quot;}],&quot;container-title&quot;:&quot;OrchidAgro&quot;,&quot;id&quot;:&quot;b734dc31-1931-5b62-8b3a-dbbba934bb3e&quot;,&quot;issue&quot;:&quot;1&quot;,&quot;issued&quot;:{&quot;date-parts&quot;:[[&quot;2022&quot;]]},&quot;page&quot;:&quot;24&quot;,&quot;title&quot;:&quot;Pengaruh Dosis Pupuk Organik Urin Kelinci Terhadap Pertumbuhan Dan Hasil Tanaman Pakcoy (Brassica Rapa L.) Varietas Nauli F1&quot;,&quot;type&quot;:&quot;article-journal&quot;,&quot;volume&quot;:&quot;2&quot;},&quot;uris&quot;:[&quot;http://www.mendeley.com/documents/?uuid=123b3744-b6a8-475a-8887-fb8de85d86ad&quot;],&quot;isTemporary&quot;:false,&quot;legacyDesktopId&quot;:&quot;123b3744-b6a8-475a-8887-fb8de85d86ad&quot;}],&quot;properties&quot;:{&quot;noteIndex&quot;:0},&quot;isEdited&quot;:false,&quot;manualOverride&quot;:{&quot;citeprocText&quot;:&quot;[10]&quot;,&quot;isManuallyOverridden&quot;:false,&quot;manualOverrideText&quot;:&quot;&quot;},&quot;citationTag&quot;:&quot;MENDELEY_CITATION_v3_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&quot;},{&quot;citationID&quot;:&quot;MENDELEY_CITATION_86211fb8-c9b3-4321-94ee-09b533fcd981&quot;,&quot;citationItems&quot;:[{&quot;id&quot;:&quot;a9a1b9a2-87b0-51ad-8255-6d9ee745ad02&quot;,&quot;itemData&quot;:{&quot;DOI&quot;:&quot;10.33319/dymas.v6i2.69&quot;,&quot;ISSN&quot;:&quot;2502-7034&quot;,&quot;abstract&quot;:&quot;Raising rabbits is one of the main activities of the business group in Tanjungsari Village, Panekan District, Magetan Regency. Raising rabbits provides several advantages, including: 1) feed that is easy to obtain and cheap; 2) easy maintenance method; 3) the number of children produced from the parent is counted. In addition, rabbit urine can be used for liquid organic fertilizer. Rabbit urine as one of the mainstay organic fertilizers for farmer groups in Panekan District, so far the potential of rabbit urine has not been developed optimally. The objectives of this activity are to: (1) utilize waste derived from rabbit urine; (2) improve the management of rabbit breeder groups. The method used is education and facilitation. Education is carried out by: (1) providing counseling to groups of rabbit breeders for the manufacture of organic fertilizer derived from rabbit urine; (2) introduction of fertilizer-making equipment; (3) assistance for training on the use of tools, group motivation, marketing management of organic fertilizer products derived from rabbit urine. Facilitate by providing appropriate tools needed by the group for the manufacture of organic fertilizers. This effort is carried out to utilize waste derived from rabbit urine and increase economic added value for rabbit breeders.&quot;,&quot;author&quot;:[{&quot;dropping-particle&quot;:&quot;&quot;,&quot;family&quot;:&quot;Andayanie&quot;,&quot;given&quot;:&quot;Wuye Ria&quot;,&quot;non-dropping-particle&quot;:&quot;&quot;,&quot;parse-names&quot;:false,&quot;suffix&quot;:&quot;&quot;}],&quot;container-title&quot;:&quot;Jurnal Daya-Mas&quot;,&quot;id&quot;:&quot;a9a1b9a2-87b0-51ad-8255-6d9ee745ad02&quot;,&quot;issue&quot;:&quot;2&quot;,&quot;issued&quot;:{&quot;date-parts&quot;:[[&quot;2021&quot;]]},&quot;page&quot;:&quot;73-78&quot;,&quot;title&quot;:&quot;Pelatihan Pembuatan Pupuk Organik Cair dari Urin Kelinci pada Kelompok Peternak \&quot;Kelinci\&quot; di Desa Tanjungsari Kecamatan Panekan Kabupaten Magetan&quot;,&quot;type&quot;:&quot;article-journal&quot;,&quot;volume&quot;:&quot;6&quot;},&quot;uris&quot;:[&quot;http://www.mendeley.com/documents/?uuid=c38d3aef-996d-46a5-8742-c67da872dd87&quot;],&quot;isTemporary&quot;:false,&quot;legacyDesktopId&quot;:&quot;c38d3aef-996d-46a5-8742-c67da872dd87&quot;}],&quot;properties&quot;:{&quot;noteIndex&quot;:0},&quot;isEdited&quot;:false,&quot;manualOverride&quot;:{&quot;citeprocText&quot;:&quot;[11]&quot;,&quot;isManuallyOverridden&quot;:false,&quot;manualOverrideText&quot;:&quot;&quot;},&quot;citationTag&quot;:&quot;MENDELEY_CITATION_v3_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&quot;},{&quot;citationID&quot;:&quot;MENDELEY_CITATION_6c2153b0-6083-4413-a54d-5556f22b7a2e&quot;,&quot;citationItems&quot;:[{&quot;id&quot;:&quot;c40a00c2-c6e7-5a2b-a690-f4704a2f483d&quot;,&quot;itemData&quot;:{&quot;DOI&quot;:&quot;10.58939/j-las.v2i4.430&quot;,&quot;ISSN&quot;:&quot;2798-1061&quot;,&quot;abstract&quot;:&quot;Penyuluhan Pengabdian Masyarakat warga Di desa sei rotan Rt 2 dan Rw 1 kecamatan percut sei tuan kabupaten deli serdang.bertujuan mempercepat pencapaian program peningkatan keterampilan melalui kegiatan perbanyakan pembuatan pupuk cair (POC)dan meningkatkan kualitas SDM dalam perbanyakan tanaman hias khusus bagi pemula sebagai wahana pelaksanaan tri dharma perguruan tinggi. Pengaruh air kencing kelinci dan air kelapa serta untuk mengetahui manfaat penambahan air kelapa muda terhadap kualitas pupuk cair dari urin kelinci terhadap kualitas fisik, kimia, biologis, dan mikrobiologis. Pembuatan pupuk cair organik dilakukan secara anaerob dengan perlakukan yaitu pupuk cair urin kelinci penambahan air kelapa 20% dan penambahan air kelapa 20%. Lalu diperlakuan difermentasi selama 14 hari. Setelah difermentasi dilakukan uji kualitas fisik yang meliputi uji suhu, pH, warna, dan bau. Uji kualitas kimia meliputi kadar N total, C-organik, K total, dan P total. Uji biologis menggunakan tanaman sawi kemudian dilakukan pemberian pupuk cair setiap hari selama 28 hari diamati tinggi tanaman, jumlah daun, panjang daun, lebar daun, panjang akar, dan berat akhir. Dilanjutkan dengan uji mikrobiologis untuk mengetahui jumlah koloni bakteri.. Apabila data yang dihasilkan pada penelitian ini berbeda nyata P0,05 maka akan dilakukan uji Duncan Multiple Range Test. Uji kimia yang dilakukan menunjukkan bahwa N, C dan K urin yang diberi air kelapa 20% memiliki kualitas yang paling baik. Pengaruh perbedaan urin menunjukkan urin marmut memiliki kualitas kimia yang lebih baik. Uji biologis menunjukkan hasil yang cenderung tidak berbeda nyata kecuali untuk panjang daun dan panjang akar yang menunjukkan perbedaan nyata. Pengaruh perbedaan urin menunjukkan bahwa urin kelinci memiliki kualitas yang lebih baik. Uji mikrobiologi menunjukkan bahwa pupuk cair dengan panambahan air kelapa 20% memiliki jumlah koloni yang paling banyak. Berdasarkan urin yang digunakan tidak menunjukkan perbedaan nyata jumlah koloni pupuk cair urin kelinci.Kata Kunci : Urin kelinci, Em4, Air kelapa, Yakult.&quot;,&quot;author&quot;:[{&quot;dropping-particle&quot;:&quot;&quot;,&quot;family&quot;:&quot;Irawan&quot;,&quot;given&quot;:&quot;Surya&quot;,&quot;non-dropping-particle&quot;:&quot;&quot;,&quot;parse-names&quot;:false,&quot;suffix&quot;:&quot;&quot;},{&quot;dropping-particle&quot;:&quot;&quot;,&quot;family&quot;:&quot;Tampubolon&quot;,&quot;given&quot;:&quot;Khairuddin&quot;,&quot;non-dropping-particle&quot;:&quot;&quot;,&quot;parse-names&quot;:false,&quot;suffix&quot;:&quot;&quot;},{&quot;dropping-particle&quot;:&quot;&quot;,&quot;family&quot;:&quot;Karim&quot;,&quot;given&quot;:&quot;Ahmad&quot;,&quot;non-dropping-particle&quot;:&quot;&quot;,&quot;parse-names&quot;:false,&quot;suffix&quot;:&quot;&quot;},{&quot;dropping-particle&quot;:&quot;&quot;,&quot;family&quot;:&quot;Musri S&quot;,&quot;given&quot;:&quot;M. Ali&quot;,&quot;non-dropping-particle&quot;:&quot;&quot;,&quot;parse-names&quot;:false,&quot;suffix&quot;:&quot;&quot;},{&quot;dropping-particle&quot;:&quot;&quot;,&quot;family&quot;:&quot;Suhelmi&quot;,&quot;given&quot;:&quot;Suhelmi&quot;,&quot;non-dropping-particle&quot;:&quot;&quot;,&quot;parse-names&quot;:false,&quot;suffix&quot;:&quot;&quot;},{&quot;dropping-particle&quot;:&quot;&quot;,&quot;family&quot;:&quot;Sitepu&quot;,&quot;given&quot;:&quot;Elisabeth&quot;,&quot;non-dropping-particle&quot;:&quot;&quot;,&quot;parse-names&quot;:false,&quot;suffix&quot;:&quot;&quot;}],&quot;container-title&quot;:&quot;Journal Liaison Academia and Society&quot;,&quot;id&quot;:&quot;c40a00c2-c6e7-5a2b-a690-f4704a2f483d&quot;,&quot;issue&quot;:&quot;4&quot;,&quot;issued&quot;:{&quot;date-parts&quot;:[[&quot;2022&quot;]]},&quot;page&quot;:&quot;63-83&quot;,&quot;title&quot;:&quot;Kesuburan Tanaman dengan Mengunakan Urine Kelinci dengan Penambahaan Air Kelapa dan Pribiotik Em 4 dengan Minuman Yakult dengan Cara Fermentasi&quot;,&quot;type&quot;:&quot;article-journal&quot;,&quot;volume&quot;:&quot;2&quot;},&quot;uris&quot;:[&quot;http://www.mendeley.com/documents/?uuid=54a52330-07a1-492f-a58f-9bae570b7246&quot;],&quot;isTemporary&quot;:false,&quot;legacyDesktopId&quot;:&quot;54a52330-07a1-492f-a58f-9bae570b7246&quot;}],&quot;properties&quot;:{&quot;noteIndex&quot;:0},&quot;isEdited&quot;:false,&quot;manualOverride&quot;:{&quot;citeprocText&quot;:&quot;[12]&quot;,&quot;isManuallyOverridden&quot;:false,&quot;manualOverrideText&quot;:&quot;&quot;},&quot;citationTag&quot;:&quot;MENDELEY_CITATION_v3_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&quot;},{&quot;citationID&quot;:&quot;MENDELEY_CITATION_6c1d7dda-9085-4f36-b954-284b613d64ce&quot;,&quot;citationItems&quot;:[{&quot;id&quot;:&quot;3b0b9029-d75b-5497-a8ed-9f806dfb2f5f&quot;,&quot;itemData&quot;:{&quot;DOI&quot;:&quot;10.32509/abdimoestopo.v7i1.3010&quot;,&quot;abstract&quot;:&quot;Petani sayur di Desa Abung Jayo menyadari bahwa lahan yang digunakan untuk berusahatani sayuran telah mengalami kerusakan.  Penggunaan input berbahan kimia dalam jangka panjang menjadi salah satu penyebab menurunnya kualitas lahan.  Penggunaan pupuk organik merupakan salah satu upaya yang dapat dilakukan petani untuk mengatasi kerusakan lahan.  Salah satu jenis pupuk organik adalah pupuk organik cair (POC).  Pupuk organik acair dapat dihasilkan dari limbah hewan ternak yaitu urin. Urin mengandung unsur yang dibutuhkan tanaman yaitu Nitrogen (N), Phospor (P), dan Kalium (K). Urin kelinci memiliki kandungan unsur N, P, dan K yang lebih baik dibandingkan hewan ternak lainnya. Tujuan kegiatan pengabdian ini adalah untuk memberikan keterampilan kepada petani sayur di Desa Abung Jayo agar dapat memproduksi sendiri POC dan memanfaatkan limbah dari hewan ternak yaitu kelinci.  Metode pelatihan yang digunakan adalah metode Participatory Action Research (PAR).  Peserta membantu menyiapkan bahan, dan mempraktekkan langsung cara membuat POC dengan bimbingan pengabdi.  Peserta antusias mengikuti kegiatan ini dan tertarik untuk mengaplikasikan POC pada tanaman sayuran yang ditanamnya, karena dari hasil pengujian menunjukkan efektivitas POC berbahan dasar urin kelinci.&quot;,&quot;author&quot;:[{&quot;dropping-particle&quot;:&quot;&quot;,&quot;family&quot;:&quot;Lestari&quot;,&quot;given&quot;:&quot;Sri Puji&quot;,&quot;non-dropping-particle&quot;:&quot;&quot;,&quot;parse-names&quot;:false,&quot;suffix&quot;:&quot;&quot;},{&quot;dropping-particle&quot;:&quot;&quot;,&quot;family&quot;:&quot;Bakti&quot;,&quot;given&quot;:&quot;Aji Setiya&quot;,&quot;non-dropping-particle&quot;:&quot;&quot;,&quot;parse-names&quot;:false,&quot;suffix&quot;:&quot;&quot;},{&quot;dropping-particle&quot;:&quot;&quot;,&quot;family&quot;:&quot;Sari&quot;,&quot;given&quot;:&quot;Yuni Elmita&quot;,&quot;non-dropping-particle&quot;:&quot;&quot;,&quot;parse-names&quot;:false,&quot;suffix&quot;:&quot;&quot;},{&quot;dropping-particle&quot;:&quot;&quot;,&quot;family&quot;:&quot;Ilmiasari&quot;,&quot;given&quot;:&quot;Yeyen&quot;,&quot;non-dropping-particle&quot;:&quot;&quot;,&quot;parse-names&quot;:false,&quot;suffix&quot;:&quot;&quot;},{&quot;dropping-particle&quot;:&quot;&quot;,&quot;family&quot;:&quot;Harini&quot;,&quot;given&quot;:&quot;Nyang Vania Ayuningtyas&quot;,&quot;non-dropping-particle&quot;:&quot;&quot;,&quot;parse-names&quot;:false,&quot;suffix&quot;:&quot;&quot;}],&quot;container-title&quot;:&quot;ABDI MOESTOPO: Jurnal Pengabdian Pada Masyarakat&quot;,&quot;id&quot;:&quot;3b0b9029-d75b-5497-a8ed-9f806dfb2f5f&quot;,&quot;issue&quot;:&quot;1&quot;,&quot;issued&quot;:{&quot;date-parts&quot;:[[&quot;2024&quot;]]},&quot;page&quot;:&quot;1-10&quot;,&quot;title&quot;:&quot;Pelatihan Pembuatan Pupuk Organik Cair Berbahan Urin Kelinci di Desa Abung Jayo Kecamatan Abung Selatan&quot;,&quot;type&quot;:&quot;article-journal&quot;,&quot;volume&quot;:&quot;7&quot;},&quot;uris&quot;:[&quot;http://www.mendeley.com/documents/?uuid=b4409d31-b941-4784-84fb-43d22460a98d&quot;],&quot;isTemporary&quot;:false,&quot;legacyDesktopId&quot;:&quot;b4409d31-b941-4784-84fb-43d22460a98d&quot;}],&quot;properties&quot;:{&quot;noteIndex&quot;:0},&quot;isEdited&quot;:false,&quot;manualOverride&quot;:{&quot;citeprocText&quot;:&quot;[13]&quot;,&quot;isManuallyOverridden&quot;:false,&quot;manualOverrideText&quot;:&quot;&quot;},&quot;citationTag&quot;:&quot;MENDELEY_CITATION_v3_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&quot;},{&quot;citationID&quot;:&quot;MENDELEY_CITATION_cd5f579d-8c08-462d-bc8e-a7273391848c&quot;,&quot;properties&quot;:{&quot;noteIndex&quot;:0},&quot;isEdited&quot;:false,&quot;manualOverride&quot;:{&quot;isManuallyOverridden&quot;:false,&quot;citeprocText&quot;:&quot;[14]&quot;,&quot;manualOverrideText&quot;:&quot;&quot;},&quot;citationTag&quot;:&quot;MENDELEY_CITATION_v3_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&quot;,&quot;citationItems&quot;:[{&quot;id&quot;:&quot;fcd43e79-c696-3ed4-b320-262b9754be9a&quot;,&quot;itemData&quot;:{&quot;type&quot;:&quot;article-journal&quot;,&quot;id&quot;:&quot;fcd43e79-c696-3ed4-b320-262b9754be9a&quot;,&quot;title&quot;:&quot;PEMUPUKAN N-P-K DAN POC TERHADAP PERTUMBUHAN, FISIOLOGI DAN HASIL TANAMAN JEWAWUT (Setaria Italica)&quot;,&quot;author&quot;:[{&quot;family&quot;:&quot;Mubarok&quot;,&quot;given&quot;:&quot;Wildan Zaki&quot;,&quot;parse-names&quot;:false,&quot;dropping-particle&quot;:&quot;&quot;,&quot;non-dropping-particle&quot;:&quot;&quot;},{&quot;family&quot;:&quot;Rahayu&quot;,&quot;given&quot;:&quot;Ahadiyat Yugi&quot;,&quot;parse-names&quot;:false,&quot;dropping-particle&quot;:&quot;&quot;,&quot;non-dropping-particle&quot;:&quot;&quot;},{&quot;family&quot;:&quot;Tamad&quot;,&quot;given&quot;:&quot;Tamad&quot;,&quot;parse-names&quot;:false,&quot;dropping-particle&quot;:&quot;&quot;,&quot;non-dropping-particle&quot;:&quot;&quot;}],&quot;container-title&quot;:&quot;Jurnal Penelitian Pertanian Terapan&quot;,&quot;DOI&quot;:&quot;10.25181/jppt.v23i1.2116&quot;,&quot;ISSN&quot;:&quot;1410-5020&quot;,&quot;issued&quot;:{&quot;date-parts&quot;:[[2023,3,30]]},&quot;page&quot;:&quot;55-63&quot;,&quot;abstract&quot;:&quot;Jewawut (Setaria italic) merupakan tanaman serealia yang memiliki karakteristik seperti padi yaitu memproduksi biji. Pemanfaatan tanaman jewawut sebagai pangan belum optimal produksinya. Produksi jewawut dapat dipengaruhi oleh beberapa faktor, diantaranya adalah kondisi tanah, varietas tanaman, iklim dan teknik budidaya. Tujuan dalam penelitian yaitu untuk menekan penggunaan pupuk N-P-K anorganik dan mendapatkan dosis pemupukan N-P-K yang optimal dengan kombinasi perlakuan Pupuk Organik Cair (POC) dan mengetahui dampak pemupukan pada bakteri potensial pemacu produksi tanaman. Dosis pupuk N-P-K rekomendasi tanaman jawawut yaitu N 138 kg/ha, P2O5 54 kg/ha, dan K2O 45 kg/ha. Perlakuan pemupukan N-P-K dibagi menjadi 25%, 50%, 75% 100%. Dikombinasikan dengan POC yang terdiri dari kontrol, konsentrasi So-Kontan 5 ml/l dan 10 ml/l, POC Urin Kelinci 50% dengan konsentrasi 2 ml/l dan 4ml/l. Hasil analisis ragam pada karakter pertumbuhan pemupukan N-P-K 50% menghasilkan komponen tinggi tanaman terbaik. Karakter hasil N-P-K 50% mewujudkan hasil terbaik pada umur berbunga dan hasil per hektar.&quot;,&quot;publisher&quot;:&quot;Politeknik Negeri Lampung&quot;,&quot;issue&quot;:&quot;1&quot;,&quot;volume&quot;:&quot;23&quot;,&quot;container-title-short&quot;:&quot;&quot;},&quot;isTemporary&quot;:false}]},{&quot;citationID&quot;:&quot;MENDELEY_CITATION_c86c05fe-723b-4d4f-98b0-37b33d50fa19&quot;,&quot;properties&quot;:{&quot;noteIndex&quot;:0},&quot;isEdited&quot;:false,&quot;manualOverride&quot;:{&quot;isManuallyOverridden&quot;:false,&quot;citeprocText&quot;:&quot;[15]&quot;,&quot;manualOverrideText&quot;:&quot;&quot;},&quot;citationTag&quot;:&quot;MENDELEY_CITATION_v3_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&quot;,&quot;citationItems&quot;:[{&quot;id&quot;:&quot;f9fb2be5-96d5-3101-9d1a-54fba58869f5&quot;,&quot;itemData&quot;:{&quot;type&quot;:&quot;report&quot;,&quot;id&quot;:&quot;f9fb2be5-96d5-3101-9d1a-54fba58869f5&quot;,&quot;title&quot;:&quot;Pengaruh Aplikasi Pupuk Kandang, NPK dan Urine Kelinci Terhadap Pertumbuhan dan Produksi Dua Macam VarietasTanaman Mentimun (Cucumis sativus .L) Effect of Application of Manure, NPK and Rabbit Urine on Growth and Production of Two Kinds of Cucumber Varieties (Cucumis sativus .L)&quot;,&quot;author&quot;:[{&quot;family&quot;:&quot;Agronisma Handayani&quot;,&quot;given&quot;:&quot;Jurnal&quot;,&quot;parse-names&quot;:false,&quot;dropping-particle&quot;:&quot;&quot;,&quot;non-dropping-particle&quot;:&quot;&quot;},{&quot;family&quot;:&quot;Sholihah Dan&quot;,&quot;given&quot;:&quot;A&quot;,&quot;parse-names&quot;:false,&quot;dropping-particle&quot;:&quot;&quot;,&quot;non-dropping-particle&quot;:&quot;&quot;},{&quot;family&quot;:&quot;Asmaniyah&quot;,&quot;given&quot;:&quot;S Siti&quot;,&quot;parse-names&quot;:false,&quot;dropping-particle&quot;:&quot;&quot;,&quot;non-dropping-particle&quot;:&quot;&quot;},{&quot;family&quot;:&quot;No&quot;,&quot;given&quot;:&quot;Vol&quot;,&quot;parse-names&quot;:false,&quot;dropping-particle&quot;:&quot;&quot;,&quot;non-dropping-particle&quot;:&quot;&quot;}],&quot;number-of-pages&quot;:&quot;2020&quot;,&quot;abstract&quot;:&quot;This research aims: 1. Knowing the differences in the provision of manure, POC and NPK on the growth of cucumber plants. 2. Knowing the differences in the provision of manure, POC, and NPK to the production of cucumber plants. 3. Knowing the differences in the provision of manure, POC and NPK on the quality of cucumber plants. The research was conducted on May 31-August 22, 2019, and took place in the Tlogo Warna Block C Road, Tlogomas Village, Lowokwaru District, Malang. Altitude ± 900 meters above sea level, the average temperature of 240C. rainfall 2000-3000 / year and soil type. In this study using a Factorial Randomized Block Design with control consisting of 2 factors, Factor 1 is the type of fertilizer: P1 = NPK fertilizer (16:16:16), P2 = chicken manure, P3 = POC rabbit urine. Factor 2 is Variety Varieties, V1 = Variety Vanesa, V2 = Hybrid F1 Monroe variety Of the two factors obtained 6 combinations added 1 control treatment so that there are 7 treatments. Each treatment was repeated 3 times using 6 samples for each treatment. the administration of POC rabbit urine showed the best results on the growth of cucumber plants, namely the plant length and stem diameter with results of 132.78 cm and 0.31 cm, respectively, compared with the provision of chicken manure and NPK pearls. The application of pearl NPK fertilizer (16:16:16) gives a very good production yield on V2 (Hybrid F1 variety monroe). With an average total weight per bed in harvest 1 is 3018.33 kg and harvest 2 is 1986.33 kg / bed. The provision of manure, rabbit urine POC and NPK had no significant effect on the quality of cucumber plants.&quot;,&quot;container-title-short&quot;:&quot;&quot;},&quot;isTemporary&quot;:false}]},{&quot;citationID&quot;:&quot;MENDELEY_CITATION_9d6f692c-16f0-42df-b81d-d3a895132f0b&quot;,&quot;properties&quot;:{&quot;noteIndex&quot;:0},&quot;isEdited&quot;:false,&quot;manualOverride&quot;:{&quot;isManuallyOverridden&quot;:false,&quot;citeprocText&quot;:&quot;[16]&quot;,&quot;manualOverrideText&quot;:&quot;&quot;},&quot;citationTag&quot;:&quot;MENDELEY_CITATION_v3_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&quot;,&quot;citationItems&quot;:[{&quot;id&quot;:&quot;ac3c8d21-907c-3176-a189-bbcb23317048&quot;,&quot;itemData&quot;:{&quot;type&quot;:&quot;report&quot;,&quot;id&quot;:&quot;ac3c8d21-907c-3176-a189-bbcb23317048&quot;,&quot;title&quot;:&quot;Pengaruh Kombinasi Pupuk Anorganik NPK dan POC Urin Kelinci Terhadap Pertumbuhan dan Hasil Tanaman Pakcoy (Brassicarapa L.) Varietas Nauli F1&quot;,&quot;author&quot;:[{&quot;family&quot;:&quot;Zahiri&quot;,&quot;given&quot;:&quot;Miftah&quot;,&quot;parse-names&quot;:false,&quot;dropping-particle&quot;:&quot;&quot;,&quot;non-dropping-particle&quot;:&quot;&quot;}],&quot;container-title&quot;:&quot;JURNAL AGROPLASMA&quot;,&quot;number-of-pages&quot;:&quot;703-711&quot;,&quot;abstract&quot;:&quot;Pakcoy (Brassica rapa L.) or also called spoon mustard is a type of vegetable horticultural plant that belongs to the Brassicaceae family. Pakcoy is a leaf vegetable plant that belongs to the same genus as mustard. The use of rabbit urine as liquid organic fertilizer is not only beneficial for increasing soil fertility, it can also reduce costs that must be incurred in farming activities. The aims of studi is to obtain a combination dosage of NPK inorganic fertilizer and rabbit urine organic fertilizer that can provide the best growth and yield for pakcoy plants. This research was carried out in Payungsari Village, Pedes District, Karawang Regency, West Java Province, in May-June 2022 The experimental method distric experimental method using a single factor Randomized Block Design (RBD), with 3 replications, A 0 (control), B (150 kg/ha J (250 kg/ha + 30 l/ha). Data were analyzed statistically with the F table 5% test and Duncan's New Multiple Range Test (DMRT) at the 5% level. The hight yield with root and without root of 150,08 g/plant and 142,38 g/plant, respectired was obtained by treatment J (250 kg/ha NPK + 30 l/ha POC rabbit urine). This achievement was significant atechment with of treatment A (control) and was not significant district with other achievement. dan J (250 kg/ha + 30 l/ha). Data dianalisis secara statisti dengan uji F tabel 5 % dan uji lanjut Duncan's New Multiple Range Test (DMRT) pada taraf 5 %. Hasil tertinggi dengan akar dan tanpa akar 150,08 g/tanaman dan 142,38 g/tanaman, masing-masimg diperoleh pada perlakuan J (250 kg/ha NPK + 30 l/ha POC urin kelinci). Pencapaian ini merupakan peningkatan yang signifikan dengan perlakuan A (kontrol) dan tidak signifikan dengan perlakuan lainnya. Kata Kunci: POC urin kelinci, urin kelinci, pakcoy, pertumbuhan dan hasil PENDAHULUAN Pakcoy (Brassicarapa L.) merupakan tanaman sayuran daun yang termasuk keluarga Brassicaceae. Sayuran Pakcoy merupakan salah satu sayuran yang memiliki permintaan tinggi pada&quot;,&quot;issue&quot;:&quot;2&quot;,&quot;volume&quot;:&quot;10&quot;,&quot;container-title-short&quot;:&quot;&quot;},&quot;isTemporary&quot;:false}]},{&quot;citationID&quot;:&quot;MENDELEY_CITATION_39894d26-7d0c-407b-a161-45dbfee6b326&quot;,&quot;properties&quot;:{&quot;noteIndex&quot;:0},&quot;isEdited&quot;:false,&quot;manualOverride&quot;:{&quot;isManuallyOverridden&quot;:false,&quot;citeprocText&quot;:&quot;[17]&quot;,&quot;manualOverrideText&quot;:&quot;&quot;},&quot;citationTag&quot;:&quot;MENDELEY_CITATION_v3_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&quot;,&quot;citationItems&quot;:[{&quot;id&quot;:&quot;3c999590-f7bd-3011-882e-ffd5ebe23ced&quot;,&quot;itemData&quot;:{&quot;type&quot;:&quot;report&quot;,&quot;id&quot;:&quot;3c999590-f7bd-3011-882e-ffd5ebe23ced&quot;,&quot;title&quot;:&quot;The Effect of Combined Rabbit Urine Liquid Organic Fertilizer and Reduced Inorganic Fertilizer on Broccoli Growth and Yield&quot;,&quot;author&quot;:[{&quot;family&quot;:&quot;Tini&quot;,&quot;given&quot;:&quot;Etik Wukir&quot;,&quot;parse-names&quot;:false,&quot;dropping-particle&quot;:&quot;&quot;,&quot;non-dropping-particle&quot;:&quot;&quot;},{&quot;family&quot;:&quot;Subekti&quot;,&quot;given&quot;:&quot;Nanang&quot;,&quot;parse-names&quot;:false,&quot;dropping-particle&quot;:&quot;&quot;,&quot;non-dropping-particle&quot;:&quot;&quot;},{&quot;family&quot;:&quot;Wayan&quot;,&quot;given&quot;:&quot;Ni&quot;,&quot;parse-names&quot;:false,&quot;dropping-particle&quot;:&quot;&quot;,&quot;non-dropping-particle&quot;:&quot;&quot;},{&quot;family&quot;:&quot;Leana&quot;,&quot;given&quot;:&quot;Anik&quot;,&quot;parse-names&quot;:false,&quot;dropping-particle&quot;:&quot;&quot;,&quot;non-dropping-particle&quot;:&quot;&quot;},{&quot;family&quot;:&quot;Hidayati&quot;,&quot;given&quot;:&quot;Wilujeng&quot;,&quot;parse-names&quot;:false,&quot;dropping-particle&quot;:&quot;&quot;,&quot;non-dropping-particle&quot;:&quot;&quot;}],&quot;container-title&quot;:&quot;Seminar Nasional Integrasi Pertanian dan Peternakan&quot;,&quot;URL&quot;:&quot;https://semnasfpp.uin-suska.ac.id/index.php/snipp&quot;,&quot;issued&quot;:{&quot;date-parts&quot;:[[2025]]},&quot;number-of-pages&quot;:&quot;115-126&quot;,&quot;abstract&quot;:&quot;Broccoli is a high-value vegetable crop. However, excessive use of inorganic fertilizers in its cultivation poses long-term environmental risks. An alternative approach is applying rabbit urine liquid organic fertilizer (LOF), which can help maintain soil health and potentially reduce reliance on inorganic fertilizers. This research was conducted in Banjarsari Wetan Village, Banyumas, from September 2022 to January 2023, using a Randomized Complete Block Design (RCBD) with two factors. The first factor was the concentration of rabbit urine LOF (0 mL·L⁻¹, 20 mL·L⁻¹, 40 mL·L⁻¹, and 60 mL·L⁻¹). The second factor was the reduction in inorganic fertilizer dosage 0% (500 kg·ha⁻¹), 25% (375 kg·ha⁻¹), and 50% (250 kg·ha⁻¹). Data were analyzed using ANOVA followed by post-hoc test (HSD) at a=5%. The results showed the combination of rabbit urine LOF and inorganic fertilizer did not significantly affect growth parameters, including fresh and dry root weights, root volume, number of leaves, and plant height. However, a 25% reduction in inorganic fertilizer combined with 40 mL·L⁻¹ LOF significantly increased leaf area at 2 WAP (102.54 cm²) and 6 WAP (3570.48 cm²). Additionally, the combination of 60 mL·L⁻¹ LOF and no reduction in inorganic fertilizer (0%) significantly increased flower diameter (11.27 cm). The best physiological and economic flower weights were obtained with 40 mL·L⁻¹ LOF and a 25% reduction in inorganic fertilizer, yielding 231.66 g and 215.36 g, respectively. In conclusion, the optimal treatment was 40 mL·L⁻¹ LOF with a 25% reduction in inorganic fertilizer.&quot;,&quot;issue&quot;:&quot;1&quot;,&quot;volume&quot;:&quot;3&quot;,&quot;container-title-short&quot;:&quot;&quot;},&quot;isTemporary&quot;:false}]},{&quot;citationID&quot;:&quot;MENDELEY_CITATION_aba80386-ff57-4fbd-901a-dd1ecfe1114b&quot;,&quot;properties&quot;:{&quot;noteIndex&quot;:0},&quot;isEdited&quot;:false,&quot;manualOverride&quot;:{&quot;isManuallyOverridden&quot;:false,&quot;citeprocText&quot;:&quot;[18]&quot;,&quot;manualOverrideText&quot;:&quot;&quot;},&quot;citationTag&quot;:&quot;MENDELEY_CITATION_v3_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&quot;,&quot;citationItems&quot;:[{&quot;id&quot;:&quot;9230809b-cfa2-3330-acd9-50562777690b&quot;,&quot;itemData&quot;:{&quot;type&quot;:&quot;article-journal&quot;,&quot;id&quot;:&quot;9230809b-cfa2-3330-acd9-50562777690b&quot;,&quot;title&quot;:&quot;PENGARUH NUTRISI AB MIX TERHADAP PERTUMBUHAN SAWI PAKCOY DAN SELADA HIJAU DENGAN SISTEM HIDROPONIK&quot;,&quot;author&quot;:[{&quot;family&quot;:&quot;Ramaidani&quot;,&quot;given&quot;:&quot;Ramaidani&quot;,&quot;parse-names&quot;:false,&quot;dropping-particle&quot;:&quot;&quot;,&quot;non-dropping-particle&quot;:&quot;&quot;},{&quot;family&quot;:&quot;Mardina&quot;,&quot;given&quot;:&quot;Vivi&quot;,&quot;parse-names&quot;:false,&quot;dropping-particle&quot;:&quot;&quot;,&quot;non-dropping-particle&quot;:&quot;&quot;},{&quot;family&quot;:&quot;Faraby&quot;,&quot;given&quot;:&quot;Muhamad&quot;,&quot;parse-names&quot;:false,&quot;dropping-particle&quot;:&quot;&quot;,&quot;non-dropping-particle&quot;:&quot;Al&quot;}],&quot;container-title&quot;:&quot;BIO-EDU: Jurnal Pendidikan Biologi&quot;,&quot;DOI&quot;:&quot;10.32938/jbe.v6i3.1223&quot;,&quot;issued&quot;:{&quot;date-parts&quot;:[[2021,12,31]]},&quot;page&quot;:&quot;300-310&quot;,&quot;abstract&quot;:&quot;Nutrisi AB Mix mengandung unsur hara makro dan mikro yang penting untuk memenuhi kebutuhan nutrisi pada pertumbuhan tanaman. Tujuan dari penelitian ini adalah  untuk mengetahui pengaruh pemberian nutrisi AB Mix (konsentrasi 1000 ppm dan 600 ppm) terhadap pertumbuhan tanaman sawi pakcoy (Brassica rafa L) dan Selada hijau (Lactuva sativa L) secara hidroponik. Penelitian dilaksanakan di Aceh Hidroponik desa Medang Ara kecamatan Karang Baru kabupaten Aceh Tamiang. Metode Rancangan Acak Lengkap (RAL) dengan 3 ulangan digunakan pada penelitian ini. Hasil dari penelitian ini adalah pemberian nutrisi AB Mix berpengaruh terhadap pertumbuhan sawi pakcoy dan selada hijau pada kosenterasi 1000 ppm.&quot;,&quot;publisher&quot;:&quot;Universitas Timor&quot;,&quot;issue&quot;:&quot;3&quot;,&quot;volume&quot;:&quot;6&quot;,&quot;container-title-short&quot;:&quot;&quot;},&quot;isTemporary&quot;:false}]},{&quot;citationID&quot;:&quot;MENDELEY_CITATION_cb7b2090-eb3b-404c-a3cb-fa10853e1e5e&quot;,&quot;properties&quot;:{&quot;noteIndex&quot;:0},&quot;isEdited&quot;:false,&quot;manualOverride&quot;:{&quot;isManuallyOverridden&quot;:false,&quot;citeprocText&quot;:&quot;[19]&quot;,&quot;manualOverrideText&quot;:&quot;&quot;},&quot;citationTag&quot;:&quot;MENDELEY_CITATION_v3_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&quot;,&quot;citationItems&quot;:[{&quot;id&quot;:&quot;b3193759-6368-316d-8bc3-e0708e624aa6&quot;,&quot;itemData&quot;:{&quot;type&quot;:&quot;article-journal&quot;,&quot;id&quot;:&quot;b3193759-6368-316d-8bc3-e0708e624aa6&quot;,&quot;title&quot;:&quot;admin,+(Page+20-39)+Pengaruh+Komposisi+Pupuk+Organik+Terhadap+Pertumbuhan+Tanaman+Sawi+(Badih,+P'Sugiyanto,+Bu+Fetty)&quot;,&quot;container-title-short&quot;:&quot;&quot;},&quot;isTemporary&quot;:false}]},{&quot;citationID&quot;:&quot;MENDELEY_CITATION_e1764a9a-58fb-4e10-bff7-9f5c35683577&quot;,&quot;properties&quot;:{&quot;noteIndex&quot;:0},&quot;isEdited&quot;:false,&quot;manualOverride&quot;:{&quot;isManuallyOverridden&quot;:false,&quot;citeprocText&quot;:&quot;[20]&quot;,&quot;manualOverrideText&quot;:&quot;&quot;},&quot;citationTag&quot;:&quot;MENDELEY_CITATION_v3_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&quot;,&quot;citationItems&quot;:[{&quot;id&quot;:&quot;72a3df8a-0601-33e3-b7ac-be29ad52ba19&quot;,&quot;itemData&quot;:{&quot;type&quot;:&quot;article-journal&quot;,&quot;id&quot;:&quot;72a3df8a-0601-33e3-b7ac-be29ad52ba19&quot;,&quot;title&quot;:&quot;Pengaruh Pemberian Pupuk Organik Cair (POC) Limbah Cair Tahu Terhadap Pertumbuhan dan Hasil Tanaman Sawi (Brassica juncea L.)&quot;,&quot;author&quot;:[{&quot;family&quot;:&quot;Nika Pranggana Aranda&quot;,&quot;given&quot;:&quot;&quot;,&quot;parse-names&quot;:false,&quot;dropping-particle&quot;:&quot;&quot;,&quot;non-dropping-particle&quot;:&quot;&quot;},{&quot;family&quot;:&quot;Bambang Budi Santoso&quot;,&quot;given&quot;:&quot;&quot;,&quot;parse-names&quot;:false,&quot;dropping-particle&quot;:&quot;&quot;,&quot;non-dropping-particle&quot;:&quot;&quot;},{&quot;family&quot;:&quot;Irwan Muthahanas&quot;,&quot;given&quot;:&quot;&quot;,&quot;parse-names&quot;:false,&quot;dropping-particle&quot;:&quot;&quot;,&quot;non-dropping-particle&quot;:&quot;&quot;}],&quot;container-title&quot;:&quot;Jurnal Ilmiah Mahasiswa Agrokomplek&quot;,&quot;DOI&quot;:&quot;10.29303/jima.v2i1.2289&quot;,&quot;issued&quot;:{&quot;date-parts&quot;:[[2023,2,20]]},&quot;page&quot;:&quot;37-44&quot;,&quot;abstract&quot;:&quot;Penelitian ini bertujuan untuk mengetahui pengaruh pemberian pupuk organik cair (POC) limbah cair tahu terhadap pertunbuhan dan hasil tanaman sawi (Brassica juncea L.). Penelitian dilakukan pada bulan Juni 2022 sampai Agustus 2022 di Jempong Baru, Pegesangan Barat, Kecamatan Mataram. Dalam penelitan ini terdapat 5 perlakuan, yaitu 0, 40, 80, 120, dan 160 ml. Rancangan yang digunakan adalah Rancangan Acak Lengkap yang diulang 5 kali dan dibuat seri sebanyak 3 unit, sehingga di peroleh 75 tanaman. Data hasil penelitian yang diperoleh dianalisis menggunakan Analysis of Variance (ANOVA) pada taraf 5%, dan perlakuan yang berbeda nyat diuji lanjut dengan BNJ pada taraf 5%.  dilakukan dengan Beda Nyata Jujur (BNJ) pada taraf 5%. Hasil penelitian menunjukkan bahwa pupuk organik cair (POC) limbah cair tahu berpengaruh terhadap pertumbuahan dan hasil tanaman sawi. Pemberian pupuk organik cair (POC) limbah cair tahu dengan perlakuan 160 ml merupakan hasil terbaik pada semua parameter tinggi tanaman, laju pertumbuhan tinggi tanaman, jumlah daun, laju pertumbuhan jumlah daun, luas daun, laju pertumbuhan luas daun, bobot basah tanaman, dan bobot kering tanaman.&quot;,&quot;publisher&quot;:&quot;Universitas Mataram&quot;,&quot;issue&quot;:&quot;1&quot;,&quot;volume&quot;:&quot;2&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b:Source>
    <b:Tag>Syi20</b:Tag>
    <b:SourceType>JournalArticle</b:SourceType>
    <b:Guid>{16580348-287F-41B8-9572-EFA2C0D70CB6}</b:Guid>
    <b:Title>PENGARUH JENIS PUPUK ANORGANIK TERHADAP PERTUMBUHAN DAN HASIL TANAMAN SAWI PAGODA (Brassicaee narinosa L.)</b:Title>
    <b:JournalName>AGROSCRIPT</b:JournalName>
    <b:Year>2020</b:Year>
    <b:Author>
      <b:Author>
        <b:NameList>
          <b:Person>
            <b:Last>Syifa</b:Last>
            <b:First>Tia</b:First>
          </b:Person>
          <b:Person>
            <b:Last>Isnaeni</b:Last>
            <b:First>Selvy</b:First>
          </b:Person>
          <b:Person>
            <b:Last>Rosmala</b:Last>
            <b:First>Arrin</b:First>
          </b:Person>
        </b:NameList>
      </b:Author>
    </b:Author>
    <b:RefOrder>2</b:RefOrder>
  </b:Source>
  <b:Source>
    <b:Tag>Mar231</b:Tag>
    <b:SourceType>JournalArticle</b:SourceType>
    <b:Guid>{C7379E25-7E32-460C-8D47-0B8B3DFE19E5}</b:Guid>
    <b:Title>Pengaruh Konsentrasi POC Urin Kelinci dan Komposisi Media Tanam terhadap Pertumbuhan dan Hasil Sawi Pagoda (Brassica narinosa L.)</b:Title>
    <b:Year>2023</b:Year>
    <b:Publisher>Jurnal UGM</b:Publisher>
    <b:Volume>12</b:Volume>
    <b:StandardNumber>1</b:StandardNumber>
    <b:Author>
      <b:Author>
        <b:NameList>
          <b:Person>
            <b:Last>Margianto</b:Last>
            <b:Middle>Rangga</b:Middle>
            <b:First>Lazuardi</b:First>
          </b:Person>
          <b:Person>
            <b:Last>Suparto</b:Last>
            <b:Middle>Rohadi</b:Middle>
            <b:First>Slamet</b:First>
          </b:Person>
          <b:Person>
            <b:Last>Herliana</b:Last>
            <b:First>Okti</b:First>
          </b:Person>
        </b:NameList>
      </b:Author>
    </b:Author>
    <b:RefOrder>3</b:RefOrder>
  </b:Source>
  <b:Source>
    <b:Tag>Nir23</b:Tag>
    <b:SourceType>JournalArticle</b:SourceType>
    <b:Guid>{1FC6B124-D2E6-4412-A7C9-BC63A03D620A}</b:Guid>
    <b:Title>PENGARUH DOSIS PUPUK ANORGANIK PADA PERTUMBUHAN DAN HASIL SAWI PAGODA (Brassica narinosa L.)</b:Title>
    <b:Year>2023</b:Year>
    <b:Publisher>AGROscript</b:Publisher>
    <b:Volume>5</b:Volume>
    <b:Issue>1</b:Issue>
    <b:Author>
      <b:Author>
        <b:NameList>
          <b:Person>
            <b:Last>Nirwanto</b:Last>
            <b:First>Yogi</b:First>
          </b:Person>
          <b:Person>
            <b:Last>Mutiarasari</b:Last>
            <b:Middle>Risti</b:Middle>
            <b:First>Nurul</b:First>
          </b:Person>
        </b:NameList>
      </b:Author>
    </b:Author>
    <b:RefOrder>4</b:RefOrder>
  </b:Source>
  <b:Source>
    <b:Tag>Dev24</b:Tag>
    <b:SourceType>JournalArticle</b:SourceType>
    <b:Guid>{489D7B7B-8669-4B83-89A1-47DF92AB58B7}</b:Guid>
    <b:Title>Respon Pertumbuhan Tanaman Sawi Pagoda (Brassica narinosa L.) dengan Pemberian Pupuk NPK</b:Title>
    <b:Year>2024</b:Year>
    <b:Publisher>ISSN 2303-2944</b:Publisher>
    <b:Volume>11</b:Volume>
    <b:Issue>1</b:Issue>
    <b:StandardNumber>1-5</b:StandardNumber>
    <b:Author>
      <b:Author>
        <b:NameList>
          <b:Person>
            <b:Last>Devi</b:Last>
            <b:Middle>Berliana</b:Middle>
            <b:First>Sherly</b:First>
          </b:Person>
          <b:Person>
            <b:Last>Rahmi</b:Last>
            <b:First>Hayatul</b:First>
          </b:Person>
          <b:Person>
            <b:Last>Rahayu</b:Last>
            <b:Middle>Sri</b:Middle>
            <b:First>Yayu</b:First>
          </b:Person>
        </b:NameList>
      </b:Author>
    </b:Author>
    <b:RefOrder>5</b:RefOrder>
  </b:Source>
  <b:Source>
    <b:Tag>Yan24</b:Tag>
    <b:SourceType>JournalArticle</b:SourceType>
    <b:Guid>{7E022ECD-1F6F-4283-A06B-332110A2E640}</b:Guid>
    <b:Title>PENGARUH PENGGUNAAN MEDIA TANAM DENGAN PEMBERIAN PUPUK UREA PADA TANAMAN SAWI PAGODA (Brassica narinosa L.)</b:Title>
    <b:City>Malang</b:City>
    <b:Year>2024</b:Year>
    <b:Author>
      <b:Author>
        <b:NameList>
          <b:Person>
            <b:Last>Yanuarius</b:Last>
            <b:First>Simon</b:First>
          </b:Person>
        </b:NameList>
      </b:Author>
    </b:Author>
    <b:RefOrder>6</b:RefOrder>
  </b:Source>
  <b:Source>
    <b:Tag>War24</b:Tag>
    <b:SourceType>JournalArticle</b:SourceType>
    <b:Guid>{F421D2FB-9898-4AE0-962E-C9C969C4F1AD}</b:Guid>
    <b:Title>PENGARUH MEDIA TANAM DAN KOMPOSISI DOSIS PUPUK NPK MUTIARA PADA PERTUMBUHAN TANAMAN SAWI PAGODA (Brassics narinosa L.)</b:Title>
    <b:City>Malang</b:City>
    <b:Year>2024</b:Year>
    <b:Publisher>Skripsi UTT</b:Publisher>
    <b:Author>
      <b:Author>
        <b:NameList>
          <b:Person>
            <b:Last>Wardi</b:Last>
          </b:Person>
        </b:NameList>
      </b:Author>
    </b:Author>
    <b:RefOrder>7</b:RefOrder>
  </b:Source>
  <b:Source>
    <b:Tag>Ans24</b:Tag>
    <b:SourceType>JournalArticle</b:SourceType>
    <b:Guid>{FDF1EFA6-EA60-480C-92DF-75050F7D5566}</b:Guid>
    <b:Title>RESPON TANAMAN SAWI PAKCOY (Brassica Rapa L.) TERHADAP BERBAGAI KONSENTRASI PUPUK CAIR URIN KELINCI</b:Title>
    <b:Year>2024</b:Year>
    <b:Publisher>Tadulako University</b:Publisher>
    <b:Volume>12 (4)</b:Volume>
    <b:Issue>ISSN : 2338-3011</b:Issue>
    <b:Author>
      <b:Author>
        <b:NameList>
          <b:Person>
            <b:First>Answar</b:First>
          </b:Person>
          <b:Person>
            <b:First>Idham</b:First>
          </b:Person>
        </b:NameList>
      </b:Author>
    </b:Author>
    <b:RefOrder>8</b:RefOrder>
  </b:Source>
  <b:Source>
    <b:Tag>Cho18</b:Tag>
    <b:SourceType>JournalArticle</b:SourceType>
    <b:Guid>{3E74958F-9A05-4968-82FA-8059BD632146}</b:Guid>
    <b:Title>Pertumbuhan dan produksi tanaman sawi (Brassica juncea l.) akibat pemberian pupuk urin kelinci dengan jenis dan dosis pemberian yang berbeda</b:Title>
    <b:City>Semarang</b:City>
    <b:Year>2018</b:Year>
    <b:Publisher>http://ejournal2.undip.ac.id/index.php/joac</b:Publisher>
    <b:Issue>ISSN 2597-4386</b:Issue>
    <b:Author>
      <b:Author>
        <b:NameList>
          <b:Person>
            <b:Last>Cholisoh</b:Last>
            <b:Middle>N.</b:Middle>
            <b:First>K.</b:First>
          </b:Person>
          <b:Person>
            <b:Last>Budiyanto</b:Last>
            <b:First>S.</b:First>
          </b:Person>
          <b:Person>
            <b:Last>Fuskhah</b:Last>
            <b:First>E.</b:First>
          </b:Person>
        </b:NameList>
      </b:Author>
    </b:Author>
    <b:RefOrder>9</b:RefOrder>
  </b:Source>
  <b:Source>
    <b:Tag>Rah22</b:Tag>
    <b:SourceType>JournalArticle</b:SourceType>
    <b:Guid>{82FC2028-5879-456C-9AC7-3B072261A41A}</b:Guid>
    <b:Title>Peran pupuk organik cair Urin Kelinci pada tanaman Pakcoy (Brassica rapa L)</b:Title>
    <b:City>Fakultas Pertanian, Universitas Islam Kadiri Kediri</b:City>
    <b:Year>2022</b:Year>
    <b:Publisher>https://jurnal.unitri.ac.id/index.php/buanasains</b:Publisher>
    <b:Volume>Volume 22,</b:Volume>
    <b:StandardNumber>Number 3</b:StandardNumber>
    <b:Author>
      <b:Author>
        <b:NameList>
          <b:Person>
            <b:Last>Rahmatika</b:Last>
            <b:First>Widyana</b:First>
          </b:Person>
          <b:Person>
            <b:Last>Soenyoto</b:Last>
            <b:First>Edy</b:First>
          </b:Person>
          <b:Person>
            <b:Last>D Andayani</b:Last>
            <b:First>Retno</b:First>
          </b:Person>
          <b:Person>
            <b:Last>Susilo</b:Last>
            <b:First>Yunus</b:First>
          </b:Person>
        </b:NameList>
      </b:Author>
    </b:Author>
    <b:RefOrder>10</b:RefOrder>
  </b:Source>
  <b:Source>
    <b:Tag>Kus22</b:Tag>
    <b:SourceType>JournalArticle</b:SourceType>
    <b:Guid>{4200A3C3-62BF-4F78-995D-F46EDEF68CC5}</b:Guid>
    <b:Title>Pengaruh Dosis Pupuk Organik Urin Kelinci Terhadap Pertumbuhan Dan Hasil Tanaman Pakcoy (Brassica Rapa L.) Varietas Nauli F1</b:Title>
    <b:City>Universitas Winaya Mukti</b:City>
    <b:Year>2022</b:Year>
    <b:Publisher>http://dx.doi.org/10.35138/orchidagro.v2.i1.372</b:Publisher>
    <b:Volume>Vol. 2</b:Volume>
    <b:Issue>ISSN : 2776-8651 (media online)</b:Issue>
    <b:StandardNumber>No. 1</b:StandardNumber>
    <b:Author>
      <b:Author>
        <b:NameList>
          <b:Person>
            <b:Last>Kusnia</b:Last>
            <b:Middle>Andrianto</b:Middle>
            <b:First>Chiko </b:First>
          </b:Person>
          <b:Person>
            <b:Last>Taryana</b:Last>
            <b:First>Yana</b:First>
          </b:Person>
          <b:Person>
            <b:Last>Turmuktini</b:Last>
            <b:First>Tien</b:First>
          </b:Person>
        </b:NameList>
      </b:Author>
    </b:Author>
    <b:RefOrder>11</b:RefOrder>
  </b:Source>
  <b:Source>
    <b:Tag>Har19</b:Tag>
    <b:SourceType>JournalArticle</b:SourceType>
    <b:Guid>{973F87A7-E7BD-4F33-9DFD-E9C229943F6E}</b:Guid>
    <b:Title>Pengaruh Konsentrasi Urin Kelinci terhadap Pertumbuhan dan Hasil Bayam Merah (Amaranthus gangeticus voss)</b:Title>
    <b:City>Universitas Respati Indonesia</b:City>
    <b:Year>2019</b:Year>
    <b:Publisher>Jurnal Ilmiah Respati</b:Publisher>
    <b:Volume>Vol. 10</b:Volume>
    <b:Issue>E-ISSN : 2622-9471</b:Issue>
    <b:StandardNumber>No. 1</b:StandardNumber>
    <b:Author>
      <b:Author>
        <b:NameList>
          <b:Person>
            <b:Last>Hartini</b:Last>
            <b:First>Sri</b:First>
          </b:Person>
          <b:Person>
            <b:Last>Sholihah</b:Last>
            <b:First>Siti M.</b:First>
          </b:Person>
          <b:Person>
            <b:Last>Manshur</b:Last>
            <b:First>Endjang</b:First>
          </b:Person>
        </b:NameList>
      </b:Author>
    </b:Author>
    <b:RefOrder>12</b:RefOrder>
  </b:Source>
  <b:Source>
    <b:Tag>And21</b:Tag>
    <b:SourceType>JournalArticle</b:SourceType>
    <b:Guid>{AC06BA05-ACEE-49A1-8C21-92F01597FBF0}</b:Guid>
    <b:Title>Pelatihan Pembuatan Pupuk Organik Cair dari Urin Kelinci pada Kelompok Peternak “Kelinci” di Desa Tanjungsari Kecamatan Panekan Kabupaten Magetan</b:Title>
    <b:City>Universitas Merdeka Madiun</b:City>
    <b:Year>2021</b:Year>
    <b:Publisher>http://dayamas.unmermadiun.ac.id/index.php/dayamas</b:Publisher>
    <b:Volume>Volume 6</b:Volume>
    <b:Issue>ISSN: 2580 - 1201</b:Issue>
    <b:StandardNumber>Nomor 2</b:StandardNumber>
    <b:Author>
      <b:Author>
        <b:NameList>
          <b:Person>
            <b:Last>Andayanie</b:Last>
            <b:First>Wuye Ria</b:First>
          </b:Person>
        </b:NameList>
      </b:Author>
    </b:Author>
    <b:RefOrder>13</b:RefOrder>
  </b:Source>
  <b:Source>
    <b:Tag>Ira22</b:Tag>
    <b:SourceType>JournalArticle</b:SourceType>
    <b:Guid>{AF74B4FB-0248-4E19-8C3A-1A8FFE253710}</b:Guid>
    <b:Title>Kesuburan Tanaman dengan Mengunakan Urine Kelinci dengan Penambahaan Air Kelapa dan Pribiotik Em 4 dengan Minuman Yakult dengan Cara Fermentasi</b:Title>
    <b:City>Universitas Pengabdian Masyarakat Indonesia</b:City>
    <b:Year>2022</b:Year>
    <b:Publisher>https://j-las.lemkomindo.org/index.php/J-LAS</b:Publisher>
    <b:Volume>Vol. 2</b:Volume>
    <b:Issue>e-ISSN 2798-0871 p-ISSN 2798-1061</b:Issue>
    <b:StandardNumber>No. 4</b:StandardNumber>
    <b:Author>
      <b:Author>
        <b:NameList>
          <b:Person>
            <b:Last>Irawan</b:Last>
            <b:First>Surya</b:First>
          </b:Person>
          <b:Person>
            <b:Last>Tampubolon</b:Last>
            <b:First>Khairuddin</b:First>
          </b:Person>
          <b:Person>
            <b:Last>Karim</b:Last>
            <b:First>Ahmad</b:First>
          </b:Person>
          <b:Person>
            <b:Last>Musri S</b:Last>
            <b:First>M. Ali</b:First>
          </b:Person>
          <b:Person>
            <b:Last>Suhelmi</b:Last>
          </b:Person>
          <b:Person>
            <b:Last>Sitepu</b:Last>
            <b:First>Elisabeth</b:First>
          </b:Person>
        </b:NameList>
      </b:Author>
    </b:Author>
    <b:RefOrder>14</b:RefOrder>
  </b:Source>
  <b:Source>
    <b:Tag>Les24</b:Tag>
    <b:SourceType>JournalArticle</b:SourceType>
    <b:Guid>{58F42BB4-C07F-48E7-ACE0-9C7BC61BCE06}</b:Guid>
    <b:Title>Pelatihan Pembuatan Pupuk Organik Cair Berbahan Urin Kelinci di Desa Abung Jayo Kecamatan Abung Selatan</b:Title>
    <b:City>Kotabumi Lampung Utara</b:City>
    <b:Year>2024</b:Year>
    <b:Publisher>https://doi.org/10.32509/abdimoestopo.v7i1.3010</b:Publisher>
    <b:Volume>Vol. 07</b:Volume>
    <b:Issue>ISSN: 2599-249X</b:Issue>
    <b:StandardNumber>No. 01</b:StandardNumber>
    <b:Author>
      <b:Author>
        <b:NameList>
          <b:Person>
            <b:Last>Lestari</b:Last>
            <b:First>Sri Puji</b:First>
          </b:Person>
          <b:Person>
            <b:Last>Bakti</b:Last>
            <b:First>Aji Setiya</b:First>
          </b:Person>
          <b:Person>
            <b:Last>Sari</b:Last>
            <b:First>Yuni Elmita</b:First>
          </b:Person>
          <b:Person>
            <b:Last>Ilmiasari</b:Last>
            <b:First>Yeyen</b:First>
          </b:Person>
          <b:Person>
            <b:Last>Ayuningtyas Harini</b:Last>
            <b:First>Nyang Vania</b:First>
          </b:Person>
        </b:NameList>
      </b:Author>
    </b:Author>
    <b:RefOrder>15</b:RefOrder>
  </b:Source>
  <b:Source>
    <b:Tag>Mub23</b:Tag>
    <b:SourceType>JournalArticle</b:SourceType>
    <b:Guid>{48C0B4B9-9DAA-4264-A8D8-ADB543D22C95}</b:Guid>
    <b:Title>Pemupukan N-P-K dan Pupuk Organik Cair Terhadap Pertumbuhan,Fisiologi Dan Hasil Tanaman Jewawut (Setaria italica L.)</b:Title>
    <b:City>Universitas Jendral Soedirman</b:City>
    <b:Year>2023</b:Year>
    <b:Publisher>Website: http://www.jurnal.polinela.ac.id/JPPT</b:Publisher>
    <b:Volume>vol. 23 (1)</b:Volume>
    <b:Issue>pISSN 1410-5020 eISSN 2407-1781</b:Issue>
    <b:StandardNumber>55-63</b:StandardNumber>
    <b:Author>
      <b:Author>
        <b:NameList>
          <b:Person>
            <b:Last>Mubarok</b:Last>
            <b:Middle>Zaki</b:Middle>
            <b:First>Wildan</b:First>
          </b:Person>
          <b:Person>
            <b:Last>Ahadiyat</b:Last>
            <b:Middle>R.</b:Middle>
            <b:First>Yugi</b:First>
          </b:Person>
          <b:Person>
            <b:Last>Tamad</b:Last>
          </b:Person>
        </b:NameList>
      </b:Author>
    </b:Author>
    <b:RefOrder>1</b:RefOrder>
  </b:Source>
</b:Sources>
</file>

<file path=customXml/itemProps1.xml><?xml version="1.0" encoding="utf-8"?>
<ds:datastoreItem xmlns:ds="http://schemas.openxmlformats.org/officeDocument/2006/customXml" ds:itemID="{0C8CEA25-F30A-410F-8EEA-5139E29D9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1096</Words>
  <Characters>6248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ismail - [2010]</cp:lastModifiedBy>
  <cp:revision>2</cp:revision>
  <cp:lastPrinted>2025-08-29T03:10:00Z</cp:lastPrinted>
  <dcterms:created xsi:type="dcterms:W3CDTF">2025-08-29T03:17:00Z</dcterms:created>
  <dcterms:modified xsi:type="dcterms:W3CDTF">2025-08-29T03:17:00Z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195c4031-d0d7-377f-b2ae-4a1afebe00bd</vt:lpwstr>
  </property>
  <property fmtid="{D5CDD505-2E9C-101B-9397-08002B2CF9AE}" pid="4" name="Mendeley Citation Style_1">
    <vt:lpwstr>http://www.zotero.org/styles/ieee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6th/7th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4th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